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32506" w14:textId="77777777" w:rsidR="000B3971" w:rsidRPr="00F902E2" w:rsidRDefault="000B3971">
      <w:pPr>
        <w:spacing w:before="4" w:line="120" w:lineRule="exact"/>
        <w:rPr>
          <w:rFonts w:ascii="Trebuchet MS" w:hAnsi="Trebuchet MS"/>
          <w:color w:val="244061" w:themeColor="accent1" w:themeShade="80"/>
          <w:sz w:val="22"/>
          <w:szCs w:val="22"/>
          <w:lang w:val="ro-RO"/>
        </w:rPr>
      </w:pPr>
    </w:p>
    <w:p w14:paraId="11C8F5E3" w14:textId="3A6AA043" w:rsidR="00877419" w:rsidRPr="00F902E2" w:rsidRDefault="006E7BC0" w:rsidP="006E7BC0">
      <w:pPr>
        <w:spacing w:line="200" w:lineRule="exact"/>
        <w:jc w:val="right"/>
        <w:rPr>
          <w:rFonts w:ascii="Trebuchet MS" w:hAnsi="Trebuchet MS"/>
          <w:color w:val="244061" w:themeColor="accent1" w:themeShade="80"/>
          <w:sz w:val="22"/>
          <w:szCs w:val="22"/>
          <w:lang w:val="ro-RO"/>
        </w:rPr>
      </w:pPr>
      <w:r w:rsidRPr="00F902E2">
        <w:rPr>
          <w:rFonts w:ascii="Trebuchet MS" w:hAnsi="Trebuchet MS"/>
          <w:color w:val="244061" w:themeColor="accent1" w:themeShade="80"/>
          <w:sz w:val="22"/>
          <w:szCs w:val="22"/>
          <w:lang w:val="ro-RO"/>
        </w:rPr>
        <w:t>Anexa nr. 6</w:t>
      </w:r>
    </w:p>
    <w:p w14:paraId="783737BE" w14:textId="77777777" w:rsidR="006E7BC0" w:rsidRPr="00F902E2" w:rsidRDefault="006E7BC0" w:rsidP="006E7BC0">
      <w:pPr>
        <w:spacing w:line="200" w:lineRule="exact"/>
        <w:jc w:val="right"/>
        <w:rPr>
          <w:rFonts w:ascii="Trebuchet MS" w:hAnsi="Trebuchet MS"/>
          <w:color w:val="244061" w:themeColor="accent1" w:themeShade="80"/>
          <w:sz w:val="22"/>
          <w:szCs w:val="22"/>
          <w:lang w:val="ro-RO"/>
        </w:rPr>
      </w:pPr>
      <w:r w:rsidRPr="00F902E2">
        <w:rPr>
          <w:rFonts w:ascii="Trebuchet MS" w:hAnsi="Trebuchet MS"/>
          <w:color w:val="244061" w:themeColor="accent1" w:themeShade="80"/>
          <w:sz w:val="22"/>
          <w:szCs w:val="22"/>
          <w:lang w:val="ro-RO"/>
        </w:rPr>
        <w:t>la Ghidul Solicitantului Condiții Specifice „Sprijin pentru preșcolarii și elevii din învățământul de stat (preșcolar, primar, gimnazial), proveniți din familii defavorizate”</w:t>
      </w:r>
    </w:p>
    <w:p w14:paraId="79626204" w14:textId="77777777" w:rsidR="006E7BC0" w:rsidRPr="00F902E2" w:rsidRDefault="006E7BC0" w:rsidP="006E7BC0">
      <w:pPr>
        <w:spacing w:line="200" w:lineRule="exact"/>
        <w:jc w:val="right"/>
        <w:rPr>
          <w:rFonts w:ascii="Trebuchet MS" w:hAnsi="Trebuchet MS"/>
          <w:color w:val="244061" w:themeColor="accent1" w:themeShade="80"/>
          <w:sz w:val="22"/>
          <w:szCs w:val="22"/>
          <w:lang w:val="ro-RO"/>
        </w:rPr>
      </w:pPr>
    </w:p>
    <w:p w14:paraId="4E57262B" w14:textId="77777777" w:rsidR="006E7BC0" w:rsidRPr="00F902E2" w:rsidRDefault="006E7BC0" w:rsidP="006E7BC0">
      <w:pPr>
        <w:spacing w:line="200" w:lineRule="exact"/>
        <w:jc w:val="right"/>
        <w:rPr>
          <w:rFonts w:ascii="Trebuchet MS" w:hAnsi="Trebuchet MS"/>
          <w:color w:val="244061" w:themeColor="accent1" w:themeShade="80"/>
          <w:sz w:val="22"/>
          <w:szCs w:val="22"/>
          <w:lang w:val="ro-RO"/>
        </w:rPr>
      </w:pPr>
    </w:p>
    <w:p w14:paraId="00601D10" w14:textId="77777777" w:rsidR="006E7BC0" w:rsidRPr="00F902E2" w:rsidRDefault="006E7BC0" w:rsidP="006E7BC0">
      <w:pPr>
        <w:spacing w:line="200" w:lineRule="exact"/>
        <w:jc w:val="right"/>
        <w:rPr>
          <w:rFonts w:ascii="Trebuchet MS" w:hAnsi="Trebuchet MS"/>
          <w:color w:val="244061" w:themeColor="accent1" w:themeShade="80"/>
          <w:sz w:val="22"/>
          <w:szCs w:val="22"/>
          <w:lang w:val="ro-RO"/>
        </w:rPr>
      </w:pPr>
    </w:p>
    <w:p w14:paraId="02478F56"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Program: „Programul Incluziune și Demnitate Socială 2021-2027“</w:t>
      </w:r>
    </w:p>
    <w:p w14:paraId="0E528347"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p>
    <w:p w14:paraId="0E830304"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Prioritate: P10. Ajutorarea persoanelor defavorizate (Sprijin pentru cele mai defavorizate persoane în cadrul obiectivului specific prevăzut la articolul 4 alineatul (1) litera (m) din Regulamentul FSE+ (ESO.4.13))</w:t>
      </w:r>
    </w:p>
    <w:p w14:paraId="531767F0"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p>
    <w:p w14:paraId="43FB3C37"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 xml:space="preserve">Obiectiv specific: ESO4.13. Reducerea </w:t>
      </w:r>
      <w:proofErr w:type="spellStart"/>
      <w:r w:rsidRPr="00F902E2">
        <w:rPr>
          <w:rFonts w:ascii="Trebuchet MS" w:hAnsi="Trebuchet MS"/>
          <w:b/>
          <w:bCs/>
          <w:color w:val="244061" w:themeColor="accent1" w:themeShade="80"/>
          <w:sz w:val="22"/>
          <w:szCs w:val="22"/>
          <w:lang w:val="ro-RO"/>
        </w:rPr>
        <w:t>deprivării</w:t>
      </w:r>
      <w:proofErr w:type="spellEnd"/>
      <w:r w:rsidRPr="00F902E2">
        <w:rPr>
          <w:rFonts w:ascii="Trebuchet MS" w:hAnsi="Trebuchet MS"/>
          <w:b/>
          <w:bCs/>
          <w:color w:val="244061" w:themeColor="accent1" w:themeShade="80"/>
          <w:sz w:val="22"/>
          <w:szCs w:val="22"/>
          <w:lang w:val="ro-RO"/>
        </w:rPr>
        <w:t xml:space="preserve"> materiale </w:t>
      </w:r>
    </w:p>
    <w:p w14:paraId="1841D9DB"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p>
    <w:p w14:paraId="314F722A"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Apelul: „Sprijin pentru preșcolarii și elevii din învățământul de stat (preșcolar, primar, gimnazial), proveniți din familii defavorizate”</w:t>
      </w:r>
    </w:p>
    <w:p w14:paraId="4D1455E4" w14:textId="77777777" w:rsidR="006E7BC0" w:rsidRPr="00F902E2" w:rsidRDefault="006E7BC0" w:rsidP="006E7BC0">
      <w:pPr>
        <w:spacing w:line="200" w:lineRule="exact"/>
        <w:rPr>
          <w:rFonts w:ascii="Trebuchet MS" w:hAnsi="Trebuchet MS"/>
          <w:b/>
          <w:bCs/>
          <w:color w:val="244061" w:themeColor="accent1" w:themeShade="80"/>
          <w:sz w:val="22"/>
          <w:szCs w:val="22"/>
          <w:lang w:val="ro-RO"/>
        </w:rPr>
      </w:pPr>
    </w:p>
    <w:p w14:paraId="326A9DC7" w14:textId="4FDB734C" w:rsidR="00611C5A" w:rsidRPr="00F902E2" w:rsidRDefault="006E7BC0" w:rsidP="006E7BC0">
      <w:pPr>
        <w:spacing w:line="200" w:lineRule="exact"/>
        <w:rPr>
          <w:rFonts w:ascii="Trebuchet MS" w:hAnsi="Trebuchet MS"/>
          <w:color w:val="244061" w:themeColor="accent1" w:themeShade="80"/>
          <w:sz w:val="22"/>
          <w:szCs w:val="22"/>
          <w:lang w:val="ro-RO"/>
        </w:rPr>
      </w:pPr>
      <w:r w:rsidRPr="00F902E2">
        <w:rPr>
          <w:rFonts w:ascii="Trebuchet MS" w:hAnsi="Trebuchet MS"/>
          <w:b/>
          <w:bCs/>
          <w:color w:val="244061" w:themeColor="accent1" w:themeShade="80"/>
          <w:sz w:val="22"/>
          <w:szCs w:val="22"/>
          <w:lang w:val="ro-RO"/>
        </w:rPr>
        <w:t>Cod SMIS: &lt;cod SMIS</w:t>
      </w:r>
      <w:r w:rsidRPr="00F902E2">
        <w:rPr>
          <w:rFonts w:ascii="Trebuchet MS" w:hAnsi="Trebuchet MS"/>
          <w:color w:val="244061" w:themeColor="accent1" w:themeShade="80"/>
          <w:sz w:val="22"/>
          <w:szCs w:val="22"/>
          <w:lang w:val="ro-RO"/>
        </w:rPr>
        <w:t>&gt;</w:t>
      </w:r>
      <w:r w:rsidR="00611C5A" w:rsidRPr="00F902E2">
        <w:rPr>
          <w:rFonts w:ascii="Trebuchet MS" w:hAnsi="Trebuchet MS"/>
          <w:color w:val="244061" w:themeColor="accent1" w:themeShade="80"/>
          <w:sz w:val="22"/>
          <w:szCs w:val="22"/>
          <w:lang w:val="ro-RO"/>
        </w:rPr>
        <w:t>”</w:t>
      </w:r>
    </w:p>
    <w:p w14:paraId="02967F76" w14:textId="77777777" w:rsidR="00611C5A" w:rsidRPr="00F902E2" w:rsidRDefault="00611C5A" w:rsidP="00611C5A">
      <w:pPr>
        <w:spacing w:line="200" w:lineRule="exact"/>
        <w:jc w:val="right"/>
        <w:rPr>
          <w:rFonts w:ascii="Trebuchet MS" w:hAnsi="Trebuchet MS"/>
          <w:color w:val="244061" w:themeColor="accent1" w:themeShade="80"/>
          <w:sz w:val="22"/>
          <w:szCs w:val="22"/>
          <w:lang w:val="ro-RO"/>
        </w:rPr>
      </w:pPr>
    </w:p>
    <w:p w14:paraId="484496A7" w14:textId="77777777" w:rsidR="00611C5A" w:rsidRPr="00F902E2" w:rsidRDefault="00611C5A" w:rsidP="00611C5A">
      <w:pPr>
        <w:spacing w:line="200" w:lineRule="exact"/>
        <w:jc w:val="right"/>
        <w:rPr>
          <w:rFonts w:ascii="Trebuchet MS" w:hAnsi="Trebuchet MS"/>
          <w:color w:val="244061" w:themeColor="accent1" w:themeShade="80"/>
          <w:sz w:val="22"/>
          <w:szCs w:val="22"/>
          <w:lang w:val="ro-RO"/>
        </w:rPr>
      </w:pPr>
    </w:p>
    <w:p w14:paraId="5982F656" w14:textId="77777777" w:rsidR="00611C5A" w:rsidRPr="00F902E2" w:rsidRDefault="00611C5A" w:rsidP="00611C5A">
      <w:pPr>
        <w:spacing w:line="200" w:lineRule="exact"/>
        <w:jc w:val="right"/>
        <w:rPr>
          <w:rFonts w:ascii="Trebuchet MS" w:hAnsi="Trebuchet MS"/>
          <w:color w:val="244061" w:themeColor="accent1" w:themeShade="80"/>
          <w:sz w:val="22"/>
          <w:szCs w:val="22"/>
          <w:lang w:val="ro-RO"/>
        </w:rPr>
      </w:pPr>
    </w:p>
    <w:p w14:paraId="42E12030" w14:textId="3EE85596" w:rsidR="000B3971" w:rsidRPr="00F902E2" w:rsidRDefault="00D24E59" w:rsidP="00877419">
      <w:pPr>
        <w:ind w:right="1095"/>
        <w:jc w:val="center"/>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b/>
          <w:color w:val="244061" w:themeColor="accent1" w:themeShade="80"/>
          <w:spacing w:val="31"/>
          <w:sz w:val="22"/>
          <w:szCs w:val="22"/>
          <w:lang w:val="ro-RO"/>
        </w:rPr>
        <w:t>DECIZIE</w:t>
      </w:r>
      <w:r w:rsidR="0099349E" w:rsidRPr="00F902E2">
        <w:rPr>
          <w:rFonts w:ascii="Trebuchet MS" w:eastAsia="Trebuchet MS" w:hAnsi="Trebuchet MS" w:cs="Trebuchet MS"/>
          <w:b/>
          <w:color w:val="244061" w:themeColor="accent1" w:themeShade="80"/>
          <w:spacing w:val="31"/>
          <w:sz w:val="22"/>
          <w:szCs w:val="22"/>
          <w:lang w:val="ro-RO"/>
        </w:rPr>
        <w:t xml:space="preserve"> </w:t>
      </w:r>
      <w:r w:rsidR="0099349E" w:rsidRPr="00F902E2">
        <w:rPr>
          <w:rFonts w:ascii="Trebuchet MS" w:eastAsia="Trebuchet MS" w:hAnsi="Trebuchet MS" w:cs="Trebuchet MS"/>
          <w:b/>
          <w:color w:val="244061" w:themeColor="accent1" w:themeShade="80"/>
          <w:spacing w:val="-1"/>
          <w:sz w:val="22"/>
          <w:szCs w:val="22"/>
          <w:lang w:val="ro-RO"/>
        </w:rPr>
        <w:t>D</w:t>
      </w:r>
      <w:r w:rsidR="0099349E" w:rsidRPr="00F902E2">
        <w:rPr>
          <w:rFonts w:ascii="Trebuchet MS" w:eastAsia="Trebuchet MS" w:hAnsi="Trebuchet MS" w:cs="Trebuchet MS"/>
          <w:b/>
          <w:color w:val="244061" w:themeColor="accent1" w:themeShade="80"/>
          <w:sz w:val="22"/>
          <w:szCs w:val="22"/>
          <w:lang w:val="ro-RO"/>
        </w:rPr>
        <w:t>E</w:t>
      </w:r>
      <w:r w:rsidR="00877419" w:rsidRPr="00F902E2">
        <w:rPr>
          <w:rFonts w:ascii="Trebuchet MS" w:eastAsia="Trebuchet MS" w:hAnsi="Trebuchet MS" w:cs="Trebuchet MS"/>
          <w:b/>
          <w:color w:val="244061" w:themeColor="accent1" w:themeShade="80"/>
          <w:spacing w:val="8"/>
          <w:sz w:val="22"/>
          <w:szCs w:val="22"/>
          <w:lang w:val="ro-RO"/>
        </w:rPr>
        <w:t xml:space="preserve"> </w:t>
      </w:r>
      <w:r w:rsidR="0099349E" w:rsidRPr="00F902E2">
        <w:rPr>
          <w:rFonts w:ascii="Trebuchet MS" w:eastAsia="Trebuchet MS" w:hAnsi="Trebuchet MS" w:cs="Trebuchet MS"/>
          <w:b/>
          <w:color w:val="244061" w:themeColor="accent1" w:themeShade="80"/>
          <w:spacing w:val="-1"/>
          <w:w w:val="103"/>
          <w:sz w:val="22"/>
          <w:szCs w:val="22"/>
          <w:lang w:val="ro-RO"/>
        </w:rPr>
        <w:t>FINA</w:t>
      </w:r>
      <w:r w:rsidR="0099349E" w:rsidRPr="00F902E2">
        <w:rPr>
          <w:rFonts w:ascii="Trebuchet MS" w:eastAsia="Trebuchet MS" w:hAnsi="Trebuchet MS" w:cs="Trebuchet MS"/>
          <w:b/>
          <w:color w:val="244061" w:themeColor="accent1" w:themeShade="80"/>
          <w:spacing w:val="-2"/>
          <w:w w:val="103"/>
          <w:sz w:val="22"/>
          <w:szCs w:val="22"/>
          <w:lang w:val="ro-RO"/>
        </w:rPr>
        <w:t>N</w:t>
      </w:r>
      <w:r w:rsidR="0099349E" w:rsidRPr="00F902E2">
        <w:rPr>
          <w:rFonts w:ascii="Trebuchet MS" w:eastAsia="Trebuchet MS" w:hAnsi="Trebuchet MS" w:cs="Trebuchet MS"/>
          <w:b/>
          <w:color w:val="244061" w:themeColor="accent1" w:themeShade="80"/>
          <w:w w:val="103"/>
          <w:sz w:val="22"/>
          <w:szCs w:val="22"/>
          <w:lang w:val="ro-RO"/>
        </w:rPr>
        <w:t>ȚARE</w:t>
      </w:r>
    </w:p>
    <w:p w14:paraId="519C9A7E" w14:textId="0D2BBBBA" w:rsidR="000B3971" w:rsidRPr="00F902E2" w:rsidRDefault="00582471" w:rsidP="00877419">
      <w:pPr>
        <w:spacing w:before="7"/>
        <w:ind w:right="1431"/>
        <w:jc w:val="center"/>
        <w:rPr>
          <w:rFonts w:ascii="Trebuchet MS" w:eastAsia="Trebuchet MS" w:hAnsi="Trebuchet MS" w:cs="Trebuchet MS"/>
          <w:b/>
          <w:color w:val="244061" w:themeColor="accent1" w:themeShade="80"/>
          <w:w w:val="103"/>
          <w:sz w:val="22"/>
          <w:szCs w:val="22"/>
          <w:lang w:val="ro-RO"/>
        </w:rPr>
      </w:pPr>
      <w:r w:rsidRPr="00F902E2">
        <w:rPr>
          <w:rFonts w:ascii="Trebuchet MS" w:eastAsia="Trebuchet MS" w:hAnsi="Trebuchet MS" w:cs="Trebuchet MS"/>
          <w:b/>
          <w:color w:val="244061" w:themeColor="accent1" w:themeShade="80"/>
          <w:spacing w:val="1"/>
          <w:sz w:val="22"/>
          <w:szCs w:val="22"/>
          <w:lang w:val="ro-RO"/>
        </w:rPr>
        <w:t xml:space="preserve">    </w:t>
      </w:r>
      <w:r w:rsidR="0099349E" w:rsidRPr="00F902E2">
        <w:rPr>
          <w:rFonts w:ascii="Trebuchet MS" w:eastAsia="Trebuchet MS" w:hAnsi="Trebuchet MS" w:cs="Trebuchet MS"/>
          <w:b/>
          <w:color w:val="244061" w:themeColor="accent1" w:themeShade="80"/>
          <w:spacing w:val="1"/>
          <w:sz w:val="22"/>
          <w:szCs w:val="22"/>
          <w:lang w:val="ro-RO"/>
        </w:rPr>
        <w:t>-</w:t>
      </w:r>
      <w:r w:rsidR="0099349E" w:rsidRPr="00F902E2">
        <w:rPr>
          <w:rFonts w:ascii="Trebuchet MS" w:eastAsia="Trebuchet MS" w:hAnsi="Trebuchet MS" w:cs="Trebuchet MS"/>
          <w:b/>
          <w:color w:val="244061" w:themeColor="accent1" w:themeShade="80"/>
          <w:spacing w:val="-1"/>
          <w:sz w:val="22"/>
          <w:szCs w:val="22"/>
          <w:lang w:val="ro-RO"/>
        </w:rPr>
        <w:t>Cond</w:t>
      </w:r>
      <w:r w:rsidR="0099349E" w:rsidRPr="00F902E2">
        <w:rPr>
          <w:rFonts w:ascii="Trebuchet MS" w:eastAsia="Trebuchet MS" w:hAnsi="Trebuchet MS" w:cs="Trebuchet MS"/>
          <w:b/>
          <w:color w:val="244061" w:themeColor="accent1" w:themeShade="80"/>
          <w:sz w:val="22"/>
          <w:szCs w:val="22"/>
          <w:lang w:val="ro-RO"/>
        </w:rPr>
        <w:t>iții</w:t>
      </w:r>
      <w:r w:rsidR="0099349E" w:rsidRPr="00F902E2">
        <w:rPr>
          <w:rFonts w:ascii="Trebuchet MS" w:eastAsia="Trebuchet MS" w:hAnsi="Trebuchet MS" w:cs="Trebuchet MS"/>
          <w:b/>
          <w:color w:val="244061" w:themeColor="accent1" w:themeShade="80"/>
          <w:spacing w:val="26"/>
          <w:sz w:val="22"/>
          <w:szCs w:val="22"/>
          <w:lang w:val="ro-RO"/>
        </w:rPr>
        <w:t xml:space="preserve"> </w:t>
      </w:r>
      <w:r w:rsidR="0099349E" w:rsidRPr="00F902E2">
        <w:rPr>
          <w:rFonts w:ascii="Trebuchet MS" w:eastAsia="Trebuchet MS" w:hAnsi="Trebuchet MS" w:cs="Trebuchet MS"/>
          <w:b/>
          <w:color w:val="244061" w:themeColor="accent1" w:themeShade="80"/>
          <w:w w:val="103"/>
          <w:sz w:val="22"/>
          <w:szCs w:val="22"/>
          <w:lang w:val="ro-RO"/>
        </w:rPr>
        <w:t>Specific</w:t>
      </w:r>
      <w:r w:rsidR="0099349E" w:rsidRPr="00F902E2">
        <w:rPr>
          <w:rFonts w:ascii="Trebuchet MS" w:eastAsia="Trebuchet MS" w:hAnsi="Trebuchet MS" w:cs="Trebuchet MS"/>
          <w:b/>
          <w:color w:val="244061" w:themeColor="accent1" w:themeShade="80"/>
          <w:spacing w:val="-2"/>
          <w:w w:val="103"/>
          <w:sz w:val="22"/>
          <w:szCs w:val="22"/>
          <w:lang w:val="ro-RO"/>
        </w:rPr>
        <w:t>e</w:t>
      </w:r>
      <w:r w:rsidR="0099349E" w:rsidRPr="00F902E2">
        <w:rPr>
          <w:rFonts w:ascii="Trebuchet MS" w:eastAsia="Trebuchet MS" w:hAnsi="Trebuchet MS" w:cs="Trebuchet MS"/>
          <w:b/>
          <w:color w:val="244061" w:themeColor="accent1" w:themeShade="80"/>
          <w:w w:val="103"/>
          <w:sz w:val="22"/>
          <w:szCs w:val="22"/>
          <w:lang w:val="ro-RO"/>
        </w:rPr>
        <w:t>-</w:t>
      </w:r>
    </w:p>
    <w:p w14:paraId="4CA057D9" w14:textId="77777777" w:rsidR="00AC7D89" w:rsidRPr="00F902E2" w:rsidRDefault="00AC7D89" w:rsidP="00877419">
      <w:pPr>
        <w:spacing w:before="7"/>
        <w:ind w:right="1431"/>
        <w:jc w:val="center"/>
        <w:rPr>
          <w:rFonts w:ascii="Trebuchet MS" w:eastAsia="Trebuchet MS" w:hAnsi="Trebuchet MS" w:cs="Trebuchet MS"/>
          <w:b/>
          <w:color w:val="244061" w:themeColor="accent1" w:themeShade="80"/>
          <w:w w:val="103"/>
          <w:sz w:val="22"/>
          <w:szCs w:val="22"/>
          <w:lang w:val="ro-RO"/>
        </w:rPr>
      </w:pPr>
    </w:p>
    <w:p w14:paraId="7FDFB16E" w14:textId="77777777" w:rsidR="000B3971" w:rsidRPr="00F902E2" w:rsidRDefault="000B3971" w:rsidP="00877419">
      <w:pPr>
        <w:spacing w:before="8" w:line="120" w:lineRule="exact"/>
        <w:rPr>
          <w:rFonts w:ascii="Trebuchet MS" w:hAnsi="Trebuchet MS"/>
          <w:color w:val="244061" w:themeColor="accent1" w:themeShade="80"/>
          <w:sz w:val="22"/>
          <w:szCs w:val="22"/>
          <w:lang w:val="ro-RO"/>
        </w:rPr>
      </w:pPr>
    </w:p>
    <w:p w14:paraId="43A6CB1D" w14:textId="7D79D0AD" w:rsidR="000B3971" w:rsidRPr="00F902E2" w:rsidRDefault="00255BBF" w:rsidP="00611E52">
      <w:pPr>
        <w:spacing w:line="200" w:lineRule="exact"/>
        <w:jc w:val="center"/>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Programul Incluziune și Demnitate Socială 2021-2027</w:t>
      </w:r>
    </w:p>
    <w:p w14:paraId="407AC317" w14:textId="77777777" w:rsidR="00FD47B4" w:rsidRPr="00F902E2" w:rsidRDefault="00FD47B4" w:rsidP="00611E52">
      <w:pPr>
        <w:spacing w:line="200" w:lineRule="exact"/>
        <w:jc w:val="center"/>
        <w:rPr>
          <w:rFonts w:ascii="Trebuchet MS" w:hAnsi="Trebuchet MS"/>
          <w:b/>
          <w:bCs/>
          <w:color w:val="244061" w:themeColor="accent1" w:themeShade="80"/>
          <w:sz w:val="22"/>
          <w:szCs w:val="22"/>
          <w:lang w:val="ro-RO"/>
        </w:rPr>
      </w:pPr>
    </w:p>
    <w:p w14:paraId="040B33EE" w14:textId="77777777" w:rsidR="00AC7D89" w:rsidRPr="00F902E2" w:rsidRDefault="00AC7D89">
      <w:pPr>
        <w:spacing w:line="200" w:lineRule="exact"/>
        <w:rPr>
          <w:rFonts w:ascii="Trebuchet MS" w:hAnsi="Trebuchet MS"/>
          <w:color w:val="244061" w:themeColor="accent1" w:themeShade="80"/>
          <w:sz w:val="22"/>
          <w:szCs w:val="22"/>
          <w:lang w:val="ro-RO"/>
        </w:rPr>
      </w:pPr>
    </w:p>
    <w:p w14:paraId="31CC21E1" w14:textId="77777777" w:rsidR="000B3971" w:rsidRPr="00F902E2" w:rsidRDefault="000B3971" w:rsidP="00877419">
      <w:pPr>
        <w:tabs>
          <w:tab w:val="left" w:pos="180"/>
        </w:tabs>
        <w:spacing w:line="200" w:lineRule="exact"/>
        <w:rPr>
          <w:rFonts w:ascii="Trebuchet MS" w:hAnsi="Trebuchet MS"/>
          <w:color w:val="244061" w:themeColor="accent1" w:themeShade="80"/>
          <w:sz w:val="22"/>
          <w:szCs w:val="22"/>
          <w:lang w:val="ro-RO"/>
        </w:rPr>
      </w:pPr>
    </w:p>
    <w:p w14:paraId="7F3C8894" w14:textId="607E8586" w:rsidR="000B3971" w:rsidRPr="00F902E2" w:rsidRDefault="0099349E" w:rsidP="00877419">
      <w:pPr>
        <w:tabs>
          <w:tab w:val="left" w:pos="180"/>
        </w:tabs>
        <w:spacing w:line="220" w:lineRule="exact"/>
        <w:ind w:right="-51"/>
        <w:rPr>
          <w:rFonts w:ascii="Trebuchet MS" w:eastAsia="Trebuchet MS" w:hAnsi="Trebuchet MS" w:cs="Trebuchet MS"/>
          <w:b/>
          <w:color w:val="244061" w:themeColor="accent1" w:themeShade="80"/>
          <w:w w:val="103"/>
          <w:position w:val="-1"/>
          <w:sz w:val="22"/>
          <w:szCs w:val="22"/>
          <w:lang w:val="ro-RO"/>
        </w:rPr>
      </w:pPr>
      <w:r w:rsidRPr="00F902E2">
        <w:rPr>
          <w:rFonts w:ascii="Trebuchet MS" w:eastAsia="Trebuchet MS" w:hAnsi="Trebuchet MS" w:cs="Trebuchet MS"/>
          <w:b/>
          <w:color w:val="244061" w:themeColor="accent1" w:themeShade="80"/>
          <w:spacing w:val="-4"/>
          <w:position w:val="-1"/>
          <w:sz w:val="22"/>
          <w:szCs w:val="22"/>
          <w:lang w:val="ro-RO"/>
        </w:rPr>
        <w:t>A</w:t>
      </w:r>
      <w:r w:rsidRPr="00F902E2">
        <w:rPr>
          <w:rFonts w:ascii="Trebuchet MS" w:eastAsia="Trebuchet MS" w:hAnsi="Trebuchet MS" w:cs="Trebuchet MS"/>
          <w:b/>
          <w:color w:val="244061" w:themeColor="accent1" w:themeShade="80"/>
          <w:spacing w:val="3"/>
          <w:position w:val="-1"/>
          <w:sz w:val="22"/>
          <w:szCs w:val="22"/>
          <w:lang w:val="ro-RO"/>
        </w:rPr>
        <w:t>r</w:t>
      </w:r>
      <w:r w:rsidRPr="00F902E2">
        <w:rPr>
          <w:rFonts w:ascii="Trebuchet MS" w:eastAsia="Trebuchet MS" w:hAnsi="Trebuchet MS" w:cs="Trebuchet MS"/>
          <w:b/>
          <w:color w:val="244061" w:themeColor="accent1" w:themeShade="80"/>
          <w:position w:val="-1"/>
          <w:sz w:val="22"/>
          <w:szCs w:val="22"/>
          <w:lang w:val="ro-RO"/>
        </w:rPr>
        <w:t>t.</w:t>
      </w:r>
      <w:r w:rsidRPr="00F902E2">
        <w:rPr>
          <w:rFonts w:ascii="Trebuchet MS" w:eastAsia="Trebuchet MS" w:hAnsi="Trebuchet MS" w:cs="Trebuchet MS"/>
          <w:b/>
          <w:color w:val="244061" w:themeColor="accent1" w:themeShade="80"/>
          <w:spacing w:val="13"/>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1</w:t>
      </w:r>
      <w:r w:rsidRPr="00F902E2">
        <w:rPr>
          <w:rFonts w:ascii="Trebuchet MS" w:eastAsia="Trebuchet MS" w:hAnsi="Trebuchet MS" w:cs="Trebuchet MS"/>
          <w:b/>
          <w:color w:val="244061" w:themeColor="accent1" w:themeShade="80"/>
          <w:spacing w:val="5"/>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Durata</w:t>
      </w:r>
      <w:r w:rsidRPr="00F902E2">
        <w:rPr>
          <w:rFonts w:ascii="Trebuchet MS" w:eastAsia="Trebuchet MS" w:hAnsi="Trebuchet MS" w:cs="Trebuchet MS"/>
          <w:b/>
          <w:color w:val="244061" w:themeColor="accent1" w:themeShade="80"/>
          <w:spacing w:val="21"/>
          <w:position w:val="-1"/>
          <w:sz w:val="22"/>
          <w:szCs w:val="22"/>
          <w:lang w:val="ro-RO"/>
        </w:rPr>
        <w:t xml:space="preserve"> </w:t>
      </w:r>
      <w:r w:rsidR="001D2EEE" w:rsidRPr="00F902E2">
        <w:rPr>
          <w:rFonts w:ascii="Trebuchet MS" w:eastAsia="Trebuchet MS" w:hAnsi="Trebuchet MS" w:cs="Trebuchet MS"/>
          <w:b/>
          <w:color w:val="244061" w:themeColor="accent1" w:themeShade="80"/>
          <w:position w:val="-1"/>
          <w:sz w:val="22"/>
          <w:szCs w:val="22"/>
          <w:lang w:val="ro-RO"/>
        </w:rPr>
        <w:t>deciziei</w:t>
      </w:r>
      <w:r w:rsidR="001D2EEE" w:rsidRPr="00F902E2">
        <w:rPr>
          <w:rFonts w:ascii="Trebuchet MS" w:eastAsia="Trebuchet MS" w:hAnsi="Trebuchet MS" w:cs="Trebuchet MS"/>
          <w:b/>
          <w:color w:val="244061" w:themeColor="accent1" w:themeShade="80"/>
          <w:spacing w:val="36"/>
          <w:position w:val="-1"/>
          <w:sz w:val="22"/>
          <w:szCs w:val="22"/>
          <w:lang w:val="ro-RO"/>
        </w:rPr>
        <w:t xml:space="preserve"> </w:t>
      </w:r>
      <w:proofErr w:type="spellStart"/>
      <w:r w:rsidRPr="00F902E2">
        <w:rPr>
          <w:rFonts w:ascii="Trebuchet MS" w:eastAsia="Trebuchet MS" w:hAnsi="Trebuchet MS" w:cs="Trebuchet MS"/>
          <w:b/>
          <w:color w:val="244061" w:themeColor="accent1" w:themeShade="80"/>
          <w:position w:val="-1"/>
          <w:sz w:val="22"/>
          <w:szCs w:val="22"/>
          <w:lang w:val="ro-RO"/>
        </w:rPr>
        <w:t>şi</w:t>
      </w:r>
      <w:proofErr w:type="spellEnd"/>
      <w:r w:rsidRPr="00F902E2">
        <w:rPr>
          <w:rFonts w:ascii="Trebuchet MS" w:eastAsia="Trebuchet MS" w:hAnsi="Trebuchet MS" w:cs="Trebuchet MS"/>
          <w:b/>
          <w:color w:val="244061" w:themeColor="accent1" w:themeShade="80"/>
          <w:spacing w:val="6"/>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perioada</w:t>
      </w:r>
      <w:r w:rsidRPr="00F902E2">
        <w:rPr>
          <w:rFonts w:ascii="Trebuchet MS" w:eastAsia="Trebuchet MS" w:hAnsi="Trebuchet MS" w:cs="Trebuchet MS"/>
          <w:b/>
          <w:color w:val="244061" w:themeColor="accent1" w:themeShade="80"/>
          <w:spacing w:val="27"/>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de</w:t>
      </w:r>
      <w:r w:rsidRPr="00F902E2">
        <w:rPr>
          <w:rFonts w:ascii="Trebuchet MS" w:eastAsia="Trebuchet MS" w:hAnsi="Trebuchet MS" w:cs="Trebuchet MS"/>
          <w:b/>
          <w:color w:val="244061" w:themeColor="accent1" w:themeShade="80"/>
          <w:spacing w:val="9"/>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implementare</w:t>
      </w:r>
      <w:r w:rsidRPr="00F902E2">
        <w:rPr>
          <w:rFonts w:ascii="Trebuchet MS" w:eastAsia="Trebuchet MS" w:hAnsi="Trebuchet MS" w:cs="Trebuchet MS"/>
          <w:b/>
          <w:color w:val="244061" w:themeColor="accent1" w:themeShade="80"/>
          <w:spacing w:val="41"/>
          <w:position w:val="-1"/>
          <w:sz w:val="22"/>
          <w:szCs w:val="22"/>
          <w:lang w:val="ro-RO"/>
        </w:rPr>
        <w:t xml:space="preserve"> </w:t>
      </w:r>
      <w:r w:rsidRPr="00F902E2">
        <w:rPr>
          <w:rFonts w:ascii="Trebuchet MS" w:eastAsia="Trebuchet MS" w:hAnsi="Trebuchet MS" w:cs="Trebuchet MS"/>
          <w:b/>
          <w:color w:val="244061" w:themeColor="accent1" w:themeShade="80"/>
          <w:position w:val="-1"/>
          <w:sz w:val="22"/>
          <w:szCs w:val="22"/>
          <w:lang w:val="ro-RO"/>
        </w:rPr>
        <w:t>a</w:t>
      </w:r>
      <w:r w:rsidRPr="00F902E2">
        <w:rPr>
          <w:rFonts w:ascii="Trebuchet MS" w:eastAsia="Trebuchet MS" w:hAnsi="Trebuchet MS" w:cs="Trebuchet MS"/>
          <w:b/>
          <w:color w:val="244061" w:themeColor="accent1" w:themeShade="80"/>
          <w:spacing w:val="5"/>
          <w:position w:val="-1"/>
          <w:sz w:val="22"/>
          <w:szCs w:val="22"/>
          <w:lang w:val="ro-RO"/>
        </w:rPr>
        <w:t xml:space="preserve"> </w:t>
      </w:r>
      <w:r w:rsidRPr="00F902E2">
        <w:rPr>
          <w:rFonts w:ascii="Trebuchet MS" w:eastAsia="Trebuchet MS" w:hAnsi="Trebuchet MS" w:cs="Trebuchet MS"/>
          <w:b/>
          <w:color w:val="244061" w:themeColor="accent1" w:themeShade="80"/>
          <w:w w:val="103"/>
          <w:position w:val="-1"/>
          <w:sz w:val="22"/>
          <w:szCs w:val="22"/>
          <w:lang w:val="ro-RO"/>
        </w:rPr>
        <w:t>proiectului</w:t>
      </w:r>
    </w:p>
    <w:p w14:paraId="4C66DED2" w14:textId="77777777" w:rsidR="00877419" w:rsidRPr="00F902E2" w:rsidRDefault="00877419" w:rsidP="00877419">
      <w:pPr>
        <w:tabs>
          <w:tab w:val="left" w:pos="180"/>
        </w:tabs>
        <w:spacing w:line="220" w:lineRule="exact"/>
        <w:ind w:right="-51"/>
        <w:rPr>
          <w:rFonts w:ascii="Trebuchet MS" w:eastAsia="Trebuchet MS" w:hAnsi="Trebuchet MS" w:cs="Trebuchet MS"/>
          <w:color w:val="244061" w:themeColor="accent1" w:themeShade="80"/>
          <w:sz w:val="22"/>
          <w:szCs w:val="22"/>
          <w:lang w:val="ro-RO"/>
        </w:rPr>
      </w:pPr>
    </w:p>
    <w:p w14:paraId="17617C97" w14:textId="5D7D5E19" w:rsidR="003D1D7C" w:rsidRPr="00F902E2" w:rsidRDefault="0099349E" w:rsidP="00465023">
      <w:pPr>
        <w:pStyle w:val="ListParagraph"/>
        <w:numPr>
          <w:ilvl w:val="0"/>
          <w:numId w:val="3"/>
        </w:numPr>
        <w:spacing w:before="84"/>
        <w:ind w:left="142" w:right="-10" w:hanging="142"/>
        <w:jc w:val="both"/>
        <w:rPr>
          <w:rFonts w:ascii="Trebuchet MS" w:eastAsia="Arial" w:hAnsi="Trebuchet MS"/>
          <w:color w:val="244061" w:themeColor="accent1" w:themeShade="80"/>
          <w:sz w:val="22"/>
          <w:szCs w:val="22"/>
          <w:lang w:val="ro-RO"/>
        </w:rPr>
      </w:pPr>
      <w:r w:rsidRPr="00F902E2">
        <w:rPr>
          <w:rFonts w:ascii="Trebuchet MS" w:eastAsia="Arial" w:hAnsi="Trebuchet MS"/>
          <w:color w:val="244061" w:themeColor="accent1" w:themeShade="80"/>
          <w:sz w:val="22"/>
          <w:szCs w:val="22"/>
          <w:lang w:val="ro-RO"/>
        </w:rPr>
        <w:t>Prin  excepție  de la prevederile  art.</w:t>
      </w:r>
      <w:r w:rsidR="00A008AA" w:rsidRPr="00F902E2">
        <w:rPr>
          <w:rFonts w:ascii="Trebuchet MS" w:eastAsia="Arial" w:hAnsi="Trebuchet MS"/>
          <w:color w:val="244061" w:themeColor="accent1" w:themeShade="80"/>
          <w:sz w:val="22"/>
          <w:szCs w:val="22"/>
          <w:lang w:val="ro-RO"/>
        </w:rPr>
        <w:t xml:space="preserve"> </w:t>
      </w:r>
      <w:r w:rsidR="00251AB8" w:rsidRPr="00F902E2">
        <w:rPr>
          <w:rFonts w:ascii="Trebuchet MS" w:eastAsia="Arial" w:hAnsi="Trebuchet MS"/>
          <w:color w:val="244061" w:themeColor="accent1" w:themeShade="80"/>
          <w:sz w:val="22"/>
          <w:szCs w:val="22"/>
          <w:lang w:val="ro-RO"/>
        </w:rPr>
        <w:t>2</w:t>
      </w:r>
      <w:r w:rsidRPr="00F902E2">
        <w:rPr>
          <w:rFonts w:ascii="Trebuchet MS" w:eastAsia="Arial" w:hAnsi="Trebuchet MS"/>
          <w:color w:val="244061" w:themeColor="accent1" w:themeShade="80"/>
          <w:sz w:val="22"/>
          <w:szCs w:val="22"/>
          <w:lang w:val="ro-RO"/>
        </w:rPr>
        <w:t xml:space="preserve">  alin</w:t>
      </w:r>
      <w:r w:rsidR="00A008AA" w:rsidRPr="00F902E2">
        <w:rPr>
          <w:rFonts w:ascii="Trebuchet MS" w:eastAsia="Arial" w:hAnsi="Trebuchet MS"/>
          <w:color w:val="244061" w:themeColor="accent1" w:themeShade="80"/>
          <w:sz w:val="22"/>
          <w:szCs w:val="22"/>
          <w:lang w:val="ro-RO"/>
        </w:rPr>
        <w:t>.</w:t>
      </w:r>
      <w:r w:rsidRPr="00F902E2">
        <w:rPr>
          <w:rFonts w:ascii="Trebuchet MS" w:eastAsia="Arial" w:hAnsi="Trebuchet MS"/>
          <w:color w:val="244061" w:themeColor="accent1" w:themeShade="80"/>
          <w:sz w:val="22"/>
          <w:szCs w:val="22"/>
          <w:lang w:val="ro-RO"/>
        </w:rPr>
        <w:t xml:space="preserve"> (</w:t>
      </w:r>
      <w:r w:rsidR="003B4155" w:rsidRPr="00F902E2">
        <w:rPr>
          <w:rFonts w:ascii="Trebuchet MS" w:eastAsia="Arial" w:hAnsi="Trebuchet MS"/>
          <w:color w:val="244061" w:themeColor="accent1" w:themeShade="80"/>
          <w:sz w:val="22"/>
          <w:szCs w:val="22"/>
          <w:lang w:val="ro-RO"/>
        </w:rPr>
        <w:t>2</w:t>
      </w:r>
      <w:r w:rsidRPr="00F902E2">
        <w:rPr>
          <w:rFonts w:ascii="Trebuchet MS" w:eastAsia="Arial" w:hAnsi="Trebuchet MS"/>
          <w:color w:val="244061" w:themeColor="accent1" w:themeShade="80"/>
          <w:sz w:val="22"/>
          <w:szCs w:val="22"/>
          <w:lang w:val="ro-RO"/>
        </w:rPr>
        <w:t xml:space="preserve">) din </w:t>
      </w:r>
      <w:r w:rsidR="00D24E59" w:rsidRPr="00F902E2">
        <w:rPr>
          <w:rFonts w:ascii="Trebuchet MS" w:eastAsia="Arial" w:hAnsi="Trebuchet MS"/>
          <w:color w:val="244061" w:themeColor="accent1" w:themeShade="80"/>
          <w:sz w:val="22"/>
          <w:szCs w:val="22"/>
          <w:lang w:val="ro-RO"/>
        </w:rPr>
        <w:t xml:space="preserve">Decizia  </w:t>
      </w:r>
      <w:r w:rsidRPr="00F902E2">
        <w:rPr>
          <w:rFonts w:ascii="Trebuchet MS" w:eastAsia="Arial" w:hAnsi="Trebuchet MS"/>
          <w:color w:val="244061" w:themeColor="accent1" w:themeShade="80"/>
          <w:sz w:val="22"/>
          <w:szCs w:val="22"/>
          <w:lang w:val="ro-RO"/>
        </w:rPr>
        <w:t>de finanțare  – Condiții Generale</w:t>
      </w:r>
      <w:r w:rsidR="006E07E1" w:rsidRPr="00F902E2">
        <w:rPr>
          <w:rFonts w:ascii="Trebuchet MS" w:eastAsia="Arial" w:hAnsi="Trebuchet MS"/>
          <w:color w:val="244061" w:themeColor="accent1" w:themeShade="80"/>
          <w:sz w:val="22"/>
          <w:szCs w:val="22"/>
          <w:lang w:val="ro-RO"/>
        </w:rPr>
        <w:t xml:space="preserve"> anexă la</w:t>
      </w:r>
      <w:r w:rsidR="006E07E1" w:rsidRPr="00F902E2">
        <w:rPr>
          <w:rFonts w:ascii="Trebuchet MS" w:hAnsi="Trebuchet MS"/>
          <w:color w:val="244061" w:themeColor="accent1" w:themeShade="80"/>
          <w:sz w:val="22"/>
          <w:szCs w:val="22"/>
        </w:rPr>
        <w:t xml:space="preserve"> </w:t>
      </w:r>
      <w:r w:rsidR="006E07E1" w:rsidRPr="00F902E2">
        <w:rPr>
          <w:rFonts w:ascii="Trebuchet MS" w:eastAsia="Arial" w:hAnsi="Trebuchet MS"/>
          <w:color w:val="244061" w:themeColor="accent1" w:themeShade="80"/>
          <w:sz w:val="22"/>
          <w:szCs w:val="22"/>
          <w:lang w:val="ro-RO"/>
        </w:rPr>
        <w:t xml:space="preserve">Ordinul ministrului investițiilor și proiectelor europene nr.2228/2023 pentru aprobarea modelului Deciziei de finanțare prevăzut la art. 14 alin. (2) din Ordonanță de </w:t>
      </w:r>
      <w:r w:rsidR="00611C5A" w:rsidRPr="00F902E2">
        <w:rPr>
          <w:rFonts w:ascii="Trebuchet MS" w:eastAsia="Arial" w:hAnsi="Trebuchet MS"/>
          <w:color w:val="244061" w:themeColor="accent1" w:themeShade="80"/>
          <w:sz w:val="22"/>
          <w:szCs w:val="22"/>
          <w:lang w:val="ro-RO"/>
        </w:rPr>
        <w:t>u</w:t>
      </w:r>
      <w:r w:rsidR="006E07E1" w:rsidRPr="00F902E2">
        <w:rPr>
          <w:rFonts w:ascii="Trebuchet MS" w:eastAsia="Arial" w:hAnsi="Trebuchet MS"/>
          <w:color w:val="244061" w:themeColor="accent1" w:themeShade="80"/>
          <w:sz w:val="22"/>
          <w:szCs w:val="22"/>
          <w:lang w:val="ro-RO"/>
        </w:rPr>
        <w:t>rgență</w:t>
      </w:r>
      <w:r w:rsidR="00611C5A" w:rsidRPr="00F902E2">
        <w:rPr>
          <w:rFonts w:ascii="Trebuchet MS" w:eastAsia="Arial" w:hAnsi="Trebuchet MS"/>
          <w:color w:val="244061" w:themeColor="accent1" w:themeShade="80"/>
          <w:sz w:val="22"/>
          <w:szCs w:val="22"/>
          <w:lang w:val="ro-RO"/>
        </w:rPr>
        <w:t xml:space="preserve"> a Guvernului</w:t>
      </w:r>
      <w:r w:rsidR="006E07E1" w:rsidRPr="00F902E2">
        <w:rPr>
          <w:rFonts w:ascii="Trebuchet MS" w:eastAsia="Arial" w:hAnsi="Trebuchet MS"/>
          <w:color w:val="244061" w:themeColor="accent1" w:themeShade="80"/>
          <w:sz w:val="22"/>
          <w:szCs w:val="22"/>
          <w:lang w:val="ro-RO"/>
        </w:rPr>
        <w:t xml:space="preserve"> nr. 23</w:t>
      </w:r>
      <w:r w:rsidR="00611C5A" w:rsidRPr="00F902E2">
        <w:rPr>
          <w:rFonts w:ascii="Trebuchet MS" w:eastAsia="Arial" w:hAnsi="Trebuchet MS"/>
          <w:color w:val="244061" w:themeColor="accent1" w:themeShade="80"/>
          <w:sz w:val="22"/>
          <w:szCs w:val="22"/>
          <w:lang w:val="ro-RO"/>
        </w:rPr>
        <w:t>/</w:t>
      </w:r>
      <w:r w:rsidR="006E07E1" w:rsidRPr="00F902E2">
        <w:rPr>
          <w:rFonts w:ascii="Trebuchet MS" w:eastAsia="Arial" w:hAnsi="Trebuchet MS"/>
          <w:color w:val="244061" w:themeColor="accent1" w:themeShade="80"/>
          <w:sz w:val="22"/>
          <w:szCs w:val="22"/>
          <w:lang w:val="ro-RO"/>
        </w:rPr>
        <w:t>2023 privind instituirea unor măsuri de simplificare și digitalizare pentru gestionarea fondurilor europene aferente Politicii de coeziune 2021-2027</w:t>
      </w:r>
      <w:r w:rsidRPr="00F902E2">
        <w:rPr>
          <w:rFonts w:ascii="Trebuchet MS" w:eastAsia="Arial" w:hAnsi="Trebuchet MS"/>
          <w:color w:val="244061" w:themeColor="accent1" w:themeShade="80"/>
          <w:sz w:val="22"/>
          <w:szCs w:val="22"/>
          <w:lang w:val="ro-RO"/>
        </w:rPr>
        <w:t>,</w:t>
      </w:r>
      <w:r w:rsidR="006E07E1" w:rsidRPr="00F902E2">
        <w:rPr>
          <w:rFonts w:ascii="Trebuchet MS" w:eastAsia="Arial" w:hAnsi="Trebuchet MS"/>
          <w:color w:val="244061" w:themeColor="accent1" w:themeShade="80"/>
          <w:sz w:val="22"/>
          <w:szCs w:val="22"/>
          <w:lang w:val="ro-RO"/>
        </w:rPr>
        <w:t xml:space="preserve"> denumită în continuare Decizia de finanțare – Condiții Generale,</w:t>
      </w:r>
      <w:r w:rsidRPr="00F902E2">
        <w:rPr>
          <w:rFonts w:ascii="Trebuchet MS" w:eastAsia="Arial" w:hAnsi="Trebuchet MS"/>
          <w:color w:val="244061" w:themeColor="accent1" w:themeShade="80"/>
          <w:sz w:val="22"/>
          <w:szCs w:val="22"/>
          <w:lang w:val="ro-RO"/>
        </w:rPr>
        <w:t xml:space="preserve">  </w:t>
      </w:r>
      <w:bookmarkStart w:id="0" w:name="_Hlk118967510"/>
      <w:r w:rsidR="00251AB8" w:rsidRPr="00F902E2">
        <w:rPr>
          <w:rFonts w:ascii="Trebuchet MS" w:eastAsia="Arial" w:hAnsi="Trebuchet MS"/>
          <w:color w:val="244061" w:themeColor="accent1" w:themeShade="80"/>
          <w:sz w:val="22"/>
          <w:szCs w:val="22"/>
          <w:lang w:val="ro-RO"/>
        </w:rPr>
        <w:t>implementarea proiectului</w:t>
      </w:r>
      <w:r w:rsidR="00AC2B11" w:rsidRPr="00F902E2">
        <w:rPr>
          <w:rFonts w:ascii="Trebuchet MS" w:eastAsia="Arial" w:hAnsi="Trebuchet MS"/>
          <w:color w:val="244061" w:themeColor="accent1" w:themeShade="80"/>
          <w:sz w:val="22"/>
          <w:szCs w:val="22"/>
          <w:lang w:val="ro-RO"/>
        </w:rPr>
        <w:t xml:space="preserve"> </w:t>
      </w:r>
      <w:bookmarkEnd w:id="0"/>
      <w:r w:rsidRPr="00F902E2">
        <w:rPr>
          <w:rFonts w:ascii="Trebuchet MS" w:eastAsia="Arial" w:hAnsi="Trebuchet MS"/>
          <w:color w:val="244061" w:themeColor="accent1" w:themeShade="80"/>
          <w:sz w:val="22"/>
          <w:szCs w:val="22"/>
          <w:lang w:val="ro-RO"/>
        </w:rPr>
        <w:t>va</w:t>
      </w:r>
      <w:r w:rsidR="00323729" w:rsidRPr="00F902E2">
        <w:rPr>
          <w:rFonts w:ascii="Trebuchet MS" w:eastAsia="Arial" w:hAnsi="Trebuchet MS"/>
          <w:color w:val="244061" w:themeColor="accent1" w:themeShade="80"/>
          <w:sz w:val="22"/>
          <w:szCs w:val="22"/>
          <w:lang w:val="ro-RO"/>
        </w:rPr>
        <w:t xml:space="preserve"> </w:t>
      </w:r>
      <w:r w:rsidRPr="00F902E2">
        <w:rPr>
          <w:rFonts w:ascii="Trebuchet MS" w:eastAsia="Arial" w:hAnsi="Trebuchet MS"/>
          <w:color w:val="244061" w:themeColor="accent1" w:themeShade="80"/>
          <w:sz w:val="22"/>
          <w:szCs w:val="22"/>
          <w:lang w:val="ro-RO"/>
        </w:rPr>
        <w:t>începe</w:t>
      </w:r>
      <w:r w:rsidR="00806283" w:rsidRPr="00F902E2">
        <w:rPr>
          <w:rFonts w:ascii="Trebuchet MS" w:eastAsia="Arial" w:hAnsi="Trebuchet MS"/>
          <w:color w:val="244061" w:themeColor="accent1" w:themeShade="80"/>
          <w:sz w:val="22"/>
          <w:szCs w:val="22"/>
          <w:lang w:val="ro-RO"/>
        </w:rPr>
        <w:t xml:space="preserve"> </w:t>
      </w:r>
      <w:r w:rsidR="00B17E40" w:rsidRPr="00F902E2">
        <w:rPr>
          <w:rFonts w:ascii="Trebuchet MS" w:eastAsia="Arial" w:hAnsi="Trebuchet MS"/>
          <w:color w:val="244061" w:themeColor="accent1" w:themeShade="80"/>
          <w:sz w:val="22"/>
          <w:szCs w:val="22"/>
          <w:lang w:val="ro-RO"/>
        </w:rPr>
        <w:t>pe data de 1 a următoarei luni</w:t>
      </w:r>
      <w:r w:rsidR="00A008AA" w:rsidRPr="00F902E2">
        <w:rPr>
          <w:rFonts w:ascii="Trebuchet MS" w:eastAsia="Arial" w:hAnsi="Trebuchet MS"/>
          <w:color w:val="244061" w:themeColor="accent1" w:themeShade="80"/>
          <w:sz w:val="22"/>
          <w:szCs w:val="22"/>
          <w:lang w:val="ro-RO"/>
        </w:rPr>
        <w:t xml:space="preserve"> calendaristice</w:t>
      </w:r>
      <w:r w:rsidR="00B17E40" w:rsidRPr="00F902E2">
        <w:rPr>
          <w:rFonts w:ascii="Trebuchet MS" w:eastAsia="Arial" w:hAnsi="Trebuchet MS"/>
          <w:color w:val="244061" w:themeColor="accent1" w:themeShade="80"/>
          <w:sz w:val="22"/>
          <w:szCs w:val="22"/>
          <w:lang w:val="ro-RO"/>
        </w:rPr>
        <w:t xml:space="preserve">, după semnarea </w:t>
      </w:r>
      <w:r w:rsidR="00D24E59" w:rsidRPr="00F902E2">
        <w:rPr>
          <w:rFonts w:ascii="Trebuchet MS" w:eastAsia="Arial" w:hAnsi="Trebuchet MS"/>
          <w:color w:val="244061" w:themeColor="accent1" w:themeShade="80"/>
          <w:sz w:val="22"/>
          <w:szCs w:val="22"/>
          <w:lang w:val="ro-RO"/>
        </w:rPr>
        <w:t xml:space="preserve">deciziei </w:t>
      </w:r>
      <w:r w:rsidR="00B17E40" w:rsidRPr="00F902E2">
        <w:rPr>
          <w:rFonts w:ascii="Trebuchet MS" w:eastAsia="Arial" w:hAnsi="Trebuchet MS"/>
          <w:color w:val="244061" w:themeColor="accent1" w:themeShade="80"/>
          <w:sz w:val="22"/>
          <w:szCs w:val="22"/>
          <w:lang w:val="ro-RO"/>
        </w:rPr>
        <w:t>de finanțare</w:t>
      </w:r>
      <w:r w:rsidR="00AC2B11" w:rsidRPr="00F902E2">
        <w:rPr>
          <w:rFonts w:ascii="Trebuchet MS" w:eastAsia="Arial" w:hAnsi="Trebuchet MS"/>
          <w:color w:val="244061" w:themeColor="accent1" w:themeShade="80"/>
          <w:sz w:val="22"/>
          <w:szCs w:val="22"/>
          <w:lang w:val="ro-RO"/>
        </w:rPr>
        <w:t xml:space="preserve">, </w:t>
      </w:r>
      <w:r w:rsidR="003D1D7C" w:rsidRPr="00F902E2">
        <w:rPr>
          <w:rFonts w:ascii="Trebuchet MS" w:eastAsia="Arial" w:hAnsi="Trebuchet MS"/>
          <w:color w:val="244061" w:themeColor="accent1" w:themeShade="80"/>
          <w:sz w:val="22"/>
          <w:szCs w:val="22"/>
          <w:lang w:val="ro-RO"/>
        </w:rPr>
        <w:t xml:space="preserve">dar  nu mai târziu de 30 de zile de la data semnării </w:t>
      </w:r>
      <w:r w:rsidR="00D24E59" w:rsidRPr="00F902E2">
        <w:rPr>
          <w:rFonts w:ascii="Trebuchet MS" w:eastAsia="Arial" w:hAnsi="Trebuchet MS"/>
          <w:color w:val="244061" w:themeColor="accent1" w:themeShade="80"/>
          <w:sz w:val="22"/>
          <w:szCs w:val="22"/>
          <w:lang w:val="ro-RO"/>
        </w:rPr>
        <w:t xml:space="preserve"> deciziei de către AM</w:t>
      </w:r>
      <w:r w:rsidR="00572F80" w:rsidRPr="00F902E2">
        <w:rPr>
          <w:rFonts w:ascii="Trebuchet MS" w:eastAsia="Arial" w:hAnsi="Trebuchet MS"/>
          <w:color w:val="244061" w:themeColor="accent1" w:themeShade="80"/>
          <w:sz w:val="22"/>
          <w:szCs w:val="22"/>
          <w:lang w:val="ro-RO"/>
        </w:rPr>
        <w:t xml:space="preserve"> </w:t>
      </w:r>
      <w:proofErr w:type="spellStart"/>
      <w:r w:rsidR="00572F80" w:rsidRPr="00F902E2">
        <w:rPr>
          <w:rFonts w:ascii="Trebuchet MS" w:eastAsia="Arial" w:hAnsi="Trebuchet MS"/>
          <w:color w:val="244061" w:themeColor="accent1" w:themeShade="80"/>
          <w:sz w:val="22"/>
          <w:szCs w:val="22"/>
          <w:lang w:val="ro-RO"/>
        </w:rPr>
        <w:t>PoIDS</w:t>
      </w:r>
      <w:proofErr w:type="spellEnd"/>
      <w:r w:rsidR="003D1D7C" w:rsidRPr="00F902E2">
        <w:rPr>
          <w:rFonts w:ascii="Trebuchet MS" w:eastAsia="Arial" w:hAnsi="Trebuchet MS"/>
          <w:color w:val="244061" w:themeColor="accent1" w:themeShade="80"/>
          <w:sz w:val="22"/>
          <w:szCs w:val="22"/>
          <w:lang w:val="ro-RO"/>
        </w:rPr>
        <w:t xml:space="preserve">. </w:t>
      </w:r>
    </w:p>
    <w:p w14:paraId="63D8EC20" w14:textId="77777777" w:rsidR="00655C3E" w:rsidRPr="00F902E2" w:rsidRDefault="00655C3E" w:rsidP="00A33CDA">
      <w:pPr>
        <w:pStyle w:val="ListParagraph"/>
        <w:spacing w:before="84"/>
        <w:ind w:left="360" w:right="-10"/>
        <w:jc w:val="both"/>
        <w:rPr>
          <w:rFonts w:ascii="Trebuchet MS" w:eastAsia="Arial" w:hAnsi="Trebuchet MS"/>
          <w:color w:val="244061" w:themeColor="accent1" w:themeShade="80"/>
          <w:sz w:val="22"/>
          <w:szCs w:val="22"/>
          <w:lang w:val="ro-RO"/>
        </w:rPr>
      </w:pPr>
    </w:p>
    <w:p w14:paraId="043B15A5" w14:textId="233BD9B2" w:rsidR="00F54698" w:rsidRPr="00F902E2" w:rsidRDefault="00F54698" w:rsidP="00465023">
      <w:pPr>
        <w:pStyle w:val="ListParagraph"/>
        <w:numPr>
          <w:ilvl w:val="0"/>
          <w:numId w:val="3"/>
        </w:numPr>
        <w:spacing w:before="84"/>
        <w:ind w:left="142" w:right="-10" w:hanging="142"/>
        <w:jc w:val="both"/>
        <w:rPr>
          <w:rFonts w:ascii="Trebuchet MS" w:eastAsia="Arial" w:hAnsi="Trebuchet MS"/>
          <w:color w:val="244061" w:themeColor="accent1" w:themeShade="80"/>
          <w:sz w:val="22"/>
          <w:szCs w:val="22"/>
          <w:lang w:val="ro-RO"/>
        </w:rPr>
      </w:pPr>
      <w:r w:rsidRPr="00F902E2">
        <w:rPr>
          <w:rFonts w:ascii="Trebuchet MS" w:eastAsia="Arial" w:hAnsi="Trebuchet MS"/>
          <w:color w:val="244061" w:themeColor="accent1" w:themeShade="80"/>
          <w:sz w:val="22"/>
          <w:szCs w:val="22"/>
          <w:lang w:val="ro-RO"/>
        </w:rPr>
        <w:t xml:space="preserve">În completarea prevederilor art. 2 alin. (3) din </w:t>
      </w:r>
      <w:r w:rsidR="00390614" w:rsidRPr="00F902E2">
        <w:rPr>
          <w:rFonts w:ascii="Trebuchet MS" w:eastAsia="Arial" w:hAnsi="Trebuchet MS"/>
          <w:color w:val="244061" w:themeColor="accent1" w:themeShade="80"/>
          <w:sz w:val="22"/>
          <w:szCs w:val="22"/>
          <w:lang w:val="ro-RO"/>
        </w:rPr>
        <w:t xml:space="preserve">Decizia </w:t>
      </w:r>
      <w:r w:rsidRPr="00F902E2">
        <w:rPr>
          <w:rFonts w:ascii="Trebuchet MS" w:eastAsia="Arial" w:hAnsi="Trebuchet MS"/>
          <w:color w:val="244061" w:themeColor="accent1" w:themeShade="80"/>
          <w:sz w:val="22"/>
          <w:szCs w:val="22"/>
          <w:lang w:val="ro-RO"/>
        </w:rPr>
        <w:t xml:space="preserve">de finanțare – Condiții Generale, durata de implementare a proiectului poate fi prelungită prin act adițional la </w:t>
      </w:r>
      <w:r w:rsidR="008B342F" w:rsidRPr="00F902E2">
        <w:rPr>
          <w:rFonts w:ascii="Trebuchet MS" w:eastAsia="Trebuchet MS" w:hAnsi="Trebuchet MS" w:cs="Trebuchet MS"/>
          <w:b/>
          <w:color w:val="244061" w:themeColor="accent1" w:themeShade="80"/>
          <w:w w:val="103"/>
          <w:sz w:val="22"/>
          <w:szCs w:val="22"/>
          <w:lang w:val="ro-RO"/>
        </w:rPr>
        <w:t xml:space="preserve">decizia </w:t>
      </w:r>
      <w:r w:rsidRPr="00F902E2">
        <w:rPr>
          <w:rFonts w:ascii="Trebuchet MS" w:eastAsia="Arial" w:hAnsi="Trebuchet MS"/>
          <w:color w:val="244061" w:themeColor="accent1" w:themeShade="80"/>
          <w:sz w:val="22"/>
          <w:szCs w:val="22"/>
          <w:lang w:val="ro-RO"/>
        </w:rPr>
        <w:t xml:space="preserve">de finanțare, în conformitate cu prevederile Ghidului Solicitantului – Condiții Generale și Condiții Specifice, </w:t>
      </w:r>
      <w:r w:rsidR="00A81262" w:rsidRPr="00F902E2">
        <w:rPr>
          <w:rFonts w:ascii="Trebuchet MS" w:eastAsia="Arial" w:hAnsi="Trebuchet MS"/>
          <w:color w:val="244061" w:themeColor="accent1" w:themeShade="80"/>
          <w:sz w:val="22"/>
          <w:szCs w:val="22"/>
          <w:lang w:val="ro-RO"/>
        </w:rPr>
        <w:t>fără a depăși data de</w:t>
      </w:r>
      <w:r w:rsidR="00611C5A" w:rsidRPr="00F902E2">
        <w:rPr>
          <w:rFonts w:ascii="Trebuchet MS" w:eastAsia="Arial" w:hAnsi="Trebuchet MS"/>
          <w:color w:val="244061" w:themeColor="accent1" w:themeShade="80"/>
          <w:sz w:val="22"/>
          <w:szCs w:val="22"/>
          <w:lang w:val="ro-RO"/>
        </w:rPr>
        <w:t xml:space="preserve"> ..........</w:t>
      </w:r>
      <w:r w:rsidRPr="00F902E2">
        <w:rPr>
          <w:rFonts w:ascii="Trebuchet MS" w:eastAsia="Arial" w:hAnsi="Trebuchet MS"/>
          <w:color w:val="244061" w:themeColor="accent1" w:themeShade="80"/>
          <w:sz w:val="22"/>
          <w:szCs w:val="22"/>
          <w:lang w:val="ro-RO"/>
        </w:rPr>
        <w:t>.</w:t>
      </w:r>
    </w:p>
    <w:p w14:paraId="6F6DD1E0" w14:textId="77777777" w:rsidR="00EC5597" w:rsidRPr="00F902E2" w:rsidRDefault="00EC5597" w:rsidP="00EC5597">
      <w:pPr>
        <w:pStyle w:val="ListParagraph"/>
        <w:rPr>
          <w:rFonts w:ascii="Trebuchet MS" w:eastAsia="Arial" w:hAnsi="Trebuchet MS"/>
          <w:color w:val="244061" w:themeColor="accent1" w:themeShade="80"/>
          <w:sz w:val="22"/>
          <w:szCs w:val="22"/>
          <w:lang w:val="ro-RO"/>
        </w:rPr>
      </w:pPr>
    </w:p>
    <w:p w14:paraId="00CDB471" w14:textId="4A94150F" w:rsidR="00EC5610" w:rsidRPr="00F902E2" w:rsidRDefault="00EC5610" w:rsidP="003D1D7C">
      <w:pPr>
        <w:pStyle w:val="ListParagraph"/>
        <w:spacing w:before="84"/>
        <w:ind w:left="360" w:right="-10"/>
        <w:jc w:val="both"/>
        <w:rPr>
          <w:rFonts w:ascii="Trebuchet MS" w:eastAsia="Arial" w:hAnsi="Trebuchet MS"/>
          <w:color w:val="244061" w:themeColor="accent1" w:themeShade="80"/>
          <w:sz w:val="22"/>
          <w:szCs w:val="22"/>
          <w:lang w:val="ro-RO"/>
        </w:rPr>
      </w:pPr>
    </w:p>
    <w:p w14:paraId="13CE0784" w14:textId="77777777" w:rsidR="000B3971" w:rsidRPr="00F902E2" w:rsidRDefault="000B3971" w:rsidP="00877419">
      <w:pPr>
        <w:spacing w:line="200" w:lineRule="exact"/>
        <w:rPr>
          <w:rFonts w:ascii="Trebuchet MS" w:hAnsi="Trebuchet MS"/>
          <w:b/>
          <w:bCs/>
          <w:color w:val="244061" w:themeColor="accent1" w:themeShade="80"/>
          <w:sz w:val="22"/>
          <w:szCs w:val="22"/>
          <w:lang w:val="ro-RO"/>
        </w:rPr>
      </w:pPr>
    </w:p>
    <w:p w14:paraId="6202FFFC" w14:textId="5102CDCE" w:rsidR="000B3971" w:rsidRPr="00F902E2" w:rsidRDefault="0099349E" w:rsidP="003D37C4">
      <w:pPr>
        <w:tabs>
          <w:tab w:val="left" w:pos="180"/>
        </w:tabs>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 xml:space="preserve">Art. </w:t>
      </w:r>
      <w:r w:rsidR="00F54698" w:rsidRPr="00F902E2">
        <w:rPr>
          <w:rFonts w:ascii="Trebuchet MS" w:hAnsi="Trebuchet MS"/>
          <w:b/>
          <w:bCs/>
          <w:color w:val="244061" w:themeColor="accent1" w:themeShade="80"/>
          <w:sz w:val="22"/>
          <w:szCs w:val="22"/>
          <w:lang w:val="ro-RO"/>
        </w:rPr>
        <w:t>2</w:t>
      </w:r>
      <w:r w:rsidRPr="00F902E2">
        <w:rPr>
          <w:rFonts w:ascii="Trebuchet MS" w:hAnsi="Trebuchet MS"/>
          <w:b/>
          <w:bCs/>
          <w:color w:val="244061" w:themeColor="accent1" w:themeShade="80"/>
          <w:sz w:val="22"/>
          <w:szCs w:val="22"/>
          <w:lang w:val="ro-RO"/>
        </w:rPr>
        <w:t xml:space="preserve"> Valoarea </w:t>
      </w:r>
      <w:r w:rsidR="00BA029E" w:rsidRPr="00F902E2">
        <w:rPr>
          <w:rFonts w:ascii="Trebuchet MS" w:hAnsi="Trebuchet MS"/>
          <w:b/>
          <w:bCs/>
          <w:color w:val="244061" w:themeColor="accent1" w:themeShade="80"/>
          <w:sz w:val="22"/>
          <w:szCs w:val="22"/>
          <w:lang w:val="ro-RO"/>
        </w:rPr>
        <w:t>deciziei</w:t>
      </w:r>
    </w:p>
    <w:p w14:paraId="20029B55" w14:textId="77777777" w:rsidR="002915E2" w:rsidRPr="00F902E2" w:rsidRDefault="002915E2" w:rsidP="003D37C4">
      <w:pPr>
        <w:tabs>
          <w:tab w:val="left" w:pos="180"/>
        </w:tabs>
        <w:spacing w:line="200" w:lineRule="exact"/>
        <w:rPr>
          <w:rFonts w:ascii="Trebuchet MS" w:hAnsi="Trebuchet MS"/>
          <w:b/>
          <w:bCs/>
          <w:color w:val="244061" w:themeColor="accent1" w:themeShade="80"/>
          <w:sz w:val="22"/>
          <w:szCs w:val="22"/>
          <w:lang w:val="ro-RO"/>
        </w:rPr>
      </w:pPr>
    </w:p>
    <w:p w14:paraId="4181ECB6" w14:textId="1FF3C5F6" w:rsidR="002915E2" w:rsidRPr="00F902E2" w:rsidRDefault="002915E2" w:rsidP="00E00CD4">
      <w:pPr>
        <w:tabs>
          <w:tab w:val="left" w:pos="180"/>
        </w:tabs>
        <w:jc w:val="both"/>
        <w:rPr>
          <w:rFonts w:ascii="Trebuchet MS" w:eastAsia="Arial" w:hAnsi="Trebuchet MS"/>
          <w:color w:val="244061" w:themeColor="accent1" w:themeShade="80"/>
          <w:sz w:val="22"/>
          <w:szCs w:val="22"/>
          <w:lang w:val="ro-RO"/>
        </w:rPr>
      </w:pPr>
      <w:r w:rsidRPr="00F902E2">
        <w:rPr>
          <w:rFonts w:ascii="Trebuchet MS" w:eastAsia="Arial" w:hAnsi="Trebuchet MS"/>
          <w:color w:val="244061" w:themeColor="accent1" w:themeShade="80"/>
          <w:sz w:val="22"/>
          <w:szCs w:val="22"/>
          <w:lang w:val="ro-RO"/>
        </w:rPr>
        <w:t xml:space="preserve">Prin excepție de la prevederile </w:t>
      </w:r>
      <w:r w:rsidR="00D05BFF" w:rsidRPr="00F902E2">
        <w:rPr>
          <w:rFonts w:ascii="Trebuchet MS" w:eastAsia="Arial" w:hAnsi="Trebuchet MS"/>
          <w:color w:val="244061" w:themeColor="accent1" w:themeShade="80"/>
          <w:sz w:val="22"/>
          <w:szCs w:val="22"/>
          <w:lang w:val="ro-RO"/>
        </w:rPr>
        <w:t>art.</w:t>
      </w:r>
      <w:r w:rsidR="00575070" w:rsidRPr="00F902E2">
        <w:rPr>
          <w:rFonts w:ascii="Trebuchet MS" w:eastAsia="Arial" w:hAnsi="Trebuchet MS"/>
          <w:color w:val="244061" w:themeColor="accent1" w:themeShade="80"/>
          <w:sz w:val="22"/>
          <w:szCs w:val="22"/>
          <w:lang w:val="ro-RO"/>
        </w:rPr>
        <w:t xml:space="preserve"> </w:t>
      </w:r>
      <w:r w:rsidR="00D05BFF" w:rsidRPr="00F902E2">
        <w:rPr>
          <w:rFonts w:ascii="Trebuchet MS" w:eastAsia="Arial" w:hAnsi="Trebuchet MS"/>
          <w:color w:val="244061" w:themeColor="accent1" w:themeShade="80"/>
          <w:sz w:val="22"/>
          <w:szCs w:val="22"/>
          <w:lang w:val="ro-RO"/>
        </w:rPr>
        <w:t xml:space="preserve">3 alin. </w:t>
      </w:r>
      <w:r w:rsidRPr="00F902E2">
        <w:rPr>
          <w:rFonts w:ascii="Trebuchet MS" w:eastAsia="Arial" w:hAnsi="Trebuchet MS"/>
          <w:color w:val="244061" w:themeColor="accent1" w:themeShade="80"/>
          <w:sz w:val="22"/>
          <w:szCs w:val="22"/>
          <w:lang w:val="ro-RO"/>
        </w:rPr>
        <w:t>(1)</w:t>
      </w:r>
      <w:r w:rsidR="00D05BFF" w:rsidRPr="00F902E2">
        <w:rPr>
          <w:rFonts w:ascii="Trebuchet MS" w:eastAsia="Arial" w:hAnsi="Trebuchet MS"/>
          <w:color w:val="244061" w:themeColor="accent1" w:themeShade="80"/>
          <w:sz w:val="22"/>
          <w:szCs w:val="22"/>
          <w:lang w:val="ro-RO"/>
        </w:rPr>
        <w:t xml:space="preserve"> </w:t>
      </w:r>
      <w:r w:rsidRPr="00F902E2">
        <w:rPr>
          <w:rFonts w:ascii="Trebuchet MS" w:eastAsia="Arial" w:hAnsi="Trebuchet MS"/>
          <w:color w:val="244061" w:themeColor="accent1" w:themeShade="80"/>
          <w:sz w:val="22"/>
          <w:szCs w:val="22"/>
          <w:lang w:val="ro-RO"/>
        </w:rPr>
        <w:t>– Valoarea  Deciziei</w:t>
      </w:r>
      <w:r w:rsidR="00B659E6" w:rsidRPr="00F902E2">
        <w:rPr>
          <w:rFonts w:ascii="Trebuchet MS" w:eastAsia="Arial" w:hAnsi="Trebuchet MS"/>
          <w:color w:val="244061" w:themeColor="accent1" w:themeShade="80"/>
          <w:sz w:val="22"/>
          <w:szCs w:val="22"/>
          <w:lang w:val="ro-RO"/>
        </w:rPr>
        <w:t xml:space="preserve"> de finanțare</w:t>
      </w:r>
      <w:r w:rsidRPr="00F902E2">
        <w:rPr>
          <w:rFonts w:ascii="Trebuchet MS" w:eastAsia="Arial" w:hAnsi="Trebuchet MS"/>
          <w:color w:val="244061" w:themeColor="accent1" w:themeShade="80"/>
          <w:sz w:val="22"/>
          <w:szCs w:val="22"/>
          <w:lang w:val="ro-RO"/>
        </w:rPr>
        <w:t xml:space="preserve"> din </w:t>
      </w:r>
      <w:r w:rsidR="006E07E1" w:rsidRPr="00F902E2">
        <w:rPr>
          <w:rFonts w:ascii="Trebuchet MS" w:eastAsia="Arial" w:hAnsi="Trebuchet MS"/>
          <w:color w:val="244061" w:themeColor="accent1" w:themeShade="80"/>
          <w:sz w:val="22"/>
          <w:szCs w:val="22"/>
          <w:lang w:val="ro-RO"/>
        </w:rPr>
        <w:t>Decizia  de finanțare  – Condiții Generale</w:t>
      </w:r>
      <w:r w:rsidRPr="00F902E2">
        <w:rPr>
          <w:rFonts w:ascii="Trebuchet MS" w:eastAsia="Arial" w:hAnsi="Trebuchet MS"/>
          <w:color w:val="244061" w:themeColor="accent1" w:themeShade="80"/>
          <w:sz w:val="22"/>
          <w:szCs w:val="22"/>
          <w:lang w:val="ro-RO"/>
        </w:rPr>
        <w:t xml:space="preserve">, bugetul proiectelor finanțate din </w:t>
      </w:r>
      <w:r w:rsidR="00D62CF6" w:rsidRPr="00F902E2">
        <w:rPr>
          <w:rFonts w:ascii="Trebuchet MS" w:eastAsia="Arial" w:hAnsi="Trebuchet MS"/>
          <w:color w:val="244061" w:themeColor="accent1" w:themeShade="80"/>
          <w:sz w:val="22"/>
          <w:szCs w:val="22"/>
          <w:lang w:val="ro-RO"/>
        </w:rPr>
        <w:t>Programul Incluziune și Demnitate Socială 2021-2027</w:t>
      </w:r>
      <w:r w:rsidR="00896C78" w:rsidRPr="00F902E2">
        <w:rPr>
          <w:rFonts w:ascii="Trebuchet MS" w:eastAsia="Arial" w:hAnsi="Trebuchet MS"/>
          <w:color w:val="244061" w:themeColor="accent1" w:themeShade="80"/>
          <w:sz w:val="22"/>
          <w:szCs w:val="22"/>
          <w:lang w:val="ro-RO"/>
        </w:rPr>
        <w:t>, P10. Ajutorarea persoanelor defavorizate</w:t>
      </w:r>
      <w:r w:rsidR="00D62CF6" w:rsidRPr="00F902E2">
        <w:rPr>
          <w:rFonts w:ascii="Trebuchet MS" w:eastAsia="Arial" w:hAnsi="Trebuchet MS"/>
          <w:color w:val="244061" w:themeColor="accent1" w:themeShade="80"/>
          <w:sz w:val="22"/>
          <w:szCs w:val="22"/>
          <w:lang w:val="ro-RO"/>
        </w:rPr>
        <w:t xml:space="preserve"> </w:t>
      </w:r>
      <w:r w:rsidRPr="00F902E2">
        <w:rPr>
          <w:rFonts w:ascii="Trebuchet MS" w:eastAsia="Arial" w:hAnsi="Trebuchet MS"/>
          <w:color w:val="244061" w:themeColor="accent1" w:themeShade="80"/>
          <w:sz w:val="22"/>
          <w:szCs w:val="22"/>
          <w:lang w:val="ro-RO"/>
        </w:rPr>
        <w:t xml:space="preserve">poate fi majorat, față de valoarea aprobată prin cererea de finanțare, numai în cazuri bine justificate, cu </w:t>
      </w:r>
      <w:proofErr w:type="spellStart"/>
      <w:r w:rsidRPr="00F902E2">
        <w:rPr>
          <w:rFonts w:ascii="Trebuchet MS" w:eastAsia="Arial" w:hAnsi="Trebuchet MS"/>
          <w:color w:val="244061" w:themeColor="accent1" w:themeShade="80"/>
          <w:sz w:val="22"/>
          <w:szCs w:val="22"/>
          <w:lang w:val="ro-RO"/>
        </w:rPr>
        <w:t>condiţia</w:t>
      </w:r>
      <w:proofErr w:type="spellEnd"/>
      <w:r w:rsidRPr="00F902E2">
        <w:rPr>
          <w:rFonts w:ascii="Trebuchet MS" w:eastAsia="Arial" w:hAnsi="Trebuchet MS"/>
          <w:color w:val="244061" w:themeColor="accent1" w:themeShade="80"/>
          <w:sz w:val="22"/>
          <w:szCs w:val="22"/>
          <w:lang w:val="ro-RO"/>
        </w:rPr>
        <w:t xml:space="preserve"> aprobării </w:t>
      </w:r>
      <w:r w:rsidR="002B2348" w:rsidRPr="00F902E2">
        <w:rPr>
          <w:rFonts w:ascii="Trebuchet MS" w:eastAsia="Arial" w:hAnsi="Trebuchet MS"/>
          <w:color w:val="244061" w:themeColor="accent1" w:themeShade="80"/>
          <w:sz w:val="22"/>
          <w:szCs w:val="22"/>
          <w:lang w:val="ro-RO"/>
        </w:rPr>
        <w:t xml:space="preserve">de către </w:t>
      </w:r>
      <w:r w:rsidRPr="00F902E2">
        <w:rPr>
          <w:rFonts w:ascii="Trebuchet MS" w:eastAsia="Arial" w:hAnsi="Trebuchet MS"/>
          <w:color w:val="244061" w:themeColor="accent1" w:themeShade="80"/>
          <w:sz w:val="22"/>
          <w:szCs w:val="22"/>
          <w:lang w:val="ro-RO"/>
        </w:rPr>
        <w:t>Autorit</w:t>
      </w:r>
      <w:r w:rsidR="002B2348" w:rsidRPr="00F902E2">
        <w:rPr>
          <w:rFonts w:ascii="Trebuchet MS" w:eastAsia="Arial" w:hAnsi="Trebuchet MS"/>
          <w:color w:val="244061" w:themeColor="accent1" w:themeShade="80"/>
          <w:sz w:val="22"/>
          <w:szCs w:val="22"/>
          <w:lang w:val="ro-RO"/>
        </w:rPr>
        <w:t>atea</w:t>
      </w:r>
      <w:r w:rsidRPr="00F902E2">
        <w:rPr>
          <w:rFonts w:ascii="Trebuchet MS" w:eastAsia="Arial" w:hAnsi="Trebuchet MS"/>
          <w:color w:val="244061" w:themeColor="accent1" w:themeShade="80"/>
          <w:sz w:val="22"/>
          <w:szCs w:val="22"/>
          <w:lang w:val="ro-RO"/>
        </w:rPr>
        <w:t xml:space="preserve"> de Management. Această modificare va constitui obiectul unui act </w:t>
      </w:r>
      <w:proofErr w:type="spellStart"/>
      <w:r w:rsidRPr="00F902E2">
        <w:rPr>
          <w:rFonts w:ascii="Trebuchet MS" w:eastAsia="Arial" w:hAnsi="Trebuchet MS"/>
          <w:color w:val="244061" w:themeColor="accent1" w:themeShade="80"/>
          <w:sz w:val="22"/>
          <w:szCs w:val="22"/>
          <w:lang w:val="ro-RO"/>
        </w:rPr>
        <w:t>adiţional</w:t>
      </w:r>
      <w:proofErr w:type="spellEnd"/>
      <w:r w:rsidRPr="00F902E2">
        <w:rPr>
          <w:rFonts w:ascii="Trebuchet MS" w:eastAsia="Arial" w:hAnsi="Trebuchet MS"/>
          <w:color w:val="244061" w:themeColor="accent1" w:themeShade="80"/>
          <w:sz w:val="22"/>
          <w:szCs w:val="22"/>
          <w:lang w:val="ro-RO"/>
        </w:rPr>
        <w:t xml:space="preserve"> la Decizie.</w:t>
      </w:r>
    </w:p>
    <w:p w14:paraId="50B213E6" w14:textId="77777777" w:rsidR="000B3971" w:rsidRPr="00F902E2" w:rsidRDefault="000B3971">
      <w:pPr>
        <w:spacing w:line="200" w:lineRule="exact"/>
        <w:rPr>
          <w:rFonts w:ascii="Trebuchet MS" w:hAnsi="Trebuchet MS"/>
          <w:color w:val="244061" w:themeColor="accent1" w:themeShade="80"/>
          <w:sz w:val="22"/>
          <w:szCs w:val="22"/>
          <w:lang w:val="ro-RO"/>
        </w:rPr>
      </w:pPr>
    </w:p>
    <w:p w14:paraId="5AB24EB9" w14:textId="77777777" w:rsidR="000B3971" w:rsidRPr="00F902E2" w:rsidRDefault="000B3971">
      <w:pPr>
        <w:spacing w:before="9" w:line="220" w:lineRule="exact"/>
        <w:rPr>
          <w:rFonts w:ascii="Trebuchet MS" w:hAnsi="Trebuchet MS"/>
          <w:color w:val="244061" w:themeColor="accent1" w:themeShade="80"/>
          <w:sz w:val="22"/>
          <w:szCs w:val="22"/>
          <w:lang w:val="ro-RO"/>
        </w:rPr>
      </w:pPr>
    </w:p>
    <w:p w14:paraId="0582E5D4" w14:textId="6824F71D" w:rsidR="000B3971" w:rsidRPr="00F902E2" w:rsidRDefault="0099349E" w:rsidP="003D37C4">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Art. 3 Eligibilitatea cheltuielilor</w:t>
      </w:r>
    </w:p>
    <w:p w14:paraId="09B7A899"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65CB99FF" w14:textId="16C027F7" w:rsidR="000B3971" w:rsidRPr="00F902E2" w:rsidRDefault="0099349E" w:rsidP="003D37C4">
      <w:pPr>
        <w:pStyle w:val="ListParagraph"/>
        <w:numPr>
          <w:ilvl w:val="0"/>
          <w:numId w:val="4"/>
        </w:numPr>
        <w:spacing w:line="249" w:lineRule="auto"/>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lastRenderedPageBreak/>
        <w:t>Aprobare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proiectului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ș</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
          <w:sz w:val="22"/>
          <w:szCs w:val="22"/>
          <w:lang w:val="ro-RO"/>
        </w:rPr>
        <w:t>semnare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2"/>
          <w:sz w:val="22"/>
          <w:szCs w:val="22"/>
          <w:lang w:val="ro-RO"/>
        </w:rPr>
        <w:t xml:space="preserve"> </w:t>
      </w:r>
      <w:r w:rsidR="005012A2" w:rsidRPr="00F902E2">
        <w:rPr>
          <w:rFonts w:ascii="Trebuchet MS" w:eastAsia="Trebuchet MS" w:hAnsi="Trebuchet MS" w:cs="Trebuchet MS"/>
          <w:b/>
          <w:color w:val="244061" w:themeColor="accent1" w:themeShade="80"/>
          <w:w w:val="103"/>
          <w:sz w:val="22"/>
          <w:szCs w:val="22"/>
          <w:lang w:val="ro-RO"/>
        </w:rPr>
        <w:t xml:space="preserve">Deciziei </w:t>
      </w:r>
      <w:r w:rsidRPr="00F902E2">
        <w:rPr>
          <w:rFonts w:ascii="Trebuchet MS" w:eastAsia="Trebuchet MS" w:hAnsi="Trebuchet MS" w:cs="Trebuchet MS"/>
          <w:color w:val="244061" w:themeColor="accent1" w:themeShade="80"/>
          <w:sz w:val="22"/>
          <w:szCs w:val="22"/>
          <w:lang w:val="ro-RO"/>
        </w:rPr>
        <w:t>de Finanțare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cătr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1"/>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713B81"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1"/>
          <w:sz w:val="22"/>
          <w:szCs w:val="22"/>
          <w:lang w:val="ro-RO"/>
        </w:rPr>
        <w:t xml:space="preserve"> nu</w:t>
      </w:r>
      <w:r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reprezintă</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implici</w:t>
      </w:r>
      <w:r w:rsidRPr="00F902E2">
        <w:rPr>
          <w:rFonts w:ascii="Trebuchet MS" w:eastAsia="Trebuchet MS" w:hAnsi="Trebuchet MS" w:cs="Trebuchet MS"/>
          <w:color w:val="244061" w:themeColor="accent1" w:themeShade="80"/>
          <w:spacing w:val="-1"/>
          <w:sz w:val="22"/>
          <w:szCs w:val="22"/>
          <w:lang w:val="ro-RO"/>
        </w:rPr>
        <w:t>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o</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confirmare</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eligibilit</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cheltuielilor,</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aceasta</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urmân</w:t>
      </w:r>
      <w:r w:rsidRPr="00F902E2">
        <w:rPr>
          <w:rFonts w:ascii="Trebuchet MS" w:eastAsia="Trebuchet MS" w:hAnsi="Trebuchet MS" w:cs="Trebuchet MS"/>
          <w:color w:val="244061" w:themeColor="accent1" w:themeShade="80"/>
          <w:sz w:val="22"/>
          <w:szCs w:val="22"/>
          <w:lang w:val="ro-RO"/>
        </w:rPr>
        <w:t>d</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f</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w w:val="104"/>
          <w:sz w:val="22"/>
          <w:szCs w:val="22"/>
          <w:lang w:val="ro-RO"/>
        </w:rPr>
        <w:t>s</w:t>
      </w:r>
      <w:r w:rsidRPr="00F902E2">
        <w:rPr>
          <w:rFonts w:ascii="Trebuchet MS" w:eastAsia="Trebuchet MS" w:hAnsi="Trebuchet MS" w:cs="Trebuchet MS"/>
          <w:color w:val="244061" w:themeColor="accent1" w:themeShade="80"/>
          <w:w w:val="103"/>
          <w:sz w:val="22"/>
          <w:szCs w:val="22"/>
          <w:lang w:val="ro-RO"/>
        </w:rPr>
        <w:t xml:space="preserve">tabilită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urma</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procesului</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verificare</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modului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utilizare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fondurilor</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către</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Beneficiar.</w:t>
      </w:r>
    </w:p>
    <w:p w14:paraId="13FA157B" w14:textId="414105C9" w:rsidR="00806283" w:rsidRPr="00F902E2" w:rsidRDefault="00611C5A" w:rsidP="00B253D0">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Î</w:t>
      </w:r>
      <w:r w:rsidR="00806283" w:rsidRPr="00F902E2">
        <w:rPr>
          <w:rFonts w:ascii="Trebuchet MS" w:eastAsia="Trebuchet MS" w:hAnsi="Trebuchet MS" w:cs="Trebuchet MS"/>
          <w:color w:val="244061" w:themeColor="accent1" w:themeShade="80"/>
          <w:sz w:val="22"/>
          <w:szCs w:val="22"/>
          <w:lang w:val="ro-RO"/>
        </w:rPr>
        <w:t>n completarea prevederilor</w:t>
      </w:r>
      <w:r w:rsidR="0099349E" w:rsidRPr="00F902E2">
        <w:rPr>
          <w:rFonts w:ascii="Trebuchet MS" w:eastAsia="Trebuchet MS" w:hAnsi="Trebuchet MS" w:cs="Trebuchet MS"/>
          <w:color w:val="244061" w:themeColor="accent1" w:themeShade="80"/>
          <w:spacing w:val="32"/>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art.</w:t>
      </w:r>
      <w:r w:rsidR="00A008AA"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3</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ali</w:t>
      </w:r>
      <w:r w:rsidR="0099349E" w:rsidRPr="00F902E2">
        <w:rPr>
          <w:rFonts w:ascii="Trebuchet MS" w:eastAsia="Trebuchet MS" w:hAnsi="Trebuchet MS" w:cs="Trebuchet MS"/>
          <w:color w:val="244061" w:themeColor="accent1" w:themeShade="80"/>
          <w:sz w:val="22"/>
          <w:szCs w:val="22"/>
          <w:lang w:val="ro-RO"/>
        </w:rPr>
        <w:t>n</w:t>
      </w:r>
      <w:r w:rsidR="00A008AA"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1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(1</w:t>
      </w:r>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w:t>
      </w:r>
      <w:r w:rsidR="0099349E" w:rsidRPr="00F902E2">
        <w:rPr>
          <w:rFonts w:ascii="Trebuchet MS" w:eastAsia="Trebuchet MS" w:hAnsi="Trebuchet MS" w:cs="Trebuchet MS"/>
          <w:color w:val="244061" w:themeColor="accent1" w:themeShade="80"/>
          <w:spacing w:val="-1"/>
          <w:sz w:val="22"/>
          <w:szCs w:val="22"/>
          <w:lang w:val="ro-RO"/>
        </w:rPr>
        <w:t>5</w:t>
      </w:r>
      <w:r w:rsidR="0099349E"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d</w:t>
      </w:r>
      <w:r w:rsidR="0099349E" w:rsidRPr="00F902E2">
        <w:rPr>
          <w:rFonts w:ascii="Trebuchet MS" w:eastAsia="Trebuchet MS" w:hAnsi="Trebuchet MS" w:cs="Trebuchet MS"/>
          <w:color w:val="244061" w:themeColor="accent1" w:themeShade="80"/>
          <w:spacing w:val="3"/>
          <w:sz w:val="22"/>
          <w:szCs w:val="22"/>
          <w:lang w:val="ro-RO"/>
        </w:rPr>
        <w:t>i</w:t>
      </w:r>
      <w:r w:rsidR="0099349E" w:rsidRPr="00F902E2">
        <w:rPr>
          <w:rFonts w:ascii="Trebuchet MS" w:eastAsia="Trebuchet MS" w:hAnsi="Trebuchet MS" w:cs="Trebuchet MS"/>
          <w:color w:val="244061" w:themeColor="accent1" w:themeShade="80"/>
          <w:sz w:val="22"/>
          <w:szCs w:val="22"/>
          <w:lang w:val="ro-RO"/>
        </w:rPr>
        <w:t>n</w:t>
      </w:r>
      <w:r w:rsidR="0099349E" w:rsidRPr="00F902E2">
        <w:rPr>
          <w:rFonts w:ascii="Trebuchet MS" w:eastAsia="Trebuchet MS" w:hAnsi="Trebuchet MS" w:cs="Trebuchet MS"/>
          <w:color w:val="244061" w:themeColor="accent1" w:themeShade="80"/>
          <w:spacing w:val="9"/>
          <w:sz w:val="22"/>
          <w:szCs w:val="22"/>
          <w:lang w:val="ro-RO"/>
        </w:rPr>
        <w:t xml:space="preserve"> </w:t>
      </w:r>
      <w:r w:rsidR="007E16F0" w:rsidRPr="00F902E2">
        <w:rPr>
          <w:rFonts w:ascii="Trebuchet MS" w:eastAsia="Trebuchet MS" w:hAnsi="Trebuchet MS" w:cs="Trebuchet MS"/>
          <w:color w:val="244061" w:themeColor="accent1" w:themeShade="80"/>
          <w:spacing w:val="-1"/>
          <w:sz w:val="22"/>
          <w:szCs w:val="22"/>
          <w:lang w:val="ro-RO"/>
        </w:rPr>
        <w:t>Decizia</w:t>
      </w:r>
      <w:r w:rsidR="007E16F0" w:rsidRPr="00F902E2">
        <w:rPr>
          <w:rFonts w:ascii="Trebuchet MS" w:eastAsia="Trebuchet MS" w:hAnsi="Trebuchet MS" w:cs="Trebuchet MS"/>
          <w:color w:val="244061" w:themeColor="accent1" w:themeShade="80"/>
          <w:spacing w:val="29"/>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fina</w:t>
      </w:r>
      <w:r w:rsidR="0099349E" w:rsidRPr="00F902E2">
        <w:rPr>
          <w:rFonts w:ascii="Trebuchet MS" w:eastAsia="Trebuchet MS" w:hAnsi="Trebuchet MS" w:cs="Trebuchet MS"/>
          <w:color w:val="244061" w:themeColor="accent1" w:themeShade="80"/>
          <w:spacing w:val="-1"/>
          <w:sz w:val="22"/>
          <w:szCs w:val="22"/>
          <w:lang w:val="ro-RO"/>
        </w:rPr>
        <w:t>nțar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2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2"/>
          <w:sz w:val="22"/>
          <w:szCs w:val="22"/>
          <w:lang w:val="ro-RO"/>
        </w:rPr>
        <w:t xml:space="preserve"> </w:t>
      </w:r>
      <w:proofErr w:type="spellStart"/>
      <w:r w:rsidR="0099349E" w:rsidRPr="00F902E2">
        <w:rPr>
          <w:rFonts w:ascii="Trebuchet MS" w:eastAsia="Trebuchet MS" w:hAnsi="Trebuchet MS" w:cs="Trebuchet MS"/>
          <w:color w:val="244061" w:themeColor="accent1" w:themeShade="80"/>
          <w:w w:val="103"/>
          <w:sz w:val="22"/>
          <w:szCs w:val="22"/>
          <w:lang w:val="ro-RO"/>
        </w:rPr>
        <w:t>Condiţii</w:t>
      </w:r>
      <w:proofErr w:type="spellEnd"/>
      <w:r w:rsidR="001C3E32"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Generale,</w:t>
      </w:r>
      <w:r w:rsidR="0099349E" w:rsidRPr="00F902E2">
        <w:rPr>
          <w:rFonts w:ascii="Trebuchet MS" w:eastAsia="Trebuchet MS" w:hAnsi="Trebuchet MS" w:cs="Trebuchet MS"/>
          <w:color w:val="244061" w:themeColor="accent1" w:themeShade="80"/>
          <w:spacing w:val="2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vor</w:t>
      </w:r>
      <w:r w:rsidR="0099349E" w:rsidRPr="00F902E2">
        <w:rPr>
          <w:rFonts w:ascii="Trebuchet MS" w:eastAsia="Trebuchet MS" w:hAnsi="Trebuchet MS" w:cs="Trebuchet MS"/>
          <w:color w:val="244061" w:themeColor="accent1" w:themeShade="80"/>
          <w:spacing w:val="1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fi</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luate</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în</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w:t>
      </w:r>
      <w:r w:rsidR="0099349E" w:rsidRPr="00F902E2">
        <w:rPr>
          <w:rFonts w:ascii="Trebuchet MS" w:eastAsia="Trebuchet MS" w:hAnsi="Trebuchet MS" w:cs="Trebuchet MS"/>
          <w:color w:val="244061" w:themeColor="accent1" w:themeShade="80"/>
          <w:spacing w:val="-1"/>
          <w:sz w:val="22"/>
          <w:szCs w:val="22"/>
          <w:lang w:val="ro-RO"/>
        </w:rPr>
        <w:t>onsiderar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32"/>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următoarel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34"/>
          <w:sz w:val="22"/>
          <w:szCs w:val="22"/>
          <w:lang w:val="ro-RO"/>
        </w:rPr>
        <w:t xml:space="preserve"> </w:t>
      </w:r>
      <w:r w:rsidR="0099349E" w:rsidRPr="00F902E2">
        <w:rPr>
          <w:rFonts w:ascii="Trebuchet MS" w:eastAsia="Trebuchet MS" w:hAnsi="Trebuchet MS" w:cs="Trebuchet MS"/>
          <w:color w:val="244061" w:themeColor="accent1" w:themeShade="80"/>
          <w:spacing w:val="-1"/>
          <w:w w:val="103"/>
          <w:sz w:val="22"/>
          <w:szCs w:val="22"/>
          <w:lang w:val="ro-RO"/>
        </w:rPr>
        <w:t>preveder</w:t>
      </w:r>
      <w:r w:rsidR="0099349E" w:rsidRPr="00F902E2">
        <w:rPr>
          <w:rFonts w:ascii="Trebuchet MS" w:eastAsia="Trebuchet MS" w:hAnsi="Trebuchet MS" w:cs="Trebuchet MS"/>
          <w:color w:val="244061" w:themeColor="accent1" w:themeShade="80"/>
          <w:spacing w:val="1"/>
          <w:w w:val="103"/>
          <w:sz w:val="22"/>
          <w:szCs w:val="22"/>
          <w:lang w:val="ro-RO"/>
        </w:rPr>
        <w:t>i</w:t>
      </w:r>
      <w:r w:rsidR="000874E7" w:rsidRPr="00F902E2">
        <w:rPr>
          <w:rFonts w:ascii="Trebuchet MS" w:eastAsia="Trebuchet MS" w:hAnsi="Trebuchet MS" w:cs="Trebuchet MS"/>
          <w:color w:val="244061" w:themeColor="accent1" w:themeShade="80"/>
          <w:spacing w:val="1"/>
          <w:w w:val="103"/>
          <w:sz w:val="22"/>
          <w:szCs w:val="22"/>
          <w:lang w:val="ro-RO"/>
        </w:rPr>
        <w:t>, după caz</w:t>
      </w:r>
      <w:r w:rsidR="0099349E" w:rsidRPr="00F902E2">
        <w:rPr>
          <w:rFonts w:ascii="Trebuchet MS" w:eastAsia="Trebuchet MS" w:hAnsi="Trebuchet MS" w:cs="Trebuchet MS"/>
          <w:color w:val="244061" w:themeColor="accent1" w:themeShade="80"/>
          <w:w w:val="103"/>
          <w:sz w:val="22"/>
          <w:szCs w:val="22"/>
          <w:lang w:val="ro-RO"/>
        </w:rPr>
        <w:t>:</w:t>
      </w:r>
    </w:p>
    <w:p w14:paraId="0D773AE7" w14:textId="247E20D8" w:rsidR="003A0953" w:rsidRPr="00F902E2" w:rsidRDefault="003A0953" w:rsidP="00E00CD4">
      <w:p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(a) </w:t>
      </w:r>
      <w:r w:rsidR="00611C5A"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pacing w:val="-1"/>
          <w:sz w:val="22"/>
          <w:szCs w:val="22"/>
          <w:lang w:val="ro-RO"/>
        </w:rPr>
        <w:t>n cazul proiectelor finanțate din Fondul Social European Plus, valoarea cheltuielilor eligibile indirecte va fi stabilită conform prevederilor din Ghidul Solicitantului - Condiții Specifice aplicabil prezent</w:t>
      </w:r>
      <w:r w:rsidR="009B0F2E" w:rsidRPr="00F902E2">
        <w:rPr>
          <w:rFonts w:ascii="Trebuchet MS" w:eastAsia="Trebuchet MS" w:hAnsi="Trebuchet MS" w:cs="Trebuchet MS"/>
          <w:color w:val="244061" w:themeColor="accent1" w:themeShade="80"/>
          <w:spacing w:val="-1"/>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i </w:t>
      </w:r>
      <w:r w:rsidR="009B0F2E" w:rsidRPr="00F902E2">
        <w:rPr>
          <w:rFonts w:ascii="Trebuchet MS" w:eastAsia="Trebuchet MS" w:hAnsi="Trebuchet MS" w:cs="Trebuchet MS"/>
          <w:color w:val="244061" w:themeColor="accent1" w:themeShade="80"/>
          <w:spacing w:val="-1"/>
          <w:sz w:val="22"/>
          <w:szCs w:val="22"/>
          <w:lang w:val="ro-RO"/>
        </w:rPr>
        <w:t>decizii</w:t>
      </w:r>
      <w:r w:rsidRPr="00F902E2">
        <w:rPr>
          <w:rFonts w:ascii="Trebuchet MS" w:eastAsia="Trebuchet MS" w:hAnsi="Trebuchet MS" w:cs="Trebuchet MS"/>
          <w:color w:val="244061" w:themeColor="accent1" w:themeShade="80"/>
          <w:spacing w:val="-1"/>
          <w:sz w:val="22"/>
          <w:szCs w:val="22"/>
          <w:lang w:val="ro-RO"/>
        </w:rPr>
        <w:t>, respectiv aceste cheltuieli fiind stabilite ca rată fixă de 15% din costurile directe eligibile cu personalul la nivel de proiect (prin aplicarea articolului 54 lit. (b) din Regulamentul (UE) nr. 2021/1060);</w:t>
      </w:r>
    </w:p>
    <w:p w14:paraId="321B5934" w14:textId="5127A94B" w:rsidR="003A0953" w:rsidRPr="00F902E2" w:rsidRDefault="003A0953" w:rsidP="00E00CD4">
      <w:p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b) </w:t>
      </w:r>
      <w:r w:rsidR="00611C5A"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pacing w:val="-1"/>
          <w:sz w:val="22"/>
          <w:szCs w:val="22"/>
          <w:lang w:val="ro-RO"/>
        </w:rPr>
        <w:t>n cazul proiectelor finanțate din Fondul European de Dezvoltare Regională, valoarea cheltuielilor eligibile indirecte va fi stabilită conform prevederilor din Ghidul</w:t>
      </w:r>
      <w:r w:rsidRPr="00F902E2">
        <w:rPr>
          <w:rFonts w:ascii="Trebuchet MS" w:eastAsia="Trebuchet MS" w:hAnsi="Trebuchet MS"/>
          <w:noProof/>
          <w:color w:val="244061" w:themeColor="accent1" w:themeShade="80"/>
          <w:sz w:val="22"/>
          <w:szCs w:val="22"/>
          <w:lang w:val="ro-RO"/>
        </w:rPr>
        <mc:AlternateContent>
          <mc:Choice Requires="wpg">
            <w:drawing>
              <wp:anchor distT="0" distB="0" distL="114300" distR="114300" simplePos="0" relativeHeight="251660800" behindDoc="1" locked="0" layoutInCell="1" allowOverlap="1" wp14:anchorId="1F5BACF9" wp14:editId="1B079A3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B2C2B26" id="Group 9" o:spid="_x0000_s1026" style="position:absolute;margin-left:92.65pt;margin-top:25.4pt;width:135.35pt;height:0;z-index:-251655680;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Pr="00F902E2">
        <w:rPr>
          <w:rFonts w:ascii="Trebuchet MS" w:eastAsia="Trebuchet MS" w:hAnsi="Trebuchet MS" w:cs="Trebuchet MS"/>
          <w:color w:val="244061" w:themeColor="accent1" w:themeShade="80"/>
          <w:spacing w:val="-1"/>
          <w:sz w:val="22"/>
          <w:szCs w:val="22"/>
          <w:lang w:val="ro-RO"/>
        </w:rPr>
        <w:t xml:space="preserve"> Solicitantului - Condiții Specifice aplicabil prezent</w:t>
      </w:r>
      <w:r w:rsidR="009B0F2E" w:rsidRPr="00F902E2">
        <w:rPr>
          <w:rFonts w:ascii="Trebuchet MS" w:eastAsia="Trebuchet MS" w:hAnsi="Trebuchet MS" w:cs="Trebuchet MS"/>
          <w:color w:val="244061" w:themeColor="accent1" w:themeShade="80"/>
          <w:spacing w:val="-1"/>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i </w:t>
      </w:r>
      <w:r w:rsidR="009B0F2E" w:rsidRPr="00F902E2">
        <w:rPr>
          <w:rFonts w:ascii="Trebuchet MS" w:eastAsia="Trebuchet MS" w:hAnsi="Trebuchet MS" w:cs="Trebuchet MS"/>
          <w:color w:val="244061" w:themeColor="accent1" w:themeShade="80"/>
          <w:spacing w:val="-1"/>
          <w:sz w:val="22"/>
          <w:szCs w:val="22"/>
          <w:lang w:val="ro-RO"/>
        </w:rPr>
        <w:t>decizii</w:t>
      </w:r>
      <w:r w:rsidRPr="00F902E2">
        <w:rPr>
          <w:rFonts w:ascii="Trebuchet MS" w:eastAsia="Trebuchet MS" w:hAnsi="Trebuchet MS" w:cs="Trebuchet MS"/>
          <w:color w:val="244061" w:themeColor="accent1" w:themeShade="80"/>
          <w:spacing w:val="-1"/>
          <w:sz w:val="22"/>
          <w:szCs w:val="22"/>
          <w:lang w:val="ro-RO"/>
        </w:rPr>
        <w:t>, respectiv aceste cheltuieli fiind stabilite ca rată forfetară de fix 7% din costurile directe eligibile (prin aplicarea articolului 54 litera a) din Regulamentul (UE) nr. 2021/1060);</w:t>
      </w:r>
    </w:p>
    <w:p w14:paraId="5E39FCF3" w14:textId="034A7E69" w:rsidR="003A0953" w:rsidRPr="00F902E2" w:rsidRDefault="003A0953" w:rsidP="00E00CD4">
      <w:p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c) </w:t>
      </w:r>
      <w:r w:rsidR="00611C5A"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pacing w:val="-1"/>
          <w:sz w:val="22"/>
          <w:szCs w:val="22"/>
          <w:lang w:val="ro-RO"/>
        </w:rPr>
        <w:t xml:space="preserve">n cazul proiectelor  finanțate atât din Fondul Social European Plus cât și din Fondul European de Dezvoltare Regionala – pentru stabilirea cheltuielilor indirecte se aplică prevederile de la litera a) sau de la litera b), </w:t>
      </w:r>
      <w:proofErr w:type="spellStart"/>
      <w:r w:rsidRPr="00F902E2">
        <w:rPr>
          <w:rFonts w:ascii="Trebuchet MS" w:eastAsia="Trebuchet MS" w:hAnsi="Trebuchet MS" w:cs="Trebuchet MS"/>
          <w:color w:val="244061" w:themeColor="accent1" w:themeShade="80"/>
          <w:spacing w:val="-1"/>
          <w:sz w:val="22"/>
          <w:szCs w:val="22"/>
          <w:lang w:val="ro-RO"/>
        </w:rPr>
        <w:t>corepunzător</w:t>
      </w:r>
      <w:proofErr w:type="spellEnd"/>
      <w:r w:rsidRPr="00F902E2">
        <w:rPr>
          <w:rFonts w:ascii="Trebuchet MS" w:eastAsia="Trebuchet MS" w:hAnsi="Trebuchet MS" w:cs="Trebuchet MS"/>
          <w:color w:val="244061" w:themeColor="accent1" w:themeShade="80"/>
          <w:spacing w:val="-1"/>
          <w:sz w:val="22"/>
          <w:szCs w:val="22"/>
          <w:lang w:val="ro-RO"/>
        </w:rPr>
        <w:t xml:space="preserve"> fondului ce are cea mai mare pondere a sumelor alocate în cadrul apelului de proiecte.</w:t>
      </w:r>
    </w:p>
    <w:p w14:paraId="71A9E70B" w14:textId="45645031" w:rsidR="003A0953" w:rsidRPr="00F902E2" w:rsidRDefault="003A0953" w:rsidP="00E00CD4">
      <w:p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d) </w:t>
      </w:r>
      <w:r w:rsidR="00611C5A"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pacing w:val="-1"/>
          <w:sz w:val="22"/>
          <w:szCs w:val="22"/>
          <w:lang w:val="ro-RO"/>
        </w:rPr>
        <w:t>n cazul proiectelor finanțate din Fondul Social European Plus, valoarea cheltuielilor eligibile de tip FEDR va fi stabilită și acordată în procent maxim de 7% din cheltuielile directe ale proiectului, în corelare cu prevederile Ghidului Solicitantului-Condiții  specifice aplicabil.</w:t>
      </w:r>
    </w:p>
    <w:p w14:paraId="4EEE7529" w14:textId="6057E367" w:rsidR="00D26D72" w:rsidRPr="00F902E2" w:rsidRDefault="003A0953" w:rsidP="00A73F29">
      <w:pPr>
        <w:jc w:val="both"/>
        <w:rPr>
          <w:rFonts w:ascii="Trebuchet MS" w:eastAsia="Trebuchet MS" w:hAnsi="Trebuchet MS" w:cs="Trebuchet MS"/>
          <w:strike/>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e) În cazul proiectelor finanțate din Fondul European de Dezvoltare Regionala, valoarea cheltuielilor eligibile de tip FSE+ va fi stabilită și acordată în procent maxim de 7% din cheltuielile directe ale proiectului, în corelare cu prevederile Ghidului Solicitantului-Condiții  specifice aplicabil. </w:t>
      </w:r>
    </w:p>
    <w:p w14:paraId="00E0D7CF" w14:textId="1B8DEF73" w:rsidR="000B3971" w:rsidRPr="00F902E2" w:rsidRDefault="0099349E" w:rsidP="001D5364">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În cazul în care la finalul perioadei de implementare a proiectului indicatorii prevăzuți în cererea de finanțare</w:t>
      </w:r>
      <w:r w:rsidR="00AC7D89"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anexă la </w:t>
      </w:r>
      <w:r w:rsidR="00073080" w:rsidRPr="00F902E2">
        <w:rPr>
          <w:rFonts w:ascii="Trebuchet MS" w:eastAsia="Trebuchet MS" w:hAnsi="Trebuchet MS" w:cs="Trebuchet MS"/>
          <w:bCs/>
          <w:color w:val="244061" w:themeColor="accent1" w:themeShade="80"/>
          <w:w w:val="103"/>
          <w:sz w:val="22"/>
          <w:szCs w:val="22"/>
          <w:lang w:val="ro-RO"/>
        </w:rPr>
        <w:t>decizia</w:t>
      </w:r>
      <w:r w:rsidR="00073080" w:rsidRPr="00F902E2">
        <w:rPr>
          <w:rFonts w:ascii="Trebuchet MS" w:eastAsia="Trebuchet MS" w:hAnsi="Trebuchet MS" w:cs="Trebuchet MS"/>
          <w:b/>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finanțare, nu sunt îndepliniți/ realizați în totalitate,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611C5A"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va diminua corespunzător finanțarea  acordată inițial, prevăzut</w:t>
      </w:r>
      <w:r w:rsidR="00AA7B64"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z w:val="22"/>
          <w:szCs w:val="22"/>
          <w:lang w:val="ro-RO"/>
        </w:rPr>
        <w:t xml:space="preserve">  </w:t>
      </w:r>
      <w:r w:rsidR="00611C5A" w:rsidRPr="00F902E2">
        <w:rPr>
          <w:rFonts w:ascii="Trebuchet MS" w:eastAsia="Trebuchet MS" w:hAnsi="Trebuchet MS" w:cs="Trebuchet MS"/>
          <w:color w:val="244061" w:themeColor="accent1" w:themeShade="80"/>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00073080" w:rsidRPr="00F902E2">
        <w:rPr>
          <w:rFonts w:ascii="Trebuchet MS" w:eastAsia="Trebuchet MS" w:hAnsi="Trebuchet MS" w:cs="Trebuchet MS"/>
          <w:color w:val="244061" w:themeColor="accent1" w:themeShade="80"/>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 xml:space="preserve">de  finanțare </w:t>
      </w:r>
      <w:r w:rsidR="002065A1"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Condiții  generale</w:t>
      </w:r>
      <w:r w:rsidR="002065A1"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la  art.</w:t>
      </w:r>
      <w:r w:rsidR="002065A1"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3.  Diminuarea  finanțării acordate în funcție de gradul de realizare a indicatorilor se va realiza în conformitate cu metodologia stabilită la nivelul </w:t>
      </w:r>
      <w:r w:rsidR="003D6835" w:rsidRPr="00F902E2">
        <w:rPr>
          <w:rFonts w:ascii="Trebuchet MS" w:eastAsia="Trebuchet MS" w:hAnsi="Trebuchet MS" w:cs="Trebuchet MS"/>
          <w:color w:val="244061" w:themeColor="accent1" w:themeShade="80"/>
          <w:sz w:val="22"/>
          <w:szCs w:val="22"/>
          <w:lang w:val="ro-RO"/>
        </w:rPr>
        <w:t>AM</w:t>
      </w:r>
      <w:r w:rsidR="00860416" w:rsidRPr="00F902E2">
        <w:rPr>
          <w:rFonts w:ascii="Trebuchet MS" w:eastAsia="Trebuchet MS" w:hAnsi="Trebuchet MS" w:cs="Trebuchet MS"/>
          <w:color w:val="244061" w:themeColor="accent1" w:themeShade="80"/>
          <w:sz w:val="22"/>
          <w:szCs w:val="22"/>
          <w:lang w:val="ro-RO"/>
        </w:rPr>
        <w:t xml:space="preserve"> </w:t>
      </w:r>
      <w:proofErr w:type="spellStart"/>
      <w:r w:rsidR="002A7E92" w:rsidRPr="00F902E2">
        <w:rPr>
          <w:rFonts w:ascii="Trebuchet MS" w:eastAsia="Trebuchet MS" w:hAnsi="Trebuchet MS" w:cs="Trebuchet MS"/>
          <w:color w:val="244061" w:themeColor="accent1" w:themeShade="80"/>
          <w:sz w:val="22"/>
          <w:szCs w:val="22"/>
          <w:lang w:val="ro-RO"/>
        </w:rPr>
        <w:t>P</w:t>
      </w:r>
      <w:r w:rsidR="00611C5A"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7658F2" w:rsidRPr="00F902E2">
        <w:rPr>
          <w:rFonts w:ascii="Trebuchet MS" w:eastAsia="Trebuchet MS" w:hAnsi="Trebuchet MS" w:cs="Trebuchet MS"/>
          <w:color w:val="244061" w:themeColor="accent1" w:themeShade="80"/>
          <w:sz w:val="22"/>
          <w:szCs w:val="22"/>
          <w:lang w:val="ro-RO"/>
        </w:rPr>
        <w:t xml:space="preserve"> și în conformitate cu Anexa </w:t>
      </w:r>
      <w:r w:rsidR="0035620C" w:rsidRPr="00F902E2">
        <w:rPr>
          <w:rFonts w:ascii="Trebuchet MS" w:eastAsia="Trebuchet MS" w:hAnsi="Trebuchet MS" w:cs="Trebuchet MS"/>
          <w:color w:val="244061" w:themeColor="accent1" w:themeShade="80"/>
          <w:sz w:val="22"/>
          <w:szCs w:val="22"/>
          <w:lang w:val="ro-RO"/>
        </w:rPr>
        <w:t xml:space="preserve">nr. </w:t>
      </w:r>
      <w:r w:rsidR="007658F2" w:rsidRPr="00F902E2">
        <w:rPr>
          <w:rFonts w:ascii="Trebuchet MS" w:eastAsia="Trebuchet MS" w:hAnsi="Trebuchet MS" w:cs="Trebuchet MS"/>
          <w:color w:val="244061" w:themeColor="accent1" w:themeShade="80"/>
          <w:sz w:val="22"/>
          <w:szCs w:val="22"/>
          <w:lang w:val="ro-RO"/>
        </w:rPr>
        <w:t>2</w:t>
      </w:r>
      <w:r w:rsidR="00284DA7" w:rsidRPr="00F902E2">
        <w:rPr>
          <w:rFonts w:ascii="Trebuchet MS" w:eastAsia="Trebuchet MS" w:hAnsi="Trebuchet MS" w:cs="Trebuchet MS"/>
          <w:color w:val="244061" w:themeColor="accent1" w:themeShade="80"/>
          <w:sz w:val="22"/>
          <w:szCs w:val="22"/>
          <w:lang w:val="ro-RO"/>
        </w:rPr>
        <w:t xml:space="preserve"> – Planul de monitorizare</w:t>
      </w:r>
      <w:r w:rsidR="007658F2" w:rsidRPr="00F902E2">
        <w:rPr>
          <w:rFonts w:ascii="Trebuchet MS" w:eastAsia="Trebuchet MS" w:hAnsi="Trebuchet MS" w:cs="Trebuchet MS"/>
          <w:color w:val="244061" w:themeColor="accent1" w:themeShade="80"/>
          <w:sz w:val="22"/>
          <w:szCs w:val="22"/>
          <w:lang w:val="ro-RO"/>
        </w:rPr>
        <w:t xml:space="preserve"> </w:t>
      </w:r>
      <w:r w:rsidR="00500E2F" w:rsidRPr="00F902E2">
        <w:rPr>
          <w:rFonts w:ascii="Trebuchet MS" w:eastAsia="Trebuchet MS" w:hAnsi="Trebuchet MS" w:cs="Trebuchet MS"/>
          <w:color w:val="244061" w:themeColor="accent1" w:themeShade="80"/>
          <w:sz w:val="22"/>
          <w:szCs w:val="22"/>
          <w:lang w:val="ro-RO"/>
        </w:rPr>
        <w:t xml:space="preserve">la </w:t>
      </w:r>
      <w:r w:rsidR="00073080" w:rsidRPr="00F902E2">
        <w:rPr>
          <w:rFonts w:ascii="Trebuchet MS" w:eastAsia="Trebuchet MS" w:hAnsi="Trebuchet MS" w:cs="Trebuchet MS"/>
          <w:color w:val="244061" w:themeColor="accent1" w:themeShade="80"/>
          <w:sz w:val="22"/>
          <w:szCs w:val="22"/>
          <w:lang w:val="ro-RO"/>
        </w:rPr>
        <w:t>decizia</w:t>
      </w:r>
      <w:r w:rsidR="00500E2F" w:rsidRPr="00F902E2">
        <w:rPr>
          <w:rFonts w:ascii="Trebuchet MS" w:eastAsia="Trebuchet MS" w:hAnsi="Trebuchet MS" w:cs="Trebuchet MS"/>
          <w:color w:val="244061" w:themeColor="accent1" w:themeShade="80"/>
          <w:sz w:val="22"/>
          <w:szCs w:val="22"/>
          <w:lang w:val="ro-RO"/>
        </w:rPr>
        <w:t xml:space="preserve"> de finanțare – </w:t>
      </w:r>
      <w:proofErr w:type="spellStart"/>
      <w:r w:rsidR="00500E2F" w:rsidRPr="00F902E2">
        <w:rPr>
          <w:rFonts w:ascii="Trebuchet MS" w:eastAsia="Trebuchet MS" w:hAnsi="Trebuchet MS" w:cs="Trebuchet MS"/>
          <w:color w:val="244061" w:themeColor="accent1" w:themeShade="80"/>
          <w:sz w:val="22"/>
          <w:szCs w:val="22"/>
          <w:lang w:val="ro-RO"/>
        </w:rPr>
        <w:t>conditii</w:t>
      </w:r>
      <w:proofErr w:type="spellEnd"/>
      <w:r w:rsidR="00500E2F" w:rsidRPr="00F902E2">
        <w:rPr>
          <w:rFonts w:ascii="Trebuchet MS" w:eastAsia="Trebuchet MS" w:hAnsi="Trebuchet MS" w:cs="Trebuchet MS"/>
          <w:color w:val="244061" w:themeColor="accent1" w:themeShade="80"/>
          <w:sz w:val="22"/>
          <w:szCs w:val="22"/>
          <w:lang w:val="ro-RO"/>
        </w:rPr>
        <w:t xml:space="preserve"> generale</w:t>
      </w:r>
      <w:r w:rsidRPr="00F902E2">
        <w:rPr>
          <w:rFonts w:ascii="Trebuchet MS" w:eastAsia="Trebuchet MS" w:hAnsi="Trebuchet MS" w:cs="Trebuchet MS"/>
          <w:color w:val="244061" w:themeColor="accent1" w:themeShade="80"/>
          <w:sz w:val="22"/>
          <w:szCs w:val="22"/>
          <w:lang w:val="ro-RO"/>
        </w:rPr>
        <w:t>.</w:t>
      </w:r>
    </w:p>
    <w:p w14:paraId="16A01019" w14:textId="323AAB54" w:rsidR="00A8038D" w:rsidRPr="00F902E2" w:rsidRDefault="0099349E" w:rsidP="00EF7ACE">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Prin excepție de la prevederile art. 3 din </w:t>
      </w:r>
      <w:r w:rsidR="00D277F0" w:rsidRPr="00F902E2">
        <w:rPr>
          <w:rFonts w:ascii="Trebuchet MS" w:eastAsia="Trebuchet MS" w:hAnsi="Trebuchet MS" w:cs="Trebuchet MS"/>
          <w:color w:val="244061" w:themeColor="accent1" w:themeShade="80"/>
          <w:spacing w:val="-1"/>
          <w:sz w:val="22"/>
          <w:szCs w:val="22"/>
          <w:lang w:val="ro-RO"/>
        </w:rPr>
        <w:t xml:space="preserve">Decizia </w:t>
      </w:r>
      <w:r w:rsidRPr="00F902E2">
        <w:rPr>
          <w:rFonts w:ascii="Trebuchet MS" w:eastAsia="Trebuchet MS" w:hAnsi="Trebuchet MS" w:cs="Trebuchet MS"/>
          <w:color w:val="244061" w:themeColor="accent1" w:themeShade="80"/>
          <w:spacing w:val="-1"/>
          <w:sz w:val="22"/>
          <w:szCs w:val="22"/>
          <w:lang w:val="ro-RO"/>
        </w:rPr>
        <w:t xml:space="preserve">de finanțare – Condiții Generale, în cazul  în  care,  la  finalizarea  perioadei  de  implementare  a  Proiectului,  valoarea  totală eligibilă  </w:t>
      </w:r>
      <w:r w:rsidR="00322DAA" w:rsidRPr="00F902E2">
        <w:rPr>
          <w:rFonts w:ascii="Trebuchet MS" w:eastAsia="Trebuchet MS" w:hAnsi="Trebuchet MS" w:cs="Trebuchet MS"/>
          <w:color w:val="244061" w:themeColor="accent1" w:themeShade="80"/>
          <w:spacing w:val="-1"/>
          <w:sz w:val="22"/>
          <w:szCs w:val="22"/>
          <w:lang w:val="ro-RO"/>
        </w:rPr>
        <w:t xml:space="preserve">autorizată </w:t>
      </w:r>
      <w:r w:rsidRPr="00F902E2">
        <w:rPr>
          <w:rFonts w:ascii="Trebuchet MS" w:eastAsia="Trebuchet MS" w:hAnsi="Trebuchet MS" w:cs="Trebuchet MS"/>
          <w:color w:val="244061" w:themeColor="accent1" w:themeShade="80"/>
          <w:spacing w:val="-1"/>
          <w:sz w:val="22"/>
          <w:szCs w:val="22"/>
          <w:lang w:val="ro-RO"/>
        </w:rPr>
        <w:t xml:space="preserve">de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611C5A"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1"/>
          <w:sz w:val="22"/>
          <w:szCs w:val="22"/>
          <w:lang w:val="ro-RO"/>
        </w:rPr>
        <w:t xml:space="preserve">  este mai mică decât valoarea  totală eligibilă</w:t>
      </w:r>
      <w:r w:rsidR="000F2096" w:rsidRPr="00F902E2">
        <w:rPr>
          <w:rFonts w:ascii="Trebuchet MS" w:eastAsia="Trebuchet MS" w:hAnsi="Trebuchet MS" w:cs="Trebuchet MS"/>
          <w:color w:val="244061" w:themeColor="accent1" w:themeShade="80"/>
          <w:spacing w:val="-1"/>
          <w:sz w:val="22"/>
          <w:szCs w:val="22"/>
          <w:lang w:val="ro-RO"/>
        </w:rPr>
        <w:t xml:space="preserve"> menționată </w:t>
      </w:r>
      <w:r w:rsidR="00611C5A" w:rsidRPr="00F902E2">
        <w:rPr>
          <w:rFonts w:ascii="Trebuchet MS" w:eastAsia="Trebuchet MS" w:hAnsi="Trebuchet MS" w:cs="Trebuchet MS"/>
          <w:color w:val="244061" w:themeColor="accent1" w:themeShade="80"/>
          <w:spacing w:val="-1"/>
          <w:sz w:val="22"/>
          <w:szCs w:val="22"/>
          <w:lang w:val="ro-RO"/>
        </w:rPr>
        <w:t>î</w:t>
      </w:r>
      <w:r w:rsidR="000F2096" w:rsidRPr="00F902E2">
        <w:rPr>
          <w:rFonts w:ascii="Trebuchet MS" w:eastAsia="Trebuchet MS" w:hAnsi="Trebuchet MS" w:cs="Trebuchet MS"/>
          <w:color w:val="244061" w:themeColor="accent1" w:themeShade="80"/>
          <w:spacing w:val="-1"/>
          <w:sz w:val="22"/>
          <w:szCs w:val="22"/>
          <w:lang w:val="ro-RO"/>
        </w:rPr>
        <w:t>n Decizia de finanțare</w:t>
      </w:r>
      <w:r w:rsidRPr="00F902E2">
        <w:rPr>
          <w:rFonts w:ascii="Trebuchet MS" w:eastAsia="Trebuchet MS" w:hAnsi="Trebuchet MS" w:cs="Trebuchet MS"/>
          <w:color w:val="244061" w:themeColor="accent1" w:themeShade="80"/>
          <w:spacing w:val="-1"/>
          <w:sz w:val="22"/>
          <w:szCs w:val="22"/>
          <w:lang w:val="ro-RO"/>
        </w:rPr>
        <w:t xml:space="preserve">, procentul de decontare </w:t>
      </w:r>
      <w:r w:rsidR="005069DC" w:rsidRPr="00F902E2">
        <w:rPr>
          <w:rFonts w:ascii="Trebuchet MS" w:eastAsia="Trebuchet MS" w:hAnsi="Trebuchet MS" w:cs="Trebuchet MS"/>
          <w:color w:val="244061" w:themeColor="accent1" w:themeShade="80"/>
          <w:spacing w:val="-1"/>
          <w:sz w:val="22"/>
          <w:szCs w:val="22"/>
          <w:lang w:val="ro-RO"/>
        </w:rPr>
        <w:t xml:space="preserve">a tipurilor de cheltuieli menționate la alin. (2) de mai sus, </w:t>
      </w:r>
      <w:r w:rsidRPr="00F902E2">
        <w:rPr>
          <w:rFonts w:ascii="Trebuchet MS" w:eastAsia="Trebuchet MS" w:hAnsi="Trebuchet MS" w:cs="Trebuchet MS"/>
          <w:color w:val="244061" w:themeColor="accent1" w:themeShade="80"/>
          <w:spacing w:val="-1"/>
          <w:sz w:val="22"/>
          <w:szCs w:val="22"/>
          <w:lang w:val="ro-RO"/>
        </w:rPr>
        <w:t>va fi raportat  la valoarea  totală  eligibil</w:t>
      </w:r>
      <w:r w:rsidR="00611C5A"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1"/>
          <w:sz w:val="22"/>
          <w:szCs w:val="22"/>
          <w:lang w:val="ro-RO"/>
        </w:rPr>
        <w:t xml:space="preserve"> </w:t>
      </w:r>
      <w:r w:rsidR="00322DAA" w:rsidRPr="00F902E2">
        <w:rPr>
          <w:rFonts w:ascii="Trebuchet MS" w:eastAsia="Trebuchet MS" w:hAnsi="Trebuchet MS" w:cs="Trebuchet MS"/>
          <w:color w:val="244061" w:themeColor="accent1" w:themeShade="80"/>
          <w:spacing w:val="-1"/>
          <w:sz w:val="22"/>
          <w:szCs w:val="22"/>
          <w:lang w:val="ro-RO"/>
        </w:rPr>
        <w:t xml:space="preserve"> autorizată </w:t>
      </w:r>
      <w:r w:rsidRPr="00F902E2">
        <w:rPr>
          <w:rFonts w:ascii="Trebuchet MS" w:eastAsia="Trebuchet MS" w:hAnsi="Trebuchet MS" w:cs="Trebuchet MS"/>
          <w:color w:val="244061" w:themeColor="accent1" w:themeShade="80"/>
          <w:spacing w:val="-1"/>
          <w:sz w:val="22"/>
          <w:szCs w:val="22"/>
          <w:lang w:val="ro-RO"/>
        </w:rPr>
        <w:t xml:space="preserve">  de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611C5A"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1"/>
          <w:sz w:val="22"/>
          <w:szCs w:val="22"/>
          <w:lang w:val="ro-RO"/>
        </w:rPr>
        <w:t xml:space="preserve">  și nu la valoarea  cheltuielilor estimate</w:t>
      </w:r>
      <w:r w:rsidR="00466FA0" w:rsidRPr="00F902E2">
        <w:rPr>
          <w:rFonts w:ascii="Trebuchet MS" w:eastAsia="Trebuchet MS" w:hAnsi="Trebuchet MS" w:cs="Trebuchet MS"/>
          <w:color w:val="244061" w:themeColor="accent1" w:themeShade="80"/>
          <w:spacing w:val="-1"/>
          <w:sz w:val="22"/>
          <w:szCs w:val="22"/>
          <w:lang w:val="ro-RO"/>
        </w:rPr>
        <w:t xml:space="preserve"> în Decizia de finanțare</w:t>
      </w:r>
      <w:r w:rsidRPr="00F902E2">
        <w:rPr>
          <w:rFonts w:ascii="Trebuchet MS" w:eastAsia="Trebuchet MS" w:hAnsi="Trebuchet MS" w:cs="Trebuchet MS"/>
          <w:color w:val="244061" w:themeColor="accent1" w:themeShade="80"/>
          <w:spacing w:val="-1"/>
          <w:sz w:val="22"/>
          <w:szCs w:val="22"/>
          <w:lang w:val="ro-RO"/>
        </w:rPr>
        <w:t>.</w:t>
      </w:r>
    </w:p>
    <w:p w14:paraId="1E768BD6" w14:textId="2B421939" w:rsidR="003D6835" w:rsidRPr="00F902E2" w:rsidRDefault="0099349E" w:rsidP="00A8038D">
      <w:pPr>
        <w:pStyle w:val="ListParagraph"/>
        <w:numPr>
          <w:ilvl w:val="0"/>
          <w:numId w:val="4"/>
        </w:numPr>
        <w:spacing w:line="249" w:lineRule="auto"/>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În completarea  prevederilor  art.  4 alin.  (1)  din  </w:t>
      </w:r>
      <w:r w:rsidR="00D277F0" w:rsidRPr="00F902E2">
        <w:rPr>
          <w:rFonts w:ascii="Trebuchet MS" w:eastAsia="Trebuchet MS" w:hAnsi="Trebuchet MS" w:cs="Trebuchet MS"/>
          <w:color w:val="244061" w:themeColor="accent1" w:themeShade="80"/>
          <w:spacing w:val="-1"/>
          <w:sz w:val="22"/>
          <w:szCs w:val="22"/>
          <w:lang w:val="ro-RO"/>
        </w:rPr>
        <w:t xml:space="preserve">Decizia  </w:t>
      </w:r>
      <w:r w:rsidRPr="00F902E2">
        <w:rPr>
          <w:rFonts w:ascii="Trebuchet MS" w:eastAsia="Trebuchet MS" w:hAnsi="Trebuchet MS" w:cs="Trebuchet MS"/>
          <w:color w:val="244061" w:themeColor="accent1" w:themeShade="80"/>
          <w:spacing w:val="-1"/>
          <w:sz w:val="22"/>
          <w:szCs w:val="22"/>
          <w:lang w:val="ro-RO"/>
        </w:rPr>
        <w:t>de  finanțare  -  Condiții generale,  cheltuielile  angajate pe perioada de implementare  a Proiectului  sunt eligibile inclusiv în condițiile stabilite de:</w:t>
      </w:r>
    </w:p>
    <w:p w14:paraId="5BD0D8E2" w14:textId="21CE6E02" w:rsidR="001D5364" w:rsidRPr="00F902E2" w:rsidRDefault="00F628DF"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Ghidul Solicitantului Condiții Generale</w:t>
      </w:r>
      <w:r w:rsidR="001D5364" w:rsidRPr="00F902E2">
        <w:rPr>
          <w:rFonts w:ascii="Trebuchet MS" w:eastAsia="Trebuchet MS" w:hAnsi="Trebuchet MS" w:cs="Trebuchet MS"/>
          <w:color w:val="244061" w:themeColor="accent1" w:themeShade="80"/>
          <w:spacing w:val="-1"/>
          <w:sz w:val="22"/>
          <w:szCs w:val="22"/>
          <w:lang w:val="ro-RO"/>
        </w:rPr>
        <w:t xml:space="preserve">  în  cadrul  </w:t>
      </w:r>
      <w:r w:rsidR="002A7E92" w:rsidRPr="00F902E2">
        <w:rPr>
          <w:rFonts w:ascii="Trebuchet MS" w:eastAsia="Trebuchet MS" w:hAnsi="Trebuchet MS" w:cs="Trebuchet MS"/>
          <w:color w:val="244061" w:themeColor="accent1" w:themeShade="80"/>
          <w:spacing w:val="-1"/>
          <w:sz w:val="22"/>
          <w:szCs w:val="22"/>
          <w:lang w:val="ro-RO"/>
        </w:rPr>
        <w:t>Programului Incluziune și Demnitate Socială 2021-2027</w:t>
      </w:r>
      <w:r w:rsidR="001D5364" w:rsidRPr="00F902E2">
        <w:rPr>
          <w:rFonts w:ascii="Trebuchet MS" w:eastAsia="Trebuchet MS" w:hAnsi="Trebuchet MS" w:cs="Trebuchet MS"/>
          <w:color w:val="244061" w:themeColor="accent1" w:themeShade="80"/>
          <w:spacing w:val="-1"/>
          <w:sz w:val="22"/>
          <w:szCs w:val="22"/>
          <w:lang w:val="ro-RO"/>
        </w:rPr>
        <w:t>;</w:t>
      </w:r>
    </w:p>
    <w:p w14:paraId="761D2E84" w14:textId="08D33402" w:rsidR="001D5364" w:rsidRPr="00F902E2" w:rsidRDefault="001D5364" w:rsidP="001D5364">
      <w:pPr>
        <w:pStyle w:val="ListParagraph"/>
        <w:numPr>
          <w:ilvl w:val="0"/>
          <w:numId w:val="10"/>
        </w:numPr>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Ghidul</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solicitantului</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ți</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specifice;</w:t>
      </w:r>
    </w:p>
    <w:p w14:paraId="588E64AE" w14:textId="4580EE23" w:rsidR="001D5364" w:rsidRPr="00F902E2" w:rsidRDefault="001D5364"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proofErr w:type="spellStart"/>
      <w:r w:rsidRPr="00F902E2">
        <w:rPr>
          <w:rFonts w:ascii="Trebuchet MS" w:eastAsia="Trebuchet MS" w:hAnsi="Trebuchet MS" w:cs="Trebuchet MS"/>
          <w:color w:val="244061" w:themeColor="accent1" w:themeShade="80"/>
          <w:spacing w:val="-1"/>
          <w:sz w:val="22"/>
          <w:szCs w:val="22"/>
          <w:lang w:val="ro-RO"/>
        </w:rPr>
        <w:t>prezentu</w:t>
      </w:r>
      <w:r w:rsidR="009B0F2E" w:rsidRPr="00F902E2">
        <w:rPr>
          <w:rFonts w:ascii="Trebuchet MS" w:eastAsia="Trebuchet MS" w:hAnsi="Trebuchet MS" w:cs="Trebuchet MS"/>
          <w:color w:val="244061" w:themeColor="accent1" w:themeShade="80"/>
          <w:spacing w:val="-1"/>
          <w:sz w:val="22"/>
          <w:szCs w:val="22"/>
          <w:lang w:val="ro-RO"/>
        </w:rPr>
        <w:t>a</w:t>
      </w:r>
      <w:proofErr w:type="spellEnd"/>
      <w:r w:rsidRPr="00F902E2">
        <w:rPr>
          <w:rFonts w:ascii="Trebuchet MS" w:eastAsia="Trebuchet MS" w:hAnsi="Trebuchet MS" w:cs="Trebuchet MS"/>
          <w:color w:val="244061" w:themeColor="accent1" w:themeShade="80"/>
          <w:spacing w:val="-1"/>
          <w:sz w:val="22"/>
          <w:szCs w:val="22"/>
          <w:lang w:val="ro-RO"/>
        </w:rPr>
        <w:t xml:space="preserve"> </w:t>
      </w:r>
      <w:r w:rsidR="009B0F2E" w:rsidRPr="00F902E2">
        <w:rPr>
          <w:rFonts w:ascii="Trebuchet MS" w:eastAsia="Trebuchet MS" w:hAnsi="Trebuchet MS" w:cs="Trebuchet MS"/>
          <w:color w:val="244061" w:themeColor="accent1" w:themeShade="80"/>
          <w:spacing w:val="-1"/>
          <w:sz w:val="22"/>
          <w:szCs w:val="22"/>
          <w:lang w:val="ro-RO"/>
        </w:rPr>
        <w:t xml:space="preserve">decizie </w:t>
      </w:r>
      <w:r w:rsidRPr="00F902E2">
        <w:rPr>
          <w:rFonts w:ascii="Trebuchet MS" w:eastAsia="Trebuchet MS" w:hAnsi="Trebuchet MS" w:cs="Trebuchet MS"/>
          <w:color w:val="244061" w:themeColor="accent1" w:themeShade="80"/>
          <w:spacing w:val="-1"/>
          <w:sz w:val="22"/>
          <w:szCs w:val="22"/>
          <w:lang w:val="ro-RO"/>
        </w:rPr>
        <w:t>de finanțare și anexele acest</w:t>
      </w:r>
      <w:r w:rsidR="00B87245" w:rsidRPr="00F902E2">
        <w:rPr>
          <w:rFonts w:ascii="Trebuchet MS" w:eastAsia="Trebuchet MS" w:hAnsi="Trebuchet MS" w:cs="Trebuchet MS"/>
          <w:color w:val="244061" w:themeColor="accent1" w:themeShade="80"/>
          <w:spacing w:val="-1"/>
          <w:sz w:val="22"/>
          <w:szCs w:val="22"/>
          <w:lang w:val="ro-RO"/>
        </w:rPr>
        <w:t>e</w:t>
      </w:r>
      <w:r w:rsidRPr="00F902E2">
        <w:rPr>
          <w:rFonts w:ascii="Trebuchet MS" w:eastAsia="Trebuchet MS" w:hAnsi="Trebuchet MS" w:cs="Trebuchet MS"/>
          <w:color w:val="244061" w:themeColor="accent1" w:themeShade="80"/>
          <w:spacing w:val="-1"/>
          <w:sz w:val="22"/>
          <w:szCs w:val="22"/>
          <w:lang w:val="ro-RO"/>
        </w:rPr>
        <w:t>ia;</w:t>
      </w:r>
    </w:p>
    <w:p w14:paraId="69B9423F" w14:textId="4A2E293F" w:rsidR="001D5364" w:rsidRPr="00F902E2" w:rsidRDefault="001D5364" w:rsidP="001D5364">
      <w:pPr>
        <w:pStyle w:val="ListParagraph"/>
        <w:numPr>
          <w:ilvl w:val="0"/>
          <w:numId w:val="10"/>
        </w:num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legislația națională și europeană aplicabilă;</w:t>
      </w:r>
    </w:p>
    <w:p w14:paraId="2588EB4A" w14:textId="0BD7CF4F" w:rsidR="00AC2654" w:rsidRPr="00F902E2" w:rsidRDefault="00030016" w:rsidP="00030016">
      <w:pPr>
        <w:pStyle w:val="ListParagraph"/>
        <w:numPr>
          <w:ilvl w:val="0"/>
          <w:numId w:val="10"/>
        </w:numPr>
        <w:rPr>
          <w:rFonts w:ascii="Trebuchet MS" w:eastAsia="Trebuchet MS" w:hAnsi="Trebuchet MS" w:cs="Trebuchet MS"/>
          <w:color w:val="244061" w:themeColor="accent1" w:themeShade="80"/>
          <w:sz w:val="22"/>
          <w:szCs w:val="22"/>
        </w:rPr>
      </w:pPr>
      <w:r w:rsidRPr="00F902E2">
        <w:rPr>
          <w:rFonts w:ascii="Trebuchet MS" w:eastAsia="Trebuchet MS" w:hAnsi="Trebuchet MS" w:cs="Trebuchet MS"/>
          <w:color w:val="244061" w:themeColor="accent1" w:themeShade="80"/>
          <w:spacing w:val="-1"/>
          <w:sz w:val="22"/>
          <w:szCs w:val="22"/>
          <w:lang w:val="ro-RO"/>
        </w:rPr>
        <w:t xml:space="preserve">Instrucțiunile emise de AM </w:t>
      </w:r>
      <w:proofErr w:type="spellStart"/>
      <w:r w:rsidR="002A7E92" w:rsidRPr="00F902E2">
        <w:rPr>
          <w:rFonts w:ascii="Trebuchet MS" w:eastAsia="Trebuchet MS" w:hAnsi="Trebuchet MS" w:cs="Trebuchet MS"/>
          <w:color w:val="244061" w:themeColor="accent1" w:themeShade="80"/>
          <w:spacing w:val="-1"/>
          <w:sz w:val="22"/>
          <w:szCs w:val="22"/>
          <w:lang w:val="ro-RO"/>
        </w:rPr>
        <w:t>P</w:t>
      </w:r>
      <w:r w:rsidR="00611C5A"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p>
    <w:p w14:paraId="180C1428" w14:textId="4FC216C9" w:rsidR="00030016" w:rsidRPr="00F902E2" w:rsidRDefault="00AC2654" w:rsidP="00030016">
      <w:pPr>
        <w:pStyle w:val="ListParagraph"/>
        <w:numPr>
          <w:ilvl w:val="0"/>
          <w:numId w:val="10"/>
        </w:numPr>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Manualul beneficiarului</w:t>
      </w:r>
    </w:p>
    <w:p w14:paraId="3D6F2DA5" w14:textId="6A1E900A" w:rsidR="000B3971" w:rsidRPr="00F902E2" w:rsidRDefault="0099349E" w:rsidP="00611C5A">
      <w:pPr>
        <w:pStyle w:val="ListParagraph"/>
        <w:numPr>
          <w:ilvl w:val="0"/>
          <w:numId w:val="4"/>
        </w:numPr>
        <w:spacing w:line="249" w:lineRule="auto"/>
        <w:ind w:left="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vedere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7"/>
          <w:sz w:val="22"/>
          <w:szCs w:val="22"/>
          <w:lang w:val="ro-RO"/>
        </w:rPr>
        <w:t xml:space="preserve"> </w:t>
      </w:r>
      <w:r w:rsidR="005C4740" w:rsidRPr="00F902E2">
        <w:rPr>
          <w:rFonts w:ascii="Trebuchet MS" w:eastAsia="Trebuchet MS" w:hAnsi="Trebuchet MS" w:cs="Trebuchet MS"/>
          <w:color w:val="244061" w:themeColor="accent1" w:themeShade="80"/>
          <w:sz w:val="22"/>
          <w:szCs w:val="22"/>
          <w:lang w:val="ro-RO"/>
        </w:rPr>
        <w:t xml:space="preserve"> autorizării</w:t>
      </w:r>
      <w:r w:rsidR="005C4740"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cheltuielilor,</w:t>
      </w:r>
      <w:r w:rsidRPr="00F902E2">
        <w:rPr>
          <w:rFonts w:ascii="Trebuchet MS" w:eastAsia="Trebuchet MS" w:hAnsi="Trebuchet MS" w:cs="Trebuchet MS"/>
          <w:color w:val="244061" w:themeColor="accent1" w:themeShade="80"/>
          <w:spacing w:val="31"/>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611C5A"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verific</w:t>
      </w:r>
      <w:r w:rsidR="00611C5A"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toate </w:t>
      </w:r>
      <w:r w:rsidRPr="00F902E2">
        <w:rPr>
          <w:rFonts w:ascii="Trebuchet MS" w:eastAsia="Trebuchet MS" w:hAnsi="Trebuchet MS" w:cs="Trebuchet MS"/>
          <w:color w:val="244061" w:themeColor="accent1" w:themeShade="80"/>
          <w:spacing w:val="-1"/>
          <w:sz w:val="22"/>
          <w:szCs w:val="22"/>
          <w:lang w:val="ro-RO"/>
        </w:rPr>
        <w:t>documentel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necesare, </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aferent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cererilor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5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/cererilor </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5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plat</w:t>
      </w:r>
      <w:r w:rsidRPr="00F902E2">
        <w:rPr>
          <w:rFonts w:ascii="Trebuchet MS" w:eastAsia="Trebuchet MS" w:hAnsi="Trebuchet MS" w:cs="Trebuchet MS"/>
          <w:color w:val="244061" w:themeColor="accent1" w:themeShade="80"/>
          <w:sz w:val="22"/>
          <w:szCs w:val="22"/>
          <w:lang w:val="ro-RO"/>
        </w:rPr>
        <w:t xml:space="preserve">ă  precum </w:t>
      </w:r>
      <w:r w:rsidRPr="00F902E2">
        <w:rPr>
          <w:rFonts w:ascii="Trebuchet MS" w:eastAsia="Trebuchet MS" w:hAnsi="Trebuchet MS" w:cs="Trebuchet MS"/>
          <w:color w:val="244061" w:themeColor="accent1" w:themeShade="80"/>
          <w:spacing w:val="9"/>
          <w:sz w:val="22"/>
          <w:szCs w:val="22"/>
          <w:lang w:val="ro-RO"/>
        </w:rPr>
        <w:t xml:space="preserve"> </w:t>
      </w:r>
      <w:proofErr w:type="spellStart"/>
      <w:r w:rsidRPr="00F902E2">
        <w:rPr>
          <w:rFonts w:ascii="Trebuchet MS" w:eastAsia="Trebuchet MS" w:hAnsi="Trebuchet MS" w:cs="Trebuchet MS"/>
          <w:color w:val="244061" w:themeColor="accent1" w:themeShade="80"/>
          <w:spacing w:val="-2"/>
          <w:w w:val="103"/>
          <w:sz w:val="22"/>
          <w:szCs w:val="22"/>
          <w:lang w:val="ro-RO"/>
        </w:rPr>
        <w:t>şi</w:t>
      </w:r>
      <w:proofErr w:type="spellEnd"/>
      <w:r w:rsidRPr="00F902E2">
        <w:rPr>
          <w:rFonts w:ascii="Trebuchet MS" w:eastAsia="Trebuchet MS" w:hAnsi="Trebuchet MS" w:cs="Trebuchet MS"/>
          <w:color w:val="244061" w:themeColor="accent1" w:themeShade="80"/>
          <w:spacing w:val="-2"/>
          <w:w w:val="103"/>
          <w:sz w:val="22"/>
          <w:szCs w:val="22"/>
          <w:lang w:val="ro-RO"/>
        </w:rPr>
        <w:t xml:space="preserve">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1"/>
          <w:sz w:val="22"/>
          <w:szCs w:val="22"/>
          <w:lang w:val="ro-RO"/>
        </w:rPr>
        <w:t>poartel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tehni</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transmis</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către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Documentel</w:t>
      </w:r>
      <w:r w:rsidRPr="00F902E2">
        <w:rPr>
          <w:rFonts w:ascii="Trebuchet MS" w:eastAsia="Trebuchet MS" w:hAnsi="Trebuchet MS" w:cs="Trebuchet MS"/>
          <w:color w:val="244061" w:themeColor="accent1" w:themeShade="80"/>
          <w:sz w:val="22"/>
          <w:szCs w:val="22"/>
          <w:lang w:val="ro-RO"/>
        </w:rPr>
        <w:t>e</w:t>
      </w:r>
      <w:r w:rsidR="00125F4A"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supor</w:t>
      </w:r>
      <w:r w:rsidRPr="00F902E2">
        <w:rPr>
          <w:rFonts w:ascii="Trebuchet MS" w:eastAsia="Trebuchet MS" w:hAnsi="Trebuchet MS" w:cs="Trebuchet MS"/>
          <w:color w:val="244061" w:themeColor="accent1" w:themeShade="80"/>
          <w:sz w:val="22"/>
          <w:szCs w:val="22"/>
          <w:lang w:val="ro-RO"/>
        </w:rPr>
        <w:t>t  justificative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privind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declarat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fi</w:t>
      </w:r>
      <w:r w:rsidR="00611C5A"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prezentat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lastRenderedPageBreak/>
        <w:t>către</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 solicitarea</w:t>
      </w:r>
      <w:r w:rsidR="00860416" w:rsidRPr="00F902E2">
        <w:rPr>
          <w:rFonts w:ascii="Trebuchet MS" w:eastAsia="Trebuchet MS" w:hAnsi="Trebuchet MS" w:cs="Trebuchet MS"/>
          <w:color w:val="244061" w:themeColor="accent1" w:themeShade="80"/>
          <w:sz w:val="22"/>
          <w:szCs w:val="22"/>
          <w:lang w:val="ro-RO"/>
        </w:rPr>
        <w:t xml:space="preserve"> </w:t>
      </w:r>
      <w:proofErr w:type="spellStart"/>
      <w:r w:rsidR="00860416"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611C5A"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conformitat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documentel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subsecvente </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emis</w:t>
      </w:r>
      <w:r w:rsidRPr="00F902E2">
        <w:rPr>
          <w:rFonts w:ascii="Trebuchet MS" w:eastAsia="Trebuchet MS" w:hAnsi="Trebuchet MS" w:cs="Trebuchet MS"/>
          <w:color w:val="244061" w:themeColor="accent1" w:themeShade="80"/>
          <w:sz w:val="22"/>
          <w:szCs w:val="22"/>
          <w:lang w:val="ro-RO"/>
        </w:rPr>
        <w:t>e  de</w:t>
      </w:r>
      <w:r w:rsidRPr="00F902E2">
        <w:rPr>
          <w:rFonts w:ascii="Trebuchet MS" w:eastAsia="Trebuchet MS" w:hAnsi="Trebuchet MS" w:cs="Trebuchet MS"/>
          <w:color w:val="244061" w:themeColor="accent1" w:themeShade="80"/>
          <w:spacing w:val="52"/>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611C5A"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vedere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implementării </w:t>
      </w:r>
      <w:r w:rsidRPr="00F902E2">
        <w:rPr>
          <w:rFonts w:ascii="Trebuchet MS" w:eastAsia="Trebuchet MS" w:hAnsi="Trebuchet MS" w:cs="Trebuchet MS"/>
          <w:color w:val="244061" w:themeColor="accent1" w:themeShade="80"/>
          <w:spacing w:val="-2"/>
          <w:w w:val="103"/>
          <w:sz w:val="22"/>
          <w:szCs w:val="22"/>
          <w:lang w:val="ro-RO"/>
        </w:rPr>
        <w:t>pro</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ectului.</w:t>
      </w:r>
    </w:p>
    <w:p w14:paraId="5BEB7FAE" w14:textId="40A8876A" w:rsidR="008B6D7A" w:rsidRPr="00F902E2" w:rsidRDefault="003D6835" w:rsidP="00C82E3B">
      <w:pPr>
        <w:spacing w:line="249" w:lineRule="auto"/>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1D5F64"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oblig</w:t>
      </w:r>
      <w:r w:rsidR="0099349E" w:rsidRPr="00F902E2">
        <w:rPr>
          <w:rFonts w:ascii="Trebuchet MS" w:eastAsia="Trebuchet MS" w:hAnsi="Trebuchet MS" w:cs="Trebuchet MS"/>
          <w:color w:val="244061" w:themeColor="accent1" w:themeShade="80"/>
          <w:spacing w:val="-1"/>
          <w:sz w:val="22"/>
          <w:szCs w:val="22"/>
          <w:lang w:val="ro-RO"/>
        </w:rPr>
        <w:t>a</w:t>
      </w:r>
      <w:r w:rsidR="0099349E" w:rsidRPr="00F902E2">
        <w:rPr>
          <w:rFonts w:ascii="Trebuchet MS" w:eastAsia="Trebuchet MS" w:hAnsi="Trebuchet MS" w:cs="Trebuchet MS"/>
          <w:color w:val="244061" w:themeColor="accent1" w:themeShade="80"/>
          <w:sz w:val="22"/>
          <w:szCs w:val="22"/>
          <w:lang w:val="ro-RO"/>
        </w:rPr>
        <w:t>ția</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asigura</w:t>
      </w:r>
      <w:r w:rsidR="0099349E" w:rsidRPr="00F902E2">
        <w:rPr>
          <w:rFonts w:ascii="Trebuchet MS" w:eastAsia="Trebuchet MS" w:hAnsi="Trebuchet MS" w:cs="Trebuchet MS"/>
          <w:color w:val="244061" w:themeColor="accent1" w:themeShade="80"/>
          <w:spacing w:val="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resurse</w:t>
      </w:r>
      <w:r w:rsidR="0099349E" w:rsidRPr="00F902E2">
        <w:rPr>
          <w:rFonts w:ascii="Trebuchet MS" w:eastAsia="Trebuchet MS" w:hAnsi="Trebuchet MS" w:cs="Trebuchet MS"/>
          <w:color w:val="244061" w:themeColor="accent1" w:themeShade="80"/>
          <w:spacing w:val="-1"/>
          <w:sz w:val="22"/>
          <w:szCs w:val="22"/>
          <w:lang w:val="ro-RO"/>
        </w:rPr>
        <w:t>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financiare</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necesare</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efect</w:t>
      </w:r>
      <w:r w:rsidR="0099349E" w:rsidRPr="00F902E2">
        <w:rPr>
          <w:rFonts w:ascii="Trebuchet MS" w:eastAsia="Trebuchet MS" w:hAnsi="Trebuchet MS" w:cs="Trebuchet MS"/>
          <w:color w:val="244061" w:themeColor="accent1" w:themeShade="80"/>
          <w:spacing w:val="-1"/>
          <w:sz w:val="22"/>
          <w:szCs w:val="22"/>
          <w:lang w:val="ro-RO"/>
        </w:rPr>
        <w:t>uă</w:t>
      </w:r>
      <w:r w:rsidR="0099349E" w:rsidRPr="00F902E2">
        <w:rPr>
          <w:rFonts w:ascii="Trebuchet MS" w:eastAsia="Trebuchet MS" w:hAnsi="Trebuchet MS" w:cs="Trebuchet MS"/>
          <w:color w:val="244061" w:themeColor="accent1" w:themeShade="80"/>
          <w:spacing w:val="1"/>
          <w:sz w:val="22"/>
          <w:szCs w:val="22"/>
          <w:lang w:val="ro-RO"/>
        </w:rPr>
        <w:t>ri</w:t>
      </w:r>
      <w:r w:rsidR="0099349E" w:rsidRPr="00F902E2">
        <w:rPr>
          <w:rFonts w:ascii="Trebuchet MS" w:eastAsia="Trebuchet MS" w:hAnsi="Trebuchet MS" w:cs="Trebuchet MS"/>
          <w:color w:val="244061" w:themeColor="accent1" w:themeShade="80"/>
          <w:sz w:val="22"/>
          <w:szCs w:val="22"/>
          <w:lang w:val="ro-RO"/>
        </w:rPr>
        <w:t>i</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p</w:t>
      </w:r>
      <w:r w:rsidR="0099349E" w:rsidRPr="00F902E2">
        <w:rPr>
          <w:rFonts w:ascii="Trebuchet MS" w:eastAsia="Trebuchet MS" w:hAnsi="Trebuchet MS" w:cs="Trebuchet MS"/>
          <w:color w:val="244061" w:themeColor="accent1" w:themeShade="80"/>
          <w:spacing w:val="1"/>
          <w:sz w:val="22"/>
          <w:szCs w:val="22"/>
          <w:lang w:val="ro-RO"/>
        </w:rPr>
        <w:t>l</w:t>
      </w:r>
      <w:r w:rsidR="0099349E" w:rsidRPr="00F902E2">
        <w:rPr>
          <w:rFonts w:ascii="Trebuchet MS" w:eastAsia="Trebuchet MS" w:hAnsi="Trebuchet MS" w:cs="Trebuchet MS"/>
          <w:color w:val="244061" w:themeColor="accent1" w:themeShade="80"/>
          <w:spacing w:val="-1"/>
          <w:sz w:val="22"/>
          <w:szCs w:val="22"/>
          <w:lang w:val="ro-RO"/>
        </w:rPr>
        <w:t>ăț</w:t>
      </w:r>
      <w:r w:rsidR="0099349E" w:rsidRPr="00F902E2">
        <w:rPr>
          <w:rFonts w:ascii="Trebuchet MS" w:eastAsia="Trebuchet MS" w:hAnsi="Trebuchet MS" w:cs="Trebuchet MS"/>
          <w:color w:val="244061" w:themeColor="accent1" w:themeShade="80"/>
          <w:sz w:val="22"/>
          <w:szCs w:val="22"/>
          <w:lang w:val="ro-RO"/>
        </w:rPr>
        <w:t>ii</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 xml:space="preserve">conform </w:t>
      </w:r>
      <w:r w:rsidR="0099349E" w:rsidRPr="00F902E2">
        <w:rPr>
          <w:rFonts w:ascii="Trebuchet MS" w:eastAsia="Trebuchet MS" w:hAnsi="Trebuchet MS" w:cs="Trebuchet MS"/>
          <w:color w:val="244061" w:themeColor="accent1" w:themeShade="80"/>
          <w:spacing w:val="-1"/>
          <w:sz w:val="22"/>
          <w:szCs w:val="22"/>
          <w:lang w:val="ro-RO"/>
        </w:rPr>
        <w:t>prevederilo</w:t>
      </w:r>
      <w:r w:rsidR="0099349E" w:rsidRPr="00F902E2">
        <w:rPr>
          <w:rFonts w:ascii="Trebuchet MS" w:eastAsia="Trebuchet MS" w:hAnsi="Trebuchet MS" w:cs="Trebuchet MS"/>
          <w:color w:val="244061" w:themeColor="accent1" w:themeShade="80"/>
          <w:sz w:val="22"/>
          <w:szCs w:val="22"/>
          <w:lang w:val="ro-RO"/>
        </w:rPr>
        <w:t>r</w:t>
      </w:r>
      <w:r w:rsidR="0099349E" w:rsidRPr="00F902E2">
        <w:rPr>
          <w:rFonts w:ascii="Trebuchet MS" w:eastAsia="Trebuchet MS" w:hAnsi="Trebuchet MS" w:cs="Trebuchet MS"/>
          <w:color w:val="244061" w:themeColor="accent1" w:themeShade="80"/>
          <w:spacing w:val="4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l</w:t>
      </w:r>
      <w:r w:rsidR="0099349E" w:rsidRPr="00F902E2">
        <w:rPr>
          <w:rFonts w:ascii="Trebuchet MS" w:eastAsia="Trebuchet MS" w:hAnsi="Trebuchet MS" w:cs="Trebuchet MS"/>
          <w:color w:val="244061" w:themeColor="accent1" w:themeShade="80"/>
          <w:sz w:val="22"/>
          <w:szCs w:val="22"/>
          <w:lang w:val="ro-RO"/>
        </w:rPr>
        <w:t>egale</w:t>
      </w:r>
      <w:r w:rsidR="0099349E" w:rsidRPr="00F902E2">
        <w:rPr>
          <w:rFonts w:ascii="Trebuchet MS" w:eastAsia="Trebuchet MS" w:hAnsi="Trebuchet MS" w:cs="Trebuchet MS"/>
          <w:color w:val="244061" w:themeColor="accent1" w:themeShade="80"/>
          <w:spacing w:val="2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privind</w:t>
      </w:r>
      <w:r w:rsidR="0099349E" w:rsidRPr="00F902E2">
        <w:rPr>
          <w:rFonts w:ascii="Trebuchet MS" w:eastAsia="Trebuchet MS" w:hAnsi="Trebuchet MS" w:cs="Trebuchet MS"/>
          <w:color w:val="244061" w:themeColor="accent1" w:themeShade="80"/>
          <w:spacing w:val="28"/>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acordare</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5"/>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prefinanţ</w:t>
      </w:r>
      <w:r w:rsidR="0099349E" w:rsidRPr="00F902E2">
        <w:rPr>
          <w:rFonts w:ascii="Trebuchet MS" w:eastAsia="Trebuchet MS" w:hAnsi="Trebuchet MS" w:cs="Trebuchet MS"/>
          <w:color w:val="244061" w:themeColor="accent1" w:themeShade="80"/>
          <w:spacing w:val="2"/>
          <w:sz w:val="22"/>
          <w:szCs w:val="22"/>
          <w:lang w:val="ro-RO"/>
        </w:rPr>
        <w:t>ă</w:t>
      </w:r>
      <w:r w:rsidR="0099349E" w:rsidRPr="00F902E2">
        <w:rPr>
          <w:rFonts w:ascii="Trebuchet MS" w:eastAsia="Trebuchet MS" w:hAnsi="Trebuchet MS" w:cs="Trebuchet MS"/>
          <w:color w:val="244061" w:themeColor="accent1" w:themeShade="80"/>
          <w:spacing w:val="-4"/>
          <w:sz w:val="22"/>
          <w:szCs w:val="22"/>
          <w:lang w:val="ro-RO"/>
        </w:rPr>
        <w:t>r</w:t>
      </w:r>
      <w:r w:rsidR="0099349E" w:rsidRPr="00F902E2">
        <w:rPr>
          <w:rFonts w:ascii="Trebuchet MS" w:eastAsia="Trebuchet MS" w:hAnsi="Trebuchet MS" w:cs="Trebuchet MS"/>
          <w:color w:val="244061" w:themeColor="accent1" w:themeShade="80"/>
          <w:spacing w:val="3"/>
          <w:sz w:val="22"/>
          <w:szCs w:val="22"/>
          <w:lang w:val="ro-RO"/>
        </w:rPr>
        <w:t>i</w:t>
      </w:r>
      <w:r w:rsidR="0099349E" w:rsidRPr="00F902E2">
        <w:rPr>
          <w:rFonts w:ascii="Trebuchet MS" w:eastAsia="Trebuchet MS" w:hAnsi="Trebuchet MS" w:cs="Trebuchet MS"/>
          <w:color w:val="244061" w:themeColor="accent1" w:themeShade="80"/>
          <w:sz w:val="22"/>
          <w:szCs w:val="22"/>
          <w:lang w:val="ro-RO"/>
        </w:rPr>
        <w:t>i</w:t>
      </w:r>
      <w:proofErr w:type="spellEnd"/>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45"/>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mecanismu</w:t>
      </w:r>
      <w:r w:rsidR="0099349E" w:rsidRPr="00F902E2">
        <w:rPr>
          <w:rFonts w:ascii="Trebuchet MS" w:eastAsia="Trebuchet MS" w:hAnsi="Trebuchet MS" w:cs="Trebuchet MS"/>
          <w:color w:val="244061" w:themeColor="accent1" w:themeShade="80"/>
          <w:sz w:val="22"/>
          <w:szCs w:val="22"/>
          <w:lang w:val="ro-RO"/>
        </w:rPr>
        <w:t>l</w:t>
      </w:r>
      <w:r w:rsidR="0099349E" w:rsidRPr="00F902E2">
        <w:rPr>
          <w:rFonts w:ascii="Trebuchet MS" w:eastAsia="Trebuchet MS" w:hAnsi="Trebuchet MS" w:cs="Trebuchet MS"/>
          <w:color w:val="244061" w:themeColor="accent1" w:themeShade="80"/>
          <w:spacing w:val="4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cererilor</w:t>
      </w:r>
      <w:r w:rsidR="0099349E" w:rsidRPr="00F902E2">
        <w:rPr>
          <w:rFonts w:ascii="Trebuchet MS" w:eastAsia="Trebuchet MS" w:hAnsi="Trebuchet MS" w:cs="Trebuchet MS"/>
          <w:color w:val="244061" w:themeColor="accent1" w:themeShade="80"/>
          <w:spacing w:val="32"/>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plat</w:t>
      </w:r>
      <w:r w:rsidR="0099349E" w:rsidRPr="00F902E2">
        <w:rPr>
          <w:rFonts w:ascii="Trebuchet MS" w:eastAsia="Trebuchet MS" w:hAnsi="Trebuchet MS" w:cs="Trebuchet MS"/>
          <w:color w:val="244061" w:themeColor="accent1" w:themeShade="80"/>
          <w:spacing w:val="-1"/>
          <w:sz w:val="22"/>
          <w:szCs w:val="22"/>
          <w:lang w:val="ro-RO"/>
        </w:rPr>
        <w:t>ă</w:t>
      </w:r>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19"/>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 xml:space="preserve">cererile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rambursare, dar</w:t>
      </w:r>
      <w:r w:rsidR="0099349E" w:rsidRPr="00F902E2">
        <w:rPr>
          <w:rFonts w:ascii="Trebuchet MS" w:eastAsia="Trebuchet MS" w:hAnsi="Trebuchet MS" w:cs="Trebuchet MS"/>
          <w:color w:val="244061" w:themeColor="accent1" w:themeShade="80"/>
          <w:spacing w:val="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nu</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se</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obligă</w:t>
      </w:r>
      <w:r w:rsidR="0099349E" w:rsidRPr="00F902E2">
        <w:rPr>
          <w:rFonts w:ascii="Trebuchet MS" w:eastAsia="Trebuchet MS" w:hAnsi="Trebuchet MS" w:cs="Trebuchet MS"/>
          <w:color w:val="244061" w:themeColor="accent1" w:themeShade="80"/>
          <w:spacing w:val="12"/>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şi</w:t>
      </w:r>
      <w:proofErr w:type="spellEnd"/>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n</w:t>
      </w:r>
      <w:r w:rsidR="0099349E" w:rsidRPr="00F902E2">
        <w:rPr>
          <w:rFonts w:ascii="Trebuchet MS" w:eastAsia="Trebuchet MS" w:hAnsi="Trebuchet MS" w:cs="Trebuchet MS"/>
          <w:color w:val="244061" w:themeColor="accent1" w:themeShade="80"/>
          <w:sz w:val="22"/>
          <w:szCs w:val="22"/>
          <w:lang w:val="ro-RO"/>
        </w:rPr>
        <w:t>u</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se</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substituie</w:t>
      </w:r>
      <w:r w:rsidR="0099349E" w:rsidRPr="00F902E2">
        <w:rPr>
          <w:rFonts w:ascii="Trebuchet MS" w:eastAsia="Trebuchet MS" w:hAnsi="Trebuchet MS" w:cs="Trebuchet MS"/>
          <w:color w:val="244061" w:themeColor="accent1" w:themeShade="80"/>
          <w:spacing w:val="2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beneficiarului</w:t>
      </w:r>
      <w:r w:rsidR="0099349E" w:rsidRPr="00F902E2">
        <w:rPr>
          <w:rFonts w:ascii="Trebuchet MS" w:eastAsia="Trebuchet MS" w:hAnsi="Trebuchet MS" w:cs="Trebuchet MS"/>
          <w:color w:val="244061" w:themeColor="accent1" w:themeShade="80"/>
          <w:spacing w:val="3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în </w:t>
      </w:r>
      <w:proofErr w:type="spellStart"/>
      <w:r w:rsidR="0099349E" w:rsidRPr="00F902E2">
        <w:rPr>
          <w:rFonts w:ascii="Trebuchet MS" w:eastAsia="Trebuchet MS" w:hAnsi="Trebuchet MS" w:cs="Trebuchet MS"/>
          <w:color w:val="244061" w:themeColor="accent1" w:themeShade="80"/>
          <w:sz w:val="22"/>
          <w:szCs w:val="22"/>
          <w:lang w:val="ro-RO"/>
        </w:rPr>
        <w:t>obliga</w:t>
      </w:r>
      <w:r w:rsidR="0099349E" w:rsidRPr="00F902E2">
        <w:rPr>
          <w:rFonts w:ascii="Trebuchet MS" w:eastAsia="Trebuchet MS" w:hAnsi="Trebuchet MS" w:cs="Trebuchet MS"/>
          <w:color w:val="244061" w:themeColor="accent1" w:themeShade="80"/>
          <w:spacing w:val="-1"/>
          <w:sz w:val="22"/>
          <w:szCs w:val="22"/>
          <w:lang w:val="ro-RO"/>
        </w:rPr>
        <w:t>ţ</w:t>
      </w:r>
      <w:r w:rsidR="0099349E" w:rsidRPr="00F902E2">
        <w:rPr>
          <w:rFonts w:ascii="Trebuchet MS" w:eastAsia="Trebuchet MS" w:hAnsi="Trebuchet MS" w:cs="Trebuchet MS"/>
          <w:color w:val="244061" w:themeColor="accent1" w:themeShade="80"/>
          <w:spacing w:val="1"/>
          <w:sz w:val="22"/>
          <w:szCs w:val="22"/>
          <w:lang w:val="ro-RO"/>
        </w:rPr>
        <w:t>i</w:t>
      </w:r>
      <w:r w:rsidR="0099349E" w:rsidRPr="00F902E2">
        <w:rPr>
          <w:rFonts w:ascii="Trebuchet MS" w:eastAsia="Trebuchet MS" w:hAnsi="Trebuchet MS" w:cs="Trebuchet MS"/>
          <w:color w:val="244061" w:themeColor="accent1" w:themeShade="80"/>
          <w:sz w:val="22"/>
          <w:szCs w:val="22"/>
          <w:lang w:val="ro-RO"/>
        </w:rPr>
        <w:t>a</w:t>
      </w:r>
      <w:proofErr w:type="spellEnd"/>
      <w:r w:rsidR="0099349E" w:rsidRPr="00F902E2">
        <w:rPr>
          <w:rFonts w:ascii="Trebuchet MS" w:eastAsia="Trebuchet MS" w:hAnsi="Trebuchet MS" w:cs="Trebuchet MS"/>
          <w:color w:val="244061" w:themeColor="accent1" w:themeShade="80"/>
          <w:spacing w:val="20"/>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ac</w:t>
      </w:r>
      <w:r w:rsidR="0099349E" w:rsidRPr="00F902E2">
        <w:rPr>
          <w:rFonts w:ascii="Trebuchet MS" w:eastAsia="Trebuchet MS" w:hAnsi="Trebuchet MS" w:cs="Trebuchet MS"/>
          <w:color w:val="244061" w:themeColor="accent1" w:themeShade="80"/>
          <w:sz w:val="22"/>
          <w:szCs w:val="22"/>
          <w:lang w:val="ro-RO"/>
        </w:rPr>
        <w:t>estuia</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 xml:space="preserve">a </w:t>
      </w:r>
      <w:r w:rsidR="0099349E" w:rsidRPr="00F902E2">
        <w:rPr>
          <w:rFonts w:ascii="Trebuchet MS" w:eastAsia="Trebuchet MS" w:hAnsi="Trebuchet MS" w:cs="Trebuchet MS"/>
          <w:color w:val="244061" w:themeColor="accent1" w:themeShade="80"/>
          <w:spacing w:val="-2"/>
          <w:sz w:val="22"/>
          <w:szCs w:val="22"/>
          <w:lang w:val="ro-RO"/>
        </w:rPr>
        <w:t>as</w:t>
      </w:r>
      <w:r w:rsidR="0099349E" w:rsidRPr="00F902E2">
        <w:rPr>
          <w:rFonts w:ascii="Trebuchet MS" w:eastAsia="Trebuchet MS" w:hAnsi="Trebuchet MS" w:cs="Trebuchet MS"/>
          <w:color w:val="244061" w:themeColor="accent1" w:themeShade="80"/>
          <w:spacing w:val="3"/>
          <w:sz w:val="22"/>
          <w:szCs w:val="22"/>
          <w:lang w:val="ro-RO"/>
        </w:rPr>
        <w:t>i</w:t>
      </w:r>
      <w:r w:rsidR="0099349E" w:rsidRPr="00F902E2">
        <w:rPr>
          <w:rFonts w:ascii="Trebuchet MS" w:eastAsia="Trebuchet MS" w:hAnsi="Trebuchet MS" w:cs="Trebuchet MS"/>
          <w:color w:val="244061" w:themeColor="accent1" w:themeShade="80"/>
          <w:spacing w:val="-1"/>
          <w:sz w:val="22"/>
          <w:szCs w:val="22"/>
          <w:lang w:val="ro-RO"/>
        </w:rPr>
        <w:t>gur</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12"/>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toat</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7"/>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condiţiile</w:t>
      </w:r>
      <w:proofErr w:type="spellEnd"/>
      <w:r w:rsidR="0099349E" w:rsidRPr="00F902E2">
        <w:rPr>
          <w:rFonts w:ascii="Trebuchet MS" w:eastAsia="Trebuchet MS" w:hAnsi="Trebuchet MS" w:cs="Trebuchet MS"/>
          <w:color w:val="244061" w:themeColor="accent1" w:themeShade="80"/>
          <w:spacing w:val="1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necesare</w:t>
      </w:r>
      <w:r w:rsidR="0099349E" w:rsidRPr="00F902E2">
        <w:rPr>
          <w:rFonts w:ascii="Trebuchet MS" w:eastAsia="Trebuchet MS" w:hAnsi="Trebuchet MS" w:cs="Trebuchet MS"/>
          <w:color w:val="244061" w:themeColor="accent1" w:themeShade="80"/>
          <w:spacing w:val="18"/>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şi</w:t>
      </w:r>
      <w:proofErr w:type="spellEnd"/>
      <w:r w:rsidR="0099349E" w:rsidRPr="00F902E2">
        <w:rPr>
          <w:rFonts w:ascii="Trebuchet MS" w:eastAsia="Trebuchet MS" w:hAnsi="Trebuchet MS" w:cs="Trebuchet MS"/>
          <w:color w:val="244061" w:themeColor="accent1" w:themeShade="80"/>
          <w:sz w:val="22"/>
          <w:szCs w:val="22"/>
          <w:lang w:val="ro-RO"/>
        </w:rPr>
        <w:t xml:space="preserve"> suficiente,</w:t>
      </w:r>
      <w:r w:rsidR="0099349E" w:rsidRPr="00F902E2">
        <w:rPr>
          <w:rFonts w:ascii="Trebuchet MS" w:eastAsia="Trebuchet MS" w:hAnsi="Trebuchet MS" w:cs="Trebuchet MS"/>
          <w:color w:val="244061" w:themeColor="accent1" w:themeShade="80"/>
          <w:spacing w:val="2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inclusiv</w:t>
      </w:r>
      <w:r w:rsidR="0099349E" w:rsidRPr="00F902E2">
        <w:rPr>
          <w:rFonts w:ascii="Trebuchet MS" w:eastAsia="Trebuchet MS" w:hAnsi="Trebuchet MS" w:cs="Trebuchet MS"/>
          <w:color w:val="244061" w:themeColor="accent1" w:themeShade="80"/>
          <w:spacing w:val="12"/>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resursel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20"/>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financiare,</w:t>
      </w:r>
      <w:r w:rsidR="0099349E" w:rsidRPr="00F902E2">
        <w:rPr>
          <w:rFonts w:ascii="Trebuchet MS" w:eastAsia="Trebuchet MS" w:hAnsi="Trebuchet MS" w:cs="Trebuchet MS"/>
          <w:color w:val="244061" w:themeColor="accent1" w:themeShade="80"/>
          <w:spacing w:val="23"/>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pe</w:t>
      </w:r>
      <w:r w:rsidR="0099349E" w:rsidRPr="00F902E2">
        <w:rPr>
          <w:rFonts w:ascii="Trebuchet MS" w:eastAsia="Trebuchet MS" w:hAnsi="Trebuchet MS" w:cs="Trebuchet MS"/>
          <w:color w:val="244061" w:themeColor="accent1" w:themeShade="80"/>
          <w:spacing w:val="-1"/>
          <w:w w:val="103"/>
          <w:sz w:val="22"/>
          <w:szCs w:val="22"/>
          <w:lang w:val="ro-RO"/>
        </w:rPr>
        <w:t xml:space="preserve">ntru </w:t>
      </w:r>
      <w:r w:rsidR="0099349E" w:rsidRPr="00F902E2">
        <w:rPr>
          <w:rFonts w:ascii="Trebuchet MS" w:eastAsia="Trebuchet MS" w:hAnsi="Trebuchet MS" w:cs="Trebuchet MS"/>
          <w:color w:val="244061" w:themeColor="accent1" w:themeShade="80"/>
          <w:spacing w:val="-1"/>
          <w:sz w:val="22"/>
          <w:szCs w:val="22"/>
          <w:lang w:val="ro-RO"/>
        </w:rPr>
        <w:t>implementare</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43"/>
          <w:sz w:val="22"/>
          <w:szCs w:val="22"/>
          <w:lang w:val="ro-RO"/>
        </w:rPr>
        <w:t xml:space="preserve"> </w:t>
      </w:r>
      <w:r w:rsidR="0099349E" w:rsidRPr="00F902E2">
        <w:rPr>
          <w:rFonts w:ascii="Trebuchet MS" w:eastAsia="Trebuchet MS" w:hAnsi="Trebuchet MS" w:cs="Trebuchet MS"/>
          <w:color w:val="244061" w:themeColor="accent1" w:themeShade="80"/>
          <w:spacing w:val="3"/>
          <w:sz w:val="22"/>
          <w:szCs w:val="22"/>
          <w:lang w:val="ro-RO"/>
        </w:rPr>
        <w:t>î</w:t>
      </w:r>
      <w:r w:rsidR="0099349E" w:rsidRPr="00F902E2">
        <w:rPr>
          <w:rFonts w:ascii="Trebuchet MS" w:eastAsia="Trebuchet MS" w:hAnsi="Trebuchet MS" w:cs="Trebuchet MS"/>
          <w:color w:val="244061" w:themeColor="accent1" w:themeShade="80"/>
          <w:sz w:val="22"/>
          <w:szCs w:val="22"/>
          <w:lang w:val="ro-RO"/>
        </w:rPr>
        <w:t>n</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bune</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cond</w:t>
      </w:r>
      <w:r w:rsidR="0099349E" w:rsidRPr="00F902E2">
        <w:rPr>
          <w:rFonts w:ascii="Trebuchet MS" w:eastAsia="Trebuchet MS" w:hAnsi="Trebuchet MS" w:cs="Trebuchet MS"/>
          <w:color w:val="244061" w:themeColor="accent1" w:themeShade="80"/>
          <w:spacing w:val="1"/>
          <w:sz w:val="22"/>
          <w:szCs w:val="22"/>
          <w:lang w:val="ro-RO"/>
        </w:rPr>
        <w:t>i</w:t>
      </w:r>
      <w:r w:rsidR="0099349E" w:rsidRPr="00F902E2">
        <w:rPr>
          <w:rFonts w:ascii="Trebuchet MS" w:eastAsia="Trebuchet MS" w:hAnsi="Trebuchet MS" w:cs="Trebuchet MS"/>
          <w:color w:val="244061" w:themeColor="accent1" w:themeShade="80"/>
          <w:spacing w:val="-3"/>
          <w:sz w:val="22"/>
          <w:szCs w:val="22"/>
          <w:lang w:val="ro-RO"/>
        </w:rPr>
        <w:t>ț</w:t>
      </w:r>
      <w:r w:rsidR="0099349E" w:rsidRPr="00F902E2">
        <w:rPr>
          <w:rFonts w:ascii="Trebuchet MS" w:eastAsia="Trebuchet MS" w:hAnsi="Trebuchet MS" w:cs="Trebuchet MS"/>
          <w:color w:val="244061" w:themeColor="accent1" w:themeShade="80"/>
          <w:sz w:val="22"/>
          <w:szCs w:val="22"/>
          <w:lang w:val="ro-RO"/>
        </w:rPr>
        <w:t>ii</w:t>
      </w:r>
      <w:r w:rsidR="0099349E" w:rsidRPr="00F902E2">
        <w:rPr>
          <w:rFonts w:ascii="Trebuchet MS" w:eastAsia="Trebuchet MS" w:hAnsi="Trebuchet MS" w:cs="Trebuchet MS"/>
          <w:color w:val="244061" w:themeColor="accent1" w:themeShade="80"/>
          <w:spacing w:val="2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5"/>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Proiectului.</w:t>
      </w:r>
    </w:p>
    <w:p w14:paraId="4D732220" w14:textId="77777777" w:rsidR="00943FE8" w:rsidRPr="00F902E2" w:rsidRDefault="00943FE8" w:rsidP="00C82E3B">
      <w:pPr>
        <w:pStyle w:val="ListParagraph"/>
        <w:spacing w:line="249" w:lineRule="auto"/>
        <w:ind w:left="375"/>
        <w:jc w:val="both"/>
        <w:rPr>
          <w:rFonts w:ascii="Trebuchet MS" w:eastAsia="Trebuchet MS" w:hAnsi="Trebuchet MS" w:cs="Trebuchet MS"/>
          <w:color w:val="244061" w:themeColor="accent1" w:themeShade="80"/>
          <w:sz w:val="22"/>
          <w:szCs w:val="22"/>
          <w:lang w:val="ro-RO"/>
        </w:rPr>
      </w:pPr>
    </w:p>
    <w:p w14:paraId="7919E962" w14:textId="39761955" w:rsidR="008B6D7A" w:rsidRPr="00F902E2" w:rsidRDefault="008B6D7A" w:rsidP="004E673C">
      <w:pPr>
        <w:spacing w:line="200" w:lineRule="exact"/>
        <w:rPr>
          <w:rFonts w:ascii="Trebuchet MS" w:hAnsi="Trebuchet MS"/>
          <w:b/>
          <w:bCs/>
          <w:color w:val="244061" w:themeColor="accent1" w:themeShade="80"/>
          <w:sz w:val="22"/>
          <w:szCs w:val="22"/>
          <w:lang w:val="ro-RO"/>
        </w:rPr>
      </w:pPr>
      <w:r w:rsidRPr="00F902E2">
        <w:rPr>
          <w:rFonts w:ascii="Trebuchet MS" w:hAnsi="Trebuchet MS"/>
          <w:b/>
          <w:bCs/>
          <w:color w:val="244061" w:themeColor="accent1" w:themeShade="80"/>
          <w:sz w:val="22"/>
          <w:szCs w:val="22"/>
          <w:lang w:val="ro-RO"/>
        </w:rPr>
        <w:t>__________</w:t>
      </w:r>
    </w:p>
    <w:p w14:paraId="0E7C115C" w14:textId="3A25A5CD" w:rsidR="008B6D7A" w:rsidRPr="00F902E2" w:rsidRDefault="008B6D7A" w:rsidP="00D352E3">
      <w:pPr>
        <w:spacing w:line="200" w:lineRule="exact"/>
        <w:jc w:val="both"/>
        <w:rPr>
          <w:rFonts w:ascii="Trebuchet MS" w:eastAsia="Trebuchet MS" w:hAnsi="Trebuchet MS" w:cs="Trebuchet MS"/>
          <w:b/>
          <w:bCs/>
          <w:color w:val="244061" w:themeColor="accent1" w:themeShade="80"/>
          <w:sz w:val="22"/>
          <w:szCs w:val="22"/>
          <w:lang w:val="ro-RO"/>
        </w:rPr>
      </w:pPr>
      <w:r w:rsidRPr="00F902E2">
        <w:rPr>
          <w:rFonts w:ascii="Trebuchet MS" w:eastAsia="Trebuchet MS" w:hAnsi="Trebuchet MS" w:cs="Trebuchet MS"/>
          <w:i/>
          <w:iCs/>
          <w:color w:val="244061" w:themeColor="accent1" w:themeShade="80"/>
          <w:sz w:val="22"/>
          <w:szCs w:val="22"/>
          <w:vertAlign w:val="superscript"/>
          <w:lang w:val="ro-RO"/>
        </w:rPr>
        <w:t xml:space="preserve">2 </w:t>
      </w:r>
      <w:r w:rsidRPr="00F902E2">
        <w:rPr>
          <w:rFonts w:ascii="Trebuchet MS" w:eastAsia="Trebuchet MS" w:hAnsi="Trebuchet MS" w:cs="Trebuchet MS"/>
          <w:i/>
          <w:iCs/>
          <w:color w:val="244061" w:themeColor="accent1" w:themeShade="80"/>
          <w:sz w:val="22"/>
          <w:szCs w:val="22"/>
          <w:lang w:val="ro-RO"/>
        </w:rPr>
        <w:t xml:space="preserve">Prevederile </w:t>
      </w:r>
      <w:proofErr w:type="spellStart"/>
      <w:r w:rsidRPr="00F902E2">
        <w:rPr>
          <w:rFonts w:ascii="Trebuchet MS" w:eastAsia="Trebuchet MS" w:hAnsi="Trebuchet MS" w:cs="Trebuchet MS"/>
          <w:i/>
          <w:iCs/>
          <w:color w:val="244061" w:themeColor="accent1" w:themeShade="80"/>
          <w:sz w:val="22"/>
          <w:szCs w:val="22"/>
          <w:lang w:val="ro-RO"/>
        </w:rPr>
        <w:t>lit.a</w:t>
      </w:r>
      <w:proofErr w:type="spellEnd"/>
      <w:r w:rsidRPr="00F902E2">
        <w:rPr>
          <w:rFonts w:ascii="Trebuchet MS" w:eastAsia="Trebuchet MS" w:hAnsi="Trebuchet MS" w:cs="Trebuchet MS"/>
          <w:i/>
          <w:iCs/>
          <w:color w:val="244061" w:themeColor="accent1" w:themeShade="80"/>
          <w:sz w:val="22"/>
          <w:szCs w:val="22"/>
          <w:lang w:val="ro-RO"/>
        </w:rPr>
        <w:t xml:space="preserve">) a alin.(2) al art.3 sunt aplicabile </w:t>
      </w:r>
      <w:r w:rsidR="00D352E3" w:rsidRPr="00F902E2">
        <w:rPr>
          <w:rFonts w:ascii="Trebuchet MS" w:eastAsia="Trebuchet MS" w:hAnsi="Trebuchet MS" w:cs="Trebuchet MS"/>
          <w:i/>
          <w:iCs/>
          <w:color w:val="244061" w:themeColor="accent1" w:themeShade="80"/>
          <w:sz w:val="22"/>
          <w:szCs w:val="22"/>
          <w:lang w:val="ro-RO"/>
        </w:rPr>
        <w:t>atât liderului de parteneriat cât și fiecărui partener</w:t>
      </w:r>
    </w:p>
    <w:p w14:paraId="6EAD8F92" w14:textId="77777777" w:rsidR="008B6D7A" w:rsidRPr="00F902E2" w:rsidRDefault="008B6D7A" w:rsidP="004E673C">
      <w:pPr>
        <w:spacing w:line="200" w:lineRule="exact"/>
        <w:rPr>
          <w:rFonts w:ascii="Trebuchet MS" w:eastAsia="Trebuchet MS" w:hAnsi="Trebuchet MS" w:cs="Trebuchet MS"/>
          <w:b/>
          <w:bCs/>
          <w:color w:val="244061" w:themeColor="accent1" w:themeShade="80"/>
          <w:sz w:val="22"/>
          <w:szCs w:val="22"/>
          <w:lang w:val="ro-RO"/>
        </w:rPr>
      </w:pPr>
    </w:p>
    <w:p w14:paraId="1F160E61" w14:textId="77777777" w:rsidR="008B6D7A" w:rsidRPr="00F902E2" w:rsidRDefault="008B6D7A" w:rsidP="004E673C">
      <w:pPr>
        <w:spacing w:line="200" w:lineRule="exact"/>
        <w:rPr>
          <w:rFonts w:ascii="Trebuchet MS" w:eastAsia="Trebuchet MS" w:hAnsi="Trebuchet MS" w:cs="Trebuchet MS"/>
          <w:b/>
          <w:bCs/>
          <w:color w:val="244061" w:themeColor="accent1" w:themeShade="80"/>
          <w:sz w:val="22"/>
          <w:szCs w:val="22"/>
          <w:lang w:val="ro-RO"/>
        </w:rPr>
      </w:pPr>
    </w:p>
    <w:p w14:paraId="48806A62" w14:textId="77777777" w:rsidR="00943FE8" w:rsidRPr="00F902E2" w:rsidRDefault="00943FE8" w:rsidP="004E673C">
      <w:pPr>
        <w:spacing w:line="200" w:lineRule="exact"/>
        <w:rPr>
          <w:rFonts w:ascii="Trebuchet MS" w:eastAsia="Trebuchet MS" w:hAnsi="Trebuchet MS" w:cs="Trebuchet MS"/>
          <w:b/>
          <w:bCs/>
          <w:color w:val="244061" w:themeColor="accent1" w:themeShade="80"/>
          <w:sz w:val="22"/>
          <w:szCs w:val="22"/>
          <w:lang w:val="ro-RO"/>
        </w:rPr>
      </w:pPr>
    </w:p>
    <w:p w14:paraId="5E302133" w14:textId="77777777" w:rsidR="00943FE8" w:rsidRPr="00F902E2" w:rsidRDefault="00943FE8" w:rsidP="004E673C">
      <w:pPr>
        <w:spacing w:line="200" w:lineRule="exact"/>
        <w:rPr>
          <w:rFonts w:ascii="Trebuchet MS" w:eastAsia="Trebuchet MS" w:hAnsi="Trebuchet MS" w:cs="Trebuchet MS"/>
          <w:b/>
          <w:bCs/>
          <w:color w:val="244061" w:themeColor="accent1" w:themeShade="80"/>
          <w:sz w:val="22"/>
          <w:szCs w:val="22"/>
          <w:lang w:val="ro-RO"/>
        </w:rPr>
      </w:pPr>
    </w:p>
    <w:p w14:paraId="791AAF75" w14:textId="1782A228" w:rsidR="000B3971" w:rsidRPr="00F902E2" w:rsidRDefault="0099349E" w:rsidP="004E673C">
      <w:pPr>
        <w:spacing w:line="200" w:lineRule="exact"/>
        <w:rPr>
          <w:rFonts w:ascii="Trebuchet MS" w:eastAsia="Trebuchet MS" w:hAnsi="Trebuchet MS" w:cs="Trebuchet MS"/>
          <w:b/>
          <w:bCs/>
          <w:color w:val="244061" w:themeColor="accent1" w:themeShade="80"/>
          <w:sz w:val="22"/>
          <w:szCs w:val="22"/>
          <w:lang w:val="ro-RO"/>
        </w:rPr>
      </w:pPr>
      <w:r w:rsidRPr="00F902E2">
        <w:rPr>
          <w:rFonts w:ascii="Trebuchet MS" w:eastAsia="Trebuchet MS" w:hAnsi="Trebuchet MS" w:cs="Trebuchet MS"/>
          <w:b/>
          <w:bCs/>
          <w:color w:val="244061" w:themeColor="accent1" w:themeShade="80"/>
          <w:sz w:val="22"/>
          <w:szCs w:val="22"/>
          <w:lang w:val="ro-RO"/>
        </w:rPr>
        <w:t xml:space="preserve">Art. </w:t>
      </w:r>
      <w:r w:rsidR="00125F4A" w:rsidRPr="00F902E2">
        <w:rPr>
          <w:rFonts w:ascii="Trebuchet MS" w:eastAsia="Trebuchet MS" w:hAnsi="Trebuchet MS" w:cs="Trebuchet MS"/>
          <w:b/>
          <w:bCs/>
          <w:color w:val="244061" w:themeColor="accent1" w:themeShade="80"/>
          <w:sz w:val="22"/>
          <w:szCs w:val="22"/>
          <w:lang w:val="ro-RO"/>
        </w:rPr>
        <w:t>4</w:t>
      </w:r>
      <w:r w:rsidR="00AA232E" w:rsidRPr="00F902E2">
        <w:rPr>
          <w:rFonts w:ascii="Trebuchet MS" w:eastAsia="Trebuchet MS" w:hAnsi="Trebuchet MS" w:cs="Trebuchet MS"/>
          <w:b/>
          <w:bCs/>
          <w:color w:val="244061" w:themeColor="accent1" w:themeShade="80"/>
          <w:sz w:val="22"/>
          <w:szCs w:val="22"/>
          <w:lang w:val="ro-RO"/>
        </w:rPr>
        <w:t xml:space="preserve"> </w:t>
      </w:r>
      <w:r w:rsidRPr="00F902E2">
        <w:rPr>
          <w:rFonts w:ascii="Trebuchet MS" w:eastAsia="Trebuchet MS" w:hAnsi="Trebuchet MS" w:cs="Trebuchet MS"/>
          <w:b/>
          <w:bCs/>
          <w:color w:val="244061" w:themeColor="accent1" w:themeShade="80"/>
          <w:sz w:val="22"/>
          <w:szCs w:val="22"/>
          <w:lang w:val="ro-RO"/>
        </w:rPr>
        <w:t>Rambursarea / plata cheltuielilor</w:t>
      </w:r>
    </w:p>
    <w:p w14:paraId="51445BE6" w14:textId="77777777" w:rsidR="004E673C" w:rsidRPr="00F902E2" w:rsidRDefault="004E673C" w:rsidP="004E673C">
      <w:pPr>
        <w:spacing w:line="200" w:lineRule="exact"/>
        <w:rPr>
          <w:rFonts w:ascii="Trebuchet MS" w:eastAsia="Trebuchet MS" w:hAnsi="Trebuchet MS" w:cs="Trebuchet MS"/>
          <w:b/>
          <w:bCs/>
          <w:color w:val="244061" w:themeColor="accent1" w:themeShade="80"/>
          <w:sz w:val="22"/>
          <w:szCs w:val="22"/>
          <w:lang w:val="ro-RO"/>
        </w:rPr>
      </w:pPr>
    </w:p>
    <w:p w14:paraId="0FCA162A" w14:textId="6345C36C" w:rsidR="000B3971" w:rsidRPr="00F902E2" w:rsidRDefault="0099349E" w:rsidP="004E673C">
      <w:pPr>
        <w:spacing w:line="200" w:lineRule="exact"/>
        <w:rPr>
          <w:rFonts w:ascii="Trebuchet MS" w:eastAsia="Trebuchet MS" w:hAnsi="Trebuchet MS" w:cs="Trebuchet MS"/>
          <w:b/>
          <w:bCs/>
          <w:color w:val="244061" w:themeColor="accent1" w:themeShade="80"/>
          <w:sz w:val="22"/>
          <w:szCs w:val="22"/>
          <w:lang w:val="ro-RO"/>
        </w:rPr>
      </w:pPr>
      <w:r w:rsidRPr="00F902E2">
        <w:rPr>
          <w:rFonts w:ascii="Trebuchet MS" w:eastAsia="Trebuchet MS" w:hAnsi="Trebuchet MS" w:cs="Trebuchet MS"/>
          <w:b/>
          <w:bCs/>
          <w:color w:val="244061" w:themeColor="accent1" w:themeShade="80"/>
          <w:sz w:val="22"/>
          <w:szCs w:val="22"/>
          <w:lang w:val="ro-RO"/>
        </w:rPr>
        <w:t>(a)</w:t>
      </w:r>
      <w:r w:rsidR="00125F4A" w:rsidRPr="00F902E2">
        <w:rPr>
          <w:rFonts w:ascii="Trebuchet MS" w:eastAsia="Trebuchet MS" w:hAnsi="Trebuchet MS" w:cs="Trebuchet MS"/>
          <w:b/>
          <w:bCs/>
          <w:color w:val="244061" w:themeColor="accent1" w:themeShade="80"/>
          <w:sz w:val="22"/>
          <w:szCs w:val="22"/>
          <w:lang w:val="ro-RO"/>
        </w:rPr>
        <w:t xml:space="preserve"> </w:t>
      </w:r>
      <w:r w:rsidRPr="00F902E2">
        <w:rPr>
          <w:rFonts w:ascii="Trebuchet MS" w:eastAsia="Trebuchet MS" w:hAnsi="Trebuchet MS" w:cs="Trebuchet MS"/>
          <w:b/>
          <w:bCs/>
          <w:color w:val="244061" w:themeColor="accent1" w:themeShade="80"/>
          <w:sz w:val="22"/>
          <w:szCs w:val="22"/>
          <w:lang w:val="ro-RO"/>
        </w:rPr>
        <w:t xml:space="preserve">Acordarea și recuperarea </w:t>
      </w:r>
      <w:proofErr w:type="spellStart"/>
      <w:r w:rsidRPr="00F902E2">
        <w:rPr>
          <w:rFonts w:ascii="Trebuchet MS" w:eastAsia="Trebuchet MS" w:hAnsi="Trebuchet MS" w:cs="Trebuchet MS"/>
          <w:b/>
          <w:bCs/>
          <w:color w:val="244061" w:themeColor="accent1" w:themeShade="80"/>
          <w:sz w:val="22"/>
          <w:szCs w:val="22"/>
          <w:lang w:val="ro-RO"/>
        </w:rPr>
        <w:t>prefinanțării</w:t>
      </w:r>
      <w:proofErr w:type="spellEnd"/>
      <w:r w:rsidRPr="00F902E2">
        <w:rPr>
          <w:rFonts w:ascii="Trebuchet MS" w:eastAsia="Trebuchet MS" w:hAnsi="Trebuchet MS" w:cs="Trebuchet MS"/>
          <w:b/>
          <w:bCs/>
          <w:color w:val="244061" w:themeColor="accent1" w:themeShade="80"/>
          <w:sz w:val="22"/>
          <w:szCs w:val="22"/>
          <w:lang w:val="ro-RO"/>
        </w:rPr>
        <w:t>, dacă este cazul</w:t>
      </w:r>
    </w:p>
    <w:p w14:paraId="56ADC165" w14:textId="77777777" w:rsidR="001D5364" w:rsidRPr="00F902E2" w:rsidRDefault="001D5364" w:rsidP="004E673C">
      <w:pPr>
        <w:spacing w:line="200" w:lineRule="exact"/>
        <w:rPr>
          <w:rFonts w:ascii="Trebuchet MS" w:eastAsia="Trebuchet MS" w:hAnsi="Trebuchet MS" w:cs="Trebuchet MS"/>
          <w:b/>
          <w:bCs/>
          <w:color w:val="244061" w:themeColor="accent1" w:themeShade="80"/>
          <w:sz w:val="22"/>
          <w:szCs w:val="22"/>
          <w:lang w:val="ro-RO"/>
        </w:rPr>
      </w:pPr>
    </w:p>
    <w:p w14:paraId="56C10A12" w14:textId="77777777" w:rsidR="000B3971" w:rsidRPr="00F902E2" w:rsidRDefault="000B3971">
      <w:pPr>
        <w:spacing w:before="8" w:line="100" w:lineRule="exact"/>
        <w:rPr>
          <w:rFonts w:ascii="Trebuchet MS" w:hAnsi="Trebuchet MS"/>
          <w:color w:val="244061" w:themeColor="accent1" w:themeShade="80"/>
          <w:sz w:val="22"/>
          <w:szCs w:val="22"/>
          <w:lang w:val="ro-RO"/>
        </w:rPr>
      </w:pPr>
    </w:p>
    <w:p w14:paraId="241E121A" w14:textId="51C83DDD" w:rsidR="000B3971" w:rsidRPr="00F902E2" w:rsidRDefault="0099349E" w:rsidP="004274A4">
      <w:pPr>
        <w:pStyle w:val="ListParagraph"/>
        <w:numPr>
          <w:ilvl w:val="0"/>
          <w:numId w:val="11"/>
        </w:num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La  solicitarea  Beneficiarului/liderului   de  parteneriat,  în  nume  propriu  sau  pentru parteneri,  </w:t>
      </w:r>
      <w:proofErr w:type="spellStart"/>
      <w:r w:rsidRPr="00F902E2">
        <w:rPr>
          <w:rFonts w:ascii="Trebuchet MS" w:eastAsia="Trebuchet MS" w:hAnsi="Trebuchet MS" w:cs="Trebuchet MS"/>
          <w:color w:val="244061" w:themeColor="accent1" w:themeShade="80"/>
          <w:spacing w:val="-1"/>
          <w:sz w:val="22"/>
          <w:szCs w:val="22"/>
          <w:lang w:val="ro-RO"/>
        </w:rPr>
        <w:t>alţii</w:t>
      </w:r>
      <w:proofErr w:type="spellEnd"/>
      <w:r w:rsidRPr="00F902E2">
        <w:rPr>
          <w:rFonts w:ascii="Trebuchet MS" w:eastAsia="Trebuchet MS" w:hAnsi="Trebuchet MS" w:cs="Trebuchet MS"/>
          <w:color w:val="244061" w:themeColor="accent1" w:themeShade="80"/>
          <w:spacing w:val="-1"/>
          <w:sz w:val="22"/>
          <w:szCs w:val="22"/>
          <w:lang w:val="ro-RO"/>
        </w:rPr>
        <w:t xml:space="preserve">  decât  cei  </w:t>
      </w:r>
      <w:proofErr w:type="spellStart"/>
      <w:r w:rsidRPr="00F902E2">
        <w:rPr>
          <w:rFonts w:ascii="Trebuchet MS" w:eastAsia="Trebuchet MS" w:hAnsi="Trebuchet MS" w:cs="Trebuchet MS"/>
          <w:color w:val="244061" w:themeColor="accent1" w:themeShade="80"/>
          <w:spacing w:val="-1"/>
          <w:sz w:val="22"/>
          <w:szCs w:val="22"/>
          <w:lang w:val="ro-RO"/>
        </w:rPr>
        <w:t>prevăzuţi</w:t>
      </w:r>
      <w:proofErr w:type="spellEnd"/>
      <w:r w:rsidRPr="00F902E2">
        <w:rPr>
          <w:rFonts w:ascii="Trebuchet MS" w:eastAsia="Trebuchet MS" w:hAnsi="Trebuchet MS" w:cs="Trebuchet MS"/>
          <w:color w:val="244061" w:themeColor="accent1" w:themeShade="80"/>
          <w:spacing w:val="-1"/>
          <w:sz w:val="22"/>
          <w:szCs w:val="22"/>
          <w:lang w:val="ro-RO"/>
        </w:rPr>
        <w:t xml:space="preserve">  la  art.  </w:t>
      </w:r>
      <w:r w:rsidR="004274A4" w:rsidRPr="00F902E2">
        <w:rPr>
          <w:rFonts w:ascii="Trebuchet MS" w:eastAsia="Trebuchet MS" w:hAnsi="Trebuchet MS" w:cs="Trebuchet MS"/>
          <w:color w:val="244061" w:themeColor="accent1" w:themeShade="80"/>
          <w:spacing w:val="-1"/>
          <w:sz w:val="22"/>
          <w:szCs w:val="22"/>
          <w:lang w:val="ro-RO"/>
        </w:rPr>
        <w:t>7 alin. (1) - (5), (8) și (10) din  O</w:t>
      </w:r>
      <w:r w:rsidR="00E27E88" w:rsidRPr="00F902E2">
        <w:rPr>
          <w:rFonts w:ascii="Trebuchet MS" w:eastAsia="Trebuchet MS" w:hAnsi="Trebuchet MS" w:cs="Trebuchet MS"/>
          <w:color w:val="244061" w:themeColor="accent1" w:themeShade="80"/>
          <w:spacing w:val="-1"/>
          <w:sz w:val="22"/>
          <w:szCs w:val="22"/>
          <w:lang w:val="ro-RO"/>
        </w:rPr>
        <w:t xml:space="preserve">rdonanța de urgență a </w:t>
      </w:r>
      <w:r w:rsidR="004274A4" w:rsidRPr="00F902E2">
        <w:rPr>
          <w:rFonts w:ascii="Trebuchet MS" w:eastAsia="Trebuchet MS" w:hAnsi="Trebuchet MS" w:cs="Trebuchet MS"/>
          <w:color w:val="244061" w:themeColor="accent1" w:themeShade="80"/>
          <w:spacing w:val="-1"/>
          <w:sz w:val="22"/>
          <w:szCs w:val="22"/>
          <w:lang w:val="ro-RO"/>
        </w:rPr>
        <w:t>G</w:t>
      </w:r>
      <w:r w:rsidR="00E27E88" w:rsidRPr="00F902E2">
        <w:rPr>
          <w:rFonts w:ascii="Trebuchet MS" w:eastAsia="Trebuchet MS" w:hAnsi="Trebuchet MS" w:cs="Trebuchet MS"/>
          <w:color w:val="244061" w:themeColor="accent1" w:themeShade="80"/>
          <w:spacing w:val="-1"/>
          <w:sz w:val="22"/>
          <w:szCs w:val="22"/>
          <w:lang w:val="ro-RO"/>
        </w:rPr>
        <w:t>uvernului</w:t>
      </w:r>
      <w:r w:rsidR="004274A4" w:rsidRPr="00F902E2">
        <w:rPr>
          <w:rFonts w:ascii="Trebuchet MS" w:eastAsia="Trebuchet MS" w:hAnsi="Trebuchet MS" w:cs="Trebuchet MS"/>
          <w:color w:val="244061" w:themeColor="accent1" w:themeShade="80"/>
          <w:spacing w:val="-1"/>
          <w:sz w:val="22"/>
          <w:szCs w:val="22"/>
          <w:lang w:val="ro-RO"/>
        </w:rPr>
        <w:t xml:space="preserve">  </w:t>
      </w:r>
      <w:r w:rsidR="00E93C80" w:rsidRPr="00F902E2">
        <w:rPr>
          <w:rFonts w:ascii="Trebuchet MS" w:eastAsia="Trebuchet MS" w:hAnsi="Trebuchet MS" w:cs="Trebuchet MS"/>
          <w:color w:val="244061" w:themeColor="accent1" w:themeShade="80"/>
          <w:spacing w:val="-1"/>
          <w:sz w:val="22"/>
          <w:szCs w:val="22"/>
          <w:lang w:val="ro-RO"/>
        </w:rPr>
        <w:t xml:space="preserve">nr. </w:t>
      </w:r>
      <w:r w:rsidR="004274A4" w:rsidRPr="00F902E2">
        <w:rPr>
          <w:rFonts w:ascii="Trebuchet MS" w:eastAsia="Trebuchet MS" w:hAnsi="Trebuchet MS" w:cs="Trebuchet MS"/>
          <w:color w:val="244061" w:themeColor="accent1" w:themeShade="80"/>
          <w:spacing w:val="-1"/>
          <w:sz w:val="22"/>
          <w:szCs w:val="22"/>
          <w:lang w:val="ro-RO"/>
        </w:rPr>
        <w:t xml:space="preserve">133/2021, </w:t>
      </w:r>
      <w:r w:rsidR="00E93C80"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4274A4"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E27E88"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4274A4" w:rsidRPr="00F902E2">
        <w:rPr>
          <w:rFonts w:ascii="Trebuchet MS" w:eastAsia="Trebuchet MS" w:hAnsi="Trebuchet MS" w:cs="Trebuchet MS"/>
          <w:color w:val="244061" w:themeColor="accent1" w:themeShade="80"/>
          <w:spacing w:val="-1"/>
          <w:sz w:val="22"/>
          <w:szCs w:val="22"/>
          <w:lang w:val="ro-RO"/>
        </w:rPr>
        <w:t xml:space="preserve"> acordă </w:t>
      </w:r>
      <w:proofErr w:type="spellStart"/>
      <w:r w:rsidR="004274A4" w:rsidRPr="00F902E2">
        <w:rPr>
          <w:rFonts w:ascii="Trebuchet MS" w:eastAsia="Trebuchet MS" w:hAnsi="Trebuchet MS" w:cs="Trebuchet MS"/>
          <w:color w:val="244061" w:themeColor="accent1" w:themeShade="80"/>
          <w:spacing w:val="-1"/>
          <w:sz w:val="22"/>
          <w:szCs w:val="22"/>
          <w:lang w:val="ro-RO"/>
        </w:rPr>
        <w:t>prefinanțare</w:t>
      </w:r>
      <w:proofErr w:type="spellEnd"/>
      <w:r w:rsidR="004274A4" w:rsidRPr="00F902E2">
        <w:rPr>
          <w:rFonts w:ascii="Trebuchet MS" w:eastAsia="Trebuchet MS" w:hAnsi="Trebuchet MS" w:cs="Trebuchet MS"/>
          <w:color w:val="244061" w:themeColor="accent1" w:themeShade="80"/>
          <w:spacing w:val="-1"/>
          <w:sz w:val="22"/>
          <w:szCs w:val="22"/>
          <w:lang w:val="ro-RO"/>
        </w:rPr>
        <w:t xml:space="preserve"> în tranșe de maximum 10% din valoarea eligibilă a proiectului, fără depășirea valorii totale eligibile a </w:t>
      </w:r>
      <w:r w:rsidR="001155FC" w:rsidRPr="00F902E2">
        <w:rPr>
          <w:rFonts w:ascii="Trebuchet MS" w:eastAsia="Trebuchet MS" w:hAnsi="Trebuchet MS" w:cs="Trebuchet MS"/>
          <w:color w:val="244061" w:themeColor="accent1" w:themeShade="80"/>
          <w:spacing w:val="-1"/>
          <w:sz w:val="22"/>
          <w:szCs w:val="22"/>
          <w:lang w:val="ro-RO"/>
        </w:rPr>
        <w:t xml:space="preserve">deciziei </w:t>
      </w:r>
      <w:r w:rsidR="004274A4" w:rsidRPr="00F902E2">
        <w:rPr>
          <w:rFonts w:ascii="Trebuchet MS" w:eastAsia="Trebuchet MS" w:hAnsi="Trebuchet MS" w:cs="Trebuchet MS"/>
          <w:color w:val="244061" w:themeColor="accent1" w:themeShade="80"/>
          <w:spacing w:val="-1"/>
          <w:sz w:val="22"/>
          <w:szCs w:val="22"/>
          <w:lang w:val="ro-RO"/>
        </w:rPr>
        <w:t xml:space="preserve">de finanțare. Tranșa solicitată, împreună cu soldul nejustificat al </w:t>
      </w:r>
      <w:proofErr w:type="spellStart"/>
      <w:r w:rsidR="004274A4" w:rsidRPr="00F902E2">
        <w:rPr>
          <w:rFonts w:ascii="Trebuchet MS" w:eastAsia="Trebuchet MS" w:hAnsi="Trebuchet MS" w:cs="Trebuchet MS"/>
          <w:color w:val="244061" w:themeColor="accent1" w:themeShade="80"/>
          <w:spacing w:val="-1"/>
          <w:sz w:val="22"/>
          <w:szCs w:val="22"/>
          <w:lang w:val="ro-RO"/>
        </w:rPr>
        <w:t>prefinanțării</w:t>
      </w:r>
      <w:proofErr w:type="spellEnd"/>
      <w:r w:rsidR="004274A4" w:rsidRPr="00F902E2">
        <w:rPr>
          <w:rFonts w:ascii="Trebuchet MS" w:eastAsia="Trebuchet MS" w:hAnsi="Trebuchet MS" w:cs="Trebuchet MS"/>
          <w:color w:val="244061" w:themeColor="accent1" w:themeShade="80"/>
          <w:spacing w:val="-1"/>
          <w:sz w:val="22"/>
          <w:szCs w:val="22"/>
          <w:lang w:val="ro-RO"/>
        </w:rPr>
        <w:t>, prin cereri de rambursare, nu poate depăși procentul indicat anterior</w:t>
      </w:r>
      <w:r w:rsidRPr="00F902E2">
        <w:rPr>
          <w:rFonts w:ascii="Trebuchet MS" w:eastAsia="Trebuchet MS" w:hAnsi="Trebuchet MS" w:cs="Trebuchet MS"/>
          <w:color w:val="244061" w:themeColor="accent1" w:themeShade="80"/>
          <w:spacing w:val="-1"/>
          <w:sz w:val="22"/>
          <w:szCs w:val="22"/>
          <w:lang w:val="ro-RO"/>
        </w:rPr>
        <w:t>.</w:t>
      </w:r>
    </w:p>
    <w:p w14:paraId="303856BC" w14:textId="77777777" w:rsidR="000B4212" w:rsidRPr="00F902E2" w:rsidRDefault="000B4212" w:rsidP="00564349">
      <w:pPr>
        <w:jc w:val="both"/>
        <w:rPr>
          <w:rFonts w:ascii="Trebuchet MS" w:hAnsi="Trebuchet MS"/>
          <w:color w:val="244061" w:themeColor="accent1" w:themeShade="80"/>
          <w:sz w:val="22"/>
          <w:szCs w:val="22"/>
          <w:lang w:val="ro-RO"/>
        </w:rPr>
      </w:pPr>
    </w:p>
    <w:p w14:paraId="470227A0" w14:textId="1B926D92" w:rsidR="000B4212" w:rsidRPr="00F902E2" w:rsidRDefault="000B4212" w:rsidP="0050286D">
      <w:pPr>
        <w:pStyle w:val="ListParagraph"/>
        <w:numPr>
          <w:ilvl w:val="0"/>
          <w:numId w:val="11"/>
        </w:numPr>
        <w:spacing w:line="244" w:lineRule="auto"/>
        <w:ind w:right="105"/>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Pentru proiectele implementate în parteneriat, cheltuielile rambursabile  se virează  în conturile liderilor de parteneriat/partenerilor care le-au efectuat</w:t>
      </w:r>
      <w:r w:rsidR="002663DC" w:rsidRPr="00F902E2">
        <w:rPr>
          <w:rFonts w:ascii="Trebuchet MS" w:eastAsia="Trebuchet MS" w:hAnsi="Trebuchet MS" w:cs="Trebuchet MS"/>
          <w:color w:val="244061" w:themeColor="accent1" w:themeShade="80"/>
          <w:spacing w:val="-1"/>
          <w:sz w:val="22"/>
          <w:szCs w:val="22"/>
          <w:lang w:val="ro-RO"/>
        </w:rPr>
        <w:t>,</w:t>
      </w:r>
      <w:r w:rsidRPr="00F902E2">
        <w:rPr>
          <w:rFonts w:ascii="Trebuchet MS" w:eastAsia="Trebuchet MS" w:hAnsi="Trebuchet MS" w:cs="Trebuchet MS"/>
          <w:color w:val="244061" w:themeColor="accent1" w:themeShade="80"/>
          <w:spacing w:val="-1"/>
          <w:sz w:val="22"/>
          <w:szCs w:val="22"/>
          <w:lang w:val="ro-RO"/>
        </w:rPr>
        <w:t xml:space="preserve"> indicate în </w:t>
      </w:r>
      <w:r w:rsidR="00B462AC" w:rsidRPr="00F902E2">
        <w:rPr>
          <w:rFonts w:ascii="Trebuchet MS" w:eastAsia="Trebuchet MS" w:hAnsi="Trebuchet MS" w:cs="Trebuchet MS"/>
          <w:color w:val="244061" w:themeColor="accent1" w:themeShade="80"/>
          <w:spacing w:val="-1"/>
          <w:sz w:val="22"/>
          <w:szCs w:val="22"/>
          <w:lang w:val="ro-RO"/>
        </w:rPr>
        <w:t xml:space="preserve">decizia </w:t>
      </w:r>
      <w:r w:rsidRPr="00F902E2">
        <w:rPr>
          <w:rFonts w:ascii="Trebuchet MS" w:eastAsia="Trebuchet MS" w:hAnsi="Trebuchet MS" w:cs="Trebuchet MS"/>
          <w:color w:val="244061" w:themeColor="accent1" w:themeShade="80"/>
          <w:spacing w:val="-1"/>
          <w:sz w:val="22"/>
          <w:szCs w:val="22"/>
          <w:lang w:val="ro-RO"/>
        </w:rPr>
        <w:t>sau în cererea de rambursare, deschise în sistemul Trezoreriei Statului sau la instituții de credit, în funcție de opțiunea acestora.</w:t>
      </w:r>
    </w:p>
    <w:p w14:paraId="2883DCC9" w14:textId="77777777" w:rsidR="00C9365C" w:rsidRPr="00F902E2" w:rsidRDefault="00C9365C" w:rsidP="00C9365C">
      <w:pPr>
        <w:spacing w:line="244" w:lineRule="auto"/>
        <w:ind w:right="105"/>
        <w:jc w:val="both"/>
        <w:rPr>
          <w:rFonts w:ascii="Trebuchet MS" w:eastAsia="Trebuchet MS" w:hAnsi="Trebuchet MS" w:cs="Trebuchet MS"/>
          <w:color w:val="244061" w:themeColor="accent1" w:themeShade="80"/>
          <w:spacing w:val="-1"/>
          <w:sz w:val="22"/>
          <w:szCs w:val="22"/>
          <w:lang w:val="ro-RO"/>
        </w:rPr>
      </w:pPr>
    </w:p>
    <w:p w14:paraId="29F63033" w14:textId="0FCC6BC9" w:rsidR="00D202E3" w:rsidRPr="00F902E2" w:rsidRDefault="00D202E3" w:rsidP="00F55162">
      <w:pPr>
        <w:pStyle w:val="ListParagraph"/>
        <w:numPr>
          <w:ilvl w:val="0"/>
          <w:numId w:val="11"/>
        </w:numPr>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Data de la care cheltuielile efectuate de Beneficiar pot fi solicitate spre rambursare este data intrării în vigoare a </w:t>
      </w:r>
      <w:r w:rsidR="006753F7" w:rsidRPr="00F902E2">
        <w:rPr>
          <w:rFonts w:ascii="Trebuchet MS" w:eastAsia="Trebuchet MS" w:hAnsi="Trebuchet MS" w:cs="Trebuchet MS"/>
          <w:color w:val="244061" w:themeColor="accent1" w:themeShade="80"/>
          <w:spacing w:val="-1"/>
          <w:sz w:val="22"/>
          <w:szCs w:val="22"/>
          <w:lang w:val="ro-RO"/>
        </w:rPr>
        <w:t>Deciziei</w:t>
      </w:r>
      <w:r w:rsidRPr="00F902E2">
        <w:rPr>
          <w:rFonts w:ascii="Trebuchet MS" w:eastAsia="Trebuchet MS" w:hAnsi="Trebuchet MS" w:cs="Trebuchet MS"/>
          <w:color w:val="244061" w:themeColor="accent1" w:themeShade="80"/>
          <w:spacing w:val="-1"/>
          <w:sz w:val="22"/>
          <w:szCs w:val="22"/>
          <w:lang w:val="ro-RO"/>
        </w:rPr>
        <w:t xml:space="preserve"> de Finanțare. Cheltuielile efectuate înainte de data intrării în vigoare a </w:t>
      </w:r>
      <w:r w:rsidR="006753F7" w:rsidRPr="00F902E2">
        <w:rPr>
          <w:rFonts w:ascii="Trebuchet MS" w:eastAsia="Trebuchet MS" w:hAnsi="Trebuchet MS" w:cs="Trebuchet MS"/>
          <w:color w:val="244061" w:themeColor="accent1" w:themeShade="80"/>
          <w:spacing w:val="-1"/>
          <w:sz w:val="22"/>
          <w:szCs w:val="22"/>
          <w:lang w:val="ro-RO"/>
        </w:rPr>
        <w:t>Deciziei</w:t>
      </w:r>
      <w:r w:rsidRPr="00F902E2">
        <w:rPr>
          <w:rFonts w:ascii="Trebuchet MS" w:eastAsia="Trebuchet MS" w:hAnsi="Trebuchet MS" w:cs="Trebuchet MS"/>
          <w:color w:val="244061" w:themeColor="accent1" w:themeShade="80"/>
          <w:spacing w:val="-1"/>
          <w:sz w:val="22"/>
          <w:szCs w:val="22"/>
          <w:lang w:val="ro-RO"/>
        </w:rPr>
        <w:t xml:space="preserve"> de Finanțare sunt considerate eligibile dacă sunt efectuate în cadrul Proiectului și respectă </w:t>
      </w:r>
      <w:r w:rsidR="00511B7D" w:rsidRPr="00F902E2">
        <w:rPr>
          <w:rFonts w:ascii="Trebuchet MS" w:eastAsia="Trebuchet MS" w:hAnsi="Trebuchet MS" w:cs="Trebuchet MS"/>
          <w:color w:val="244061" w:themeColor="accent1" w:themeShade="80"/>
          <w:spacing w:val="-1"/>
          <w:sz w:val="22"/>
          <w:szCs w:val="22"/>
          <w:lang w:val="ro-RO"/>
        </w:rPr>
        <w:t>prevederil</w:t>
      </w:r>
      <w:r w:rsidR="00D0624F" w:rsidRPr="00F902E2">
        <w:rPr>
          <w:rFonts w:ascii="Trebuchet MS" w:eastAsia="Trebuchet MS" w:hAnsi="Trebuchet MS" w:cs="Trebuchet MS"/>
          <w:color w:val="244061" w:themeColor="accent1" w:themeShade="80"/>
          <w:spacing w:val="-1"/>
          <w:sz w:val="22"/>
          <w:szCs w:val="22"/>
          <w:lang w:val="ro-RO"/>
        </w:rPr>
        <w:t>e</w:t>
      </w:r>
      <w:r w:rsidR="00511B7D" w:rsidRPr="00F902E2">
        <w:rPr>
          <w:rFonts w:ascii="Trebuchet MS" w:eastAsia="Trebuchet MS" w:hAnsi="Trebuchet MS" w:cs="Trebuchet MS"/>
          <w:color w:val="244061" w:themeColor="accent1" w:themeShade="80"/>
          <w:spacing w:val="-1"/>
          <w:sz w:val="22"/>
          <w:szCs w:val="22"/>
          <w:lang w:val="ro-RO"/>
        </w:rPr>
        <w:t xml:space="preserve"> </w:t>
      </w:r>
      <w:r w:rsidR="009951B0" w:rsidRPr="00F902E2">
        <w:rPr>
          <w:rFonts w:ascii="Trebuchet MS" w:eastAsia="Trebuchet MS" w:hAnsi="Trebuchet MS" w:cs="Trebuchet MS"/>
          <w:color w:val="244061" w:themeColor="accent1" w:themeShade="80"/>
          <w:spacing w:val="-1"/>
          <w:sz w:val="22"/>
          <w:szCs w:val="22"/>
          <w:lang w:val="ro-RO"/>
        </w:rPr>
        <w:t xml:space="preserve">secțiunii 5.3.2   </w:t>
      </w:r>
      <w:bookmarkStart w:id="1" w:name="_Toc145521664"/>
      <w:r w:rsidR="009951B0" w:rsidRPr="00F902E2">
        <w:rPr>
          <w:rFonts w:ascii="Trebuchet MS" w:eastAsia="Trebuchet MS" w:hAnsi="Trebuchet MS" w:cs="Trebuchet MS"/>
          <w:b/>
          <w:bCs/>
          <w:color w:val="244061" w:themeColor="accent1" w:themeShade="80"/>
          <w:spacing w:val="-1"/>
          <w:sz w:val="22"/>
          <w:szCs w:val="22"/>
          <w:lang w:val="ro-RO"/>
        </w:rPr>
        <w:t xml:space="preserve">Categorii </w:t>
      </w:r>
      <w:proofErr w:type="spellStart"/>
      <w:r w:rsidR="009951B0" w:rsidRPr="00F902E2">
        <w:rPr>
          <w:rFonts w:ascii="Trebuchet MS" w:eastAsia="Trebuchet MS" w:hAnsi="Trebuchet MS" w:cs="Trebuchet MS"/>
          <w:b/>
          <w:bCs/>
          <w:color w:val="244061" w:themeColor="accent1" w:themeShade="80"/>
          <w:spacing w:val="-1"/>
          <w:sz w:val="22"/>
          <w:szCs w:val="22"/>
          <w:lang w:val="ro-RO"/>
        </w:rPr>
        <w:t>şi</w:t>
      </w:r>
      <w:proofErr w:type="spellEnd"/>
      <w:r w:rsidR="009951B0" w:rsidRPr="00F902E2">
        <w:rPr>
          <w:rFonts w:ascii="Trebuchet MS" w:eastAsia="Trebuchet MS" w:hAnsi="Trebuchet MS" w:cs="Trebuchet MS"/>
          <w:b/>
          <w:bCs/>
          <w:color w:val="244061" w:themeColor="accent1" w:themeShade="80"/>
          <w:spacing w:val="-1"/>
          <w:sz w:val="22"/>
          <w:szCs w:val="22"/>
          <w:lang w:val="ro-RO"/>
        </w:rPr>
        <w:t xml:space="preserve"> plafoane de cheltuieli eligibile</w:t>
      </w:r>
      <w:bookmarkEnd w:id="1"/>
      <w:r w:rsidR="009951B0" w:rsidRPr="00F902E2">
        <w:rPr>
          <w:rFonts w:ascii="Trebuchet MS" w:eastAsia="Trebuchet MS" w:hAnsi="Trebuchet MS" w:cs="Trebuchet MS"/>
          <w:b/>
          <w:bCs/>
          <w:color w:val="244061" w:themeColor="accent1" w:themeShade="80"/>
          <w:spacing w:val="-1"/>
          <w:sz w:val="22"/>
          <w:szCs w:val="22"/>
          <w:lang w:val="ro-RO"/>
        </w:rPr>
        <w:t xml:space="preserve"> </w:t>
      </w:r>
      <w:r w:rsidR="009951B0" w:rsidRPr="00F902E2">
        <w:rPr>
          <w:rFonts w:ascii="Trebuchet MS" w:eastAsia="Trebuchet MS" w:hAnsi="Trebuchet MS" w:cs="Trebuchet MS"/>
          <w:color w:val="244061" w:themeColor="accent1" w:themeShade="80"/>
          <w:spacing w:val="-1"/>
          <w:sz w:val="22"/>
          <w:szCs w:val="22"/>
          <w:lang w:val="ro-RO"/>
        </w:rPr>
        <w:t>din</w:t>
      </w:r>
      <w:r w:rsidR="009951B0" w:rsidRPr="00F902E2">
        <w:rPr>
          <w:rFonts w:ascii="Trebuchet MS" w:eastAsia="Trebuchet MS" w:hAnsi="Trebuchet MS" w:cs="Trebuchet MS"/>
          <w:b/>
          <w:bCs/>
          <w:color w:val="244061" w:themeColor="accent1" w:themeShade="80"/>
          <w:spacing w:val="-1"/>
          <w:sz w:val="22"/>
          <w:szCs w:val="22"/>
          <w:lang w:val="ro-RO"/>
        </w:rPr>
        <w:t xml:space="preserve"> </w:t>
      </w:r>
      <w:r w:rsidR="00511B7D" w:rsidRPr="00F902E2">
        <w:rPr>
          <w:rFonts w:ascii="Trebuchet MS" w:eastAsia="Trebuchet MS" w:hAnsi="Trebuchet MS" w:cs="Trebuchet MS"/>
          <w:color w:val="244061" w:themeColor="accent1" w:themeShade="80"/>
          <w:spacing w:val="-1"/>
          <w:sz w:val="22"/>
          <w:szCs w:val="22"/>
          <w:lang w:val="ro-RO"/>
        </w:rPr>
        <w:t>Ghidul Solicitantului Condiții Specifice</w:t>
      </w:r>
      <w:r w:rsidR="00600808" w:rsidRPr="00F902E2">
        <w:rPr>
          <w:rFonts w:ascii="Trebuchet MS" w:eastAsia="Trebuchet MS" w:hAnsi="Trebuchet MS" w:cs="Trebuchet MS"/>
          <w:color w:val="244061" w:themeColor="accent1" w:themeShade="80"/>
          <w:spacing w:val="-1"/>
          <w:sz w:val="22"/>
          <w:szCs w:val="22"/>
          <w:lang w:val="ro-RO"/>
        </w:rPr>
        <w:t>.</w:t>
      </w:r>
    </w:p>
    <w:p w14:paraId="5070CD7E" w14:textId="77777777" w:rsidR="00D202E3" w:rsidRPr="00F902E2" w:rsidRDefault="00D202E3" w:rsidP="00E00CD4">
      <w:pPr>
        <w:spacing w:line="244" w:lineRule="auto"/>
        <w:ind w:right="105"/>
        <w:jc w:val="both"/>
        <w:rPr>
          <w:rFonts w:ascii="Trebuchet MS" w:eastAsia="Trebuchet MS" w:hAnsi="Trebuchet MS" w:cs="Trebuchet MS"/>
          <w:color w:val="244061" w:themeColor="accent1" w:themeShade="80"/>
          <w:spacing w:val="-1"/>
          <w:sz w:val="22"/>
          <w:szCs w:val="22"/>
          <w:lang w:val="ro-RO"/>
        </w:rPr>
      </w:pPr>
    </w:p>
    <w:p w14:paraId="35B4F48E" w14:textId="77777777" w:rsidR="00602615" w:rsidRPr="00F902E2" w:rsidRDefault="00602615" w:rsidP="00A55E8F">
      <w:pPr>
        <w:pStyle w:val="ListParagraph"/>
        <w:ind w:left="360"/>
        <w:jc w:val="both"/>
        <w:rPr>
          <w:rFonts w:ascii="Trebuchet MS" w:hAnsi="Trebuchet MS"/>
          <w:color w:val="244061" w:themeColor="accent1" w:themeShade="80"/>
          <w:sz w:val="22"/>
          <w:szCs w:val="22"/>
          <w:lang w:val="ro-RO"/>
        </w:rPr>
      </w:pPr>
    </w:p>
    <w:p w14:paraId="56D69A69" w14:textId="77777777" w:rsidR="004E0AE4" w:rsidRPr="00F902E2" w:rsidRDefault="004E0AE4" w:rsidP="004E0AE4">
      <w:pPr>
        <w:ind w:right="-20"/>
        <w:jc w:val="both"/>
        <w:rPr>
          <w:rFonts w:ascii="Trebuchet MS" w:eastAsia="Trebuchet MS" w:hAnsi="Trebuchet MS" w:cs="Trebuchet MS"/>
          <w:color w:val="244061" w:themeColor="accent1" w:themeShade="80"/>
          <w:spacing w:val="-1"/>
          <w:sz w:val="22"/>
          <w:szCs w:val="22"/>
          <w:lang w:val="ro-RO"/>
        </w:rPr>
      </w:pPr>
    </w:p>
    <w:p w14:paraId="7546EDED" w14:textId="23DC55DC" w:rsidR="004E0AE4" w:rsidRPr="00F902E2" w:rsidRDefault="004E0AE4" w:rsidP="004E0AE4">
      <w:pPr>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Transferu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fondurilor</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pentru</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acordare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prefina</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țării</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dac</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este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cazul,</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efectu</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lei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următoarele</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conturi:</w:t>
      </w:r>
    </w:p>
    <w:p w14:paraId="553777C9" w14:textId="77777777" w:rsidR="001D5364" w:rsidRPr="00F902E2" w:rsidRDefault="001D5364" w:rsidP="004E0AE4">
      <w:pPr>
        <w:ind w:right="-20"/>
        <w:jc w:val="both"/>
        <w:rPr>
          <w:rFonts w:ascii="Trebuchet MS" w:eastAsia="Trebuchet MS" w:hAnsi="Trebuchet MS" w:cs="Trebuchet MS"/>
          <w:color w:val="244061" w:themeColor="accent1" w:themeShade="80"/>
          <w:w w:val="103"/>
          <w:sz w:val="22"/>
          <w:szCs w:val="22"/>
          <w:lang w:val="ro-RO"/>
        </w:rPr>
      </w:pPr>
    </w:p>
    <w:p w14:paraId="24321423" w14:textId="77777777" w:rsidR="004E0AE4" w:rsidRPr="00F902E2" w:rsidRDefault="004E0AE4" w:rsidP="004E0AE4">
      <w:pPr>
        <w:spacing w:line="247" w:lineRule="auto"/>
        <w:ind w:right="70"/>
        <w:rPr>
          <w:rFonts w:ascii="Trebuchet MS" w:eastAsia="Trebuchet MS" w:hAnsi="Trebuchet MS" w:cs="Trebuchet MS"/>
          <w:color w:val="244061" w:themeColor="accent1" w:themeShade="80"/>
          <w:spacing w:val="35"/>
          <w:sz w:val="22"/>
          <w:szCs w:val="22"/>
          <w:lang w:val="ro-RO"/>
        </w:rPr>
      </w:pPr>
      <w:r w:rsidRPr="00F902E2">
        <w:rPr>
          <w:rFonts w:ascii="Trebuchet MS" w:eastAsia="Trebuchet MS" w:hAnsi="Trebuchet MS" w:cs="Trebuchet MS"/>
          <w:color w:val="244061" w:themeColor="accent1" w:themeShade="80"/>
          <w:sz w:val="22"/>
          <w:szCs w:val="22"/>
          <w:lang w:val="ro-RO"/>
        </w:rPr>
        <w:t>Cont</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pentru</w:t>
      </w:r>
      <w:r w:rsidRPr="00F902E2">
        <w:rPr>
          <w:rFonts w:ascii="Trebuchet MS" w:eastAsia="Trebuchet MS" w:hAnsi="Trebuchet MS" w:cs="Trebuchet MS"/>
          <w:color w:val="244061" w:themeColor="accent1" w:themeShade="80"/>
          <w:spacing w:val="2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prefina</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țare</w:t>
      </w:r>
      <w:proofErr w:type="spellEnd"/>
      <w:r w:rsidRPr="00F902E2">
        <w:rPr>
          <w:rFonts w:ascii="Trebuchet MS" w:eastAsia="Trebuchet MS" w:hAnsi="Trebuchet MS" w:cs="Trebuchet MS"/>
          <w:color w:val="244061" w:themeColor="accent1" w:themeShade="80"/>
          <w:spacing w:val="35"/>
          <w:sz w:val="22"/>
          <w:szCs w:val="22"/>
          <w:lang w:val="ro-RO"/>
        </w:rPr>
        <w:t xml:space="preserve"> </w:t>
      </w:r>
    </w:p>
    <w:p w14:paraId="34A85D37" w14:textId="77777777" w:rsidR="004E0AE4" w:rsidRPr="00F902E2" w:rsidRDefault="004E0AE4" w:rsidP="004E0AE4">
      <w:pPr>
        <w:spacing w:line="247" w:lineRule="auto"/>
        <w:ind w:right="70"/>
        <w:rPr>
          <w:rFonts w:ascii="Trebuchet MS" w:eastAsia="Trebuchet MS" w:hAnsi="Trebuchet MS" w:cs="Trebuchet MS"/>
          <w:color w:val="244061" w:themeColor="accent1" w:themeShade="80"/>
          <w:spacing w:val="36"/>
          <w:sz w:val="22"/>
          <w:szCs w:val="22"/>
          <w:lang w:val="ro-RO"/>
        </w:rPr>
      </w:pPr>
      <w:r w:rsidRPr="00F902E2">
        <w:rPr>
          <w:rFonts w:ascii="Trebuchet MS" w:eastAsia="Trebuchet MS" w:hAnsi="Trebuchet MS" w:cs="Trebuchet MS"/>
          <w:color w:val="244061" w:themeColor="accent1" w:themeShade="80"/>
          <w:w w:val="103"/>
          <w:sz w:val="22"/>
          <w:szCs w:val="22"/>
          <w:lang w:val="ro-RO"/>
        </w:rPr>
        <w:t>Cod</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IBAN: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w:t>
      </w:r>
      <w:r w:rsidRPr="00F902E2">
        <w:rPr>
          <w:rFonts w:ascii="Trebuchet MS" w:eastAsia="Trebuchet MS" w:hAnsi="Trebuchet MS" w:cs="Trebuchet MS"/>
          <w:color w:val="244061" w:themeColor="accent1" w:themeShade="80"/>
          <w:spacing w:val="36"/>
          <w:sz w:val="22"/>
          <w:szCs w:val="22"/>
          <w:lang w:val="ro-RO"/>
        </w:rPr>
        <w:t xml:space="preserve"> </w:t>
      </w:r>
    </w:p>
    <w:p w14:paraId="16EFEA5C" w14:textId="44A62363" w:rsidR="004E0AE4" w:rsidRPr="00F902E2" w:rsidRDefault="004E0AE4" w:rsidP="004E0AE4">
      <w:pPr>
        <w:spacing w:line="247" w:lineRule="auto"/>
        <w:ind w:right="70"/>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tula</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w:t>
      </w:r>
    </w:p>
    <w:p w14:paraId="0CFE9082" w14:textId="2B6A13AC" w:rsidR="004E0AE4" w:rsidRPr="00F902E2" w:rsidRDefault="004E0AE4" w:rsidP="004E0AE4">
      <w:pPr>
        <w:ind w:right="2359"/>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z w:val="22"/>
          <w:szCs w:val="22"/>
          <w:lang w:val="ro-RO"/>
        </w:rPr>
        <w:t>Trezoreriei/Băncii</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Comerciale: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w:t>
      </w:r>
    </w:p>
    <w:p w14:paraId="6CF9B80D" w14:textId="43A4F5B1" w:rsidR="001D5364" w:rsidRPr="00F902E2" w:rsidRDefault="001D536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p>
    <w:p w14:paraId="00A3B827" w14:textId="77777777" w:rsidR="004E0AE4" w:rsidRPr="00F902E2" w:rsidRDefault="004E0AE4" w:rsidP="004E0AE4">
      <w:pPr>
        <w:spacing w:line="247"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implementat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parteneriat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transferu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fondurilo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va</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face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u</w:t>
      </w:r>
      <w:r w:rsidRPr="00F902E2">
        <w:rPr>
          <w:rFonts w:ascii="Trebuchet MS" w:eastAsia="Trebuchet MS" w:hAnsi="Trebuchet MS" w:cs="Trebuchet MS"/>
          <w:color w:val="244061" w:themeColor="accent1" w:themeShade="80"/>
          <w:w w:val="103"/>
          <w:sz w:val="22"/>
          <w:szCs w:val="22"/>
          <w:lang w:val="ro-RO"/>
        </w:rPr>
        <w:t xml:space="preserve">rmătoarele </w:t>
      </w:r>
      <w:r w:rsidRPr="00F902E2">
        <w:rPr>
          <w:rFonts w:ascii="Trebuchet MS" w:eastAsia="Trebuchet MS" w:hAnsi="Trebuchet MS" w:cs="Trebuchet MS"/>
          <w:color w:val="244061" w:themeColor="accent1" w:themeShade="80"/>
          <w:sz w:val="22"/>
          <w:szCs w:val="22"/>
          <w:lang w:val="ro-RO"/>
        </w:rPr>
        <w:t>conturi</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deschise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pe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numele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Liderului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Partenerului:</w:t>
      </w:r>
    </w:p>
    <w:p w14:paraId="2A725E98" w14:textId="77777777"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p>
    <w:p w14:paraId="15308347" w14:textId="77777777"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Cont pentru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w:t>
      </w:r>
    </w:p>
    <w:p w14:paraId="0C3D2A00" w14:textId="1D269DC3"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Cod IBAN:</w:t>
      </w:r>
    </w:p>
    <w:p w14:paraId="2180EC90" w14:textId="77777777" w:rsidR="004E0AE4"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Titular cont:</w:t>
      </w:r>
    </w:p>
    <w:p w14:paraId="6A000A61" w14:textId="77777777" w:rsidR="004E0AE4"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Denumire/adresa Trezoreriei/Băncii Comerciale:</w:t>
      </w:r>
    </w:p>
    <w:p w14:paraId="1E9B22AD" w14:textId="77777777"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p>
    <w:p w14:paraId="408E0EDB" w14:textId="77777777" w:rsidR="004E0AE4"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lastRenderedPageBreak/>
        <w:t xml:space="preserve">Cont pentru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(Partener 1)</w:t>
      </w:r>
    </w:p>
    <w:p w14:paraId="3E02BA28" w14:textId="4653DEE7"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cod IBAN: </w:t>
      </w:r>
    </w:p>
    <w:p w14:paraId="24DCB064" w14:textId="09AC5B63"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Titular cont:</w:t>
      </w:r>
    </w:p>
    <w:p w14:paraId="4167B515" w14:textId="77777777" w:rsidR="004E0AE4"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Denumire/adresa Trezoreriei/Băncii Comerciale:</w:t>
      </w:r>
    </w:p>
    <w:p w14:paraId="5200AEF7" w14:textId="77777777" w:rsidR="00336234" w:rsidRPr="00F902E2" w:rsidRDefault="0033623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p>
    <w:p w14:paraId="47FB9490" w14:textId="77777777" w:rsidR="004E0AE4"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Cont pentru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(Partener n)</w:t>
      </w:r>
    </w:p>
    <w:p w14:paraId="499A7A55" w14:textId="77777777"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cod IBAN: </w:t>
      </w:r>
    </w:p>
    <w:p w14:paraId="197F4436" w14:textId="343AAA0D" w:rsidR="004E0AE4" w:rsidRPr="00F902E2" w:rsidRDefault="004E0AE4" w:rsidP="004E0AE4">
      <w:pPr>
        <w:pStyle w:val="ListParagraph"/>
        <w:ind w:left="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Titular cont:</w:t>
      </w:r>
    </w:p>
    <w:p w14:paraId="3AE29D38" w14:textId="267FED45" w:rsidR="000B4212" w:rsidRPr="00F902E2" w:rsidRDefault="004E0AE4" w:rsidP="004E0AE4">
      <w:pPr>
        <w:pStyle w:val="ListParagraph"/>
        <w:ind w:left="0" w:right="-20"/>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Denumire/adresa Trezoreriei/Băncii Comerciale:</w:t>
      </w:r>
    </w:p>
    <w:p w14:paraId="14BE2F75" w14:textId="77777777" w:rsidR="00DE1049" w:rsidRPr="00F902E2" w:rsidRDefault="00DE1049" w:rsidP="004E0AE4">
      <w:pPr>
        <w:pStyle w:val="ListParagraph"/>
        <w:ind w:left="0" w:right="-20"/>
        <w:rPr>
          <w:rFonts w:ascii="Trebuchet MS" w:eastAsia="Trebuchet MS" w:hAnsi="Trebuchet MS" w:cs="Trebuchet MS"/>
          <w:color w:val="244061" w:themeColor="accent1" w:themeShade="80"/>
          <w:w w:val="103"/>
          <w:sz w:val="22"/>
          <w:szCs w:val="22"/>
          <w:lang w:val="ro-RO"/>
        </w:rPr>
      </w:pPr>
    </w:p>
    <w:p w14:paraId="103BDFC7" w14:textId="5EF1D679"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efectuează  verificarea  cererii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în termenul și condițiile prevăzute de legislația în vigoare, iar, după efectuarea verificărilor, virează beneficiarului/liderului de parteneriat/partenerilor sumele </w:t>
      </w:r>
      <w:r w:rsidR="0068773A" w:rsidRPr="00F902E2">
        <w:rPr>
          <w:rFonts w:ascii="Trebuchet MS" w:eastAsia="Trebuchet MS" w:hAnsi="Trebuchet MS" w:cs="Trebuchet MS"/>
          <w:color w:val="244061" w:themeColor="accent1" w:themeShade="80"/>
          <w:w w:val="103"/>
          <w:sz w:val="22"/>
          <w:szCs w:val="22"/>
          <w:lang w:val="ro-RO"/>
        </w:rPr>
        <w:t xml:space="preserve"> autorizate la plată</w:t>
      </w:r>
      <w:r w:rsidRPr="00F902E2">
        <w:rPr>
          <w:rFonts w:ascii="Trebuchet MS" w:eastAsia="Trebuchet MS" w:hAnsi="Trebuchet MS" w:cs="Trebuchet MS"/>
          <w:color w:val="244061" w:themeColor="accent1" w:themeShade="80"/>
          <w:w w:val="103"/>
          <w:sz w:val="22"/>
          <w:szCs w:val="22"/>
          <w:lang w:val="ro-RO"/>
        </w:rPr>
        <w:t>, în termen de 3 zile din momentul de la care dispune de resurse în conturile sale.</w:t>
      </w:r>
    </w:p>
    <w:p w14:paraId="08EA0EE9" w14:textId="57EC1215"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Tranșele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se acordă cu deducerea sumelor nejustificate din tranșa anterior acordată, cu excepția primei tranșe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acordate conform alin. (</w:t>
      </w:r>
      <w:r w:rsidR="005E34DF" w:rsidRPr="00F902E2">
        <w:rPr>
          <w:rFonts w:ascii="Trebuchet MS" w:eastAsia="Trebuchet MS" w:hAnsi="Trebuchet MS" w:cs="Trebuchet MS"/>
          <w:color w:val="244061" w:themeColor="accent1" w:themeShade="80"/>
          <w:w w:val="103"/>
          <w:sz w:val="22"/>
          <w:szCs w:val="22"/>
          <w:lang w:val="ro-RO"/>
        </w:rPr>
        <w:t>1</w:t>
      </w:r>
      <w:r w:rsidRPr="00F902E2">
        <w:rPr>
          <w:rFonts w:ascii="Trebuchet MS" w:eastAsia="Trebuchet MS" w:hAnsi="Trebuchet MS" w:cs="Trebuchet MS"/>
          <w:color w:val="244061" w:themeColor="accent1" w:themeShade="80"/>
          <w:w w:val="103"/>
          <w:sz w:val="22"/>
          <w:szCs w:val="22"/>
          <w:lang w:val="ro-RO"/>
        </w:rPr>
        <w:t>)</w:t>
      </w:r>
      <w:r w:rsidR="005E34DF" w:rsidRPr="00F902E2">
        <w:rPr>
          <w:rFonts w:ascii="Trebuchet MS" w:eastAsia="Trebuchet MS" w:hAnsi="Trebuchet MS" w:cs="Trebuchet MS"/>
          <w:color w:val="244061" w:themeColor="accent1" w:themeShade="80"/>
          <w:w w:val="103"/>
          <w:sz w:val="22"/>
          <w:szCs w:val="22"/>
          <w:lang w:val="ro-RO"/>
        </w:rPr>
        <w:t>.</w:t>
      </w:r>
    </w:p>
    <w:p w14:paraId="70C22059" w14:textId="659FCF2C"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Beneficiarul/Liderul de parteneriat are obligația depunerii unei/unor cereri de rambursare care să cuprindă cheltuielile efectuate din tranșa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acordată, în condițiile prevăzute de O</w:t>
      </w:r>
      <w:r w:rsidR="00E27E88" w:rsidRPr="00F902E2">
        <w:rPr>
          <w:rFonts w:ascii="Trebuchet MS" w:eastAsia="Trebuchet MS" w:hAnsi="Trebuchet MS" w:cs="Trebuchet MS"/>
          <w:color w:val="244061" w:themeColor="accent1" w:themeShade="80"/>
          <w:w w:val="103"/>
          <w:sz w:val="22"/>
          <w:szCs w:val="22"/>
          <w:lang w:val="ro-RO"/>
        </w:rPr>
        <w:t xml:space="preserve">rdonanța de urgență a </w:t>
      </w:r>
      <w:r w:rsidRPr="00F902E2">
        <w:rPr>
          <w:rFonts w:ascii="Trebuchet MS" w:eastAsia="Trebuchet MS" w:hAnsi="Trebuchet MS" w:cs="Trebuchet MS"/>
          <w:color w:val="244061" w:themeColor="accent1" w:themeShade="80"/>
          <w:w w:val="103"/>
          <w:sz w:val="22"/>
          <w:szCs w:val="22"/>
          <w:lang w:val="ro-RO"/>
        </w:rPr>
        <w:t>G</w:t>
      </w:r>
      <w:r w:rsidR="00E27E88" w:rsidRPr="00F902E2">
        <w:rPr>
          <w:rFonts w:ascii="Trebuchet MS" w:eastAsia="Trebuchet MS" w:hAnsi="Trebuchet MS" w:cs="Trebuchet MS"/>
          <w:color w:val="244061" w:themeColor="accent1" w:themeShade="80"/>
          <w:w w:val="103"/>
          <w:sz w:val="22"/>
          <w:szCs w:val="22"/>
          <w:lang w:val="ro-RO"/>
        </w:rPr>
        <w:t xml:space="preserve">uvernului </w:t>
      </w:r>
      <w:r w:rsidRPr="00F902E2">
        <w:rPr>
          <w:rFonts w:ascii="Trebuchet MS" w:eastAsia="Trebuchet MS" w:hAnsi="Trebuchet MS" w:cs="Trebuchet MS"/>
          <w:color w:val="244061" w:themeColor="accent1" w:themeShade="80"/>
          <w:w w:val="103"/>
          <w:sz w:val="22"/>
          <w:szCs w:val="22"/>
          <w:lang w:val="ro-RO"/>
        </w:rPr>
        <w:t>nr.133/2021</w:t>
      </w:r>
      <w:r w:rsidR="00EF6195" w:rsidRPr="00F902E2">
        <w:rPr>
          <w:rFonts w:ascii="Trebuchet MS" w:eastAsia="Trebuchet MS" w:hAnsi="Trebuchet MS" w:cs="Trebuchet MS"/>
          <w:color w:val="244061" w:themeColor="accent1" w:themeShade="80"/>
          <w:w w:val="103"/>
          <w:sz w:val="22"/>
          <w:szCs w:val="22"/>
          <w:lang w:val="ro-RO"/>
        </w:rPr>
        <w:t xml:space="preserve"> cu modificările și completările ulterioare</w:t>
      </w:r>
      <w:r w:rsidRPr="00F902E2">
        <w:rPr>
          <w:rFonts w:ascii="Trebuchet MS" w:eastAsia="Trebuchet MS" w:hAnsi="Trebuchet MS" w:cs="Trebuchet MS"/>
          <w:color w:val="244061" w:themeColor="accent1" w:themeShade="80"/>
          <w:w w:val="103"/>
          <w:sz w:val="22"/>
          <w:szCs w:val="22"/>
          <w:lang w:val="ro-RO"/>
        </w:rPr>
        <w:t>.</w:t>
      </w:r>
    </w:p>
    <w:p w14:paraId="290146AC" w14:textId="0C88F8EA"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proiectelor implementate în parteneriat, pentru care cererea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a inclus sume aferente activităților unuia sau mai multor parteneri, liderul de parteneriat poate solicita acordarea unei noi tranșe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w:t>
      </w:r>
      <w:r w:rsidR="00E27E88" w:rsidRPr="00F902E2">
        <w:rPr>
          <w:rFonts w:ascii="Trebuchet MS" w:eastAsia="Trebuchet MS" w:hAnsi="Trebuchet MS" w:cs="Trebuchet MS"/>
          <w:color w:val="244061" w:themeColor="accent1" w:themeShade="80"/>
          <w:w w:val="103"/>
          <w:sz w:val="22"/>
          <w:szCs w:val="22"/>
          <w:lang w:val="ro-RO"/>
        </w:rPr>
        <w:t xml:space="preserve">rdonanței de urgență a </w:t>
      </w:r>
      <w:r w:rsidRPr="00F902E2">
        <w:rPr>
          <w:rFonts w:ascii="Trebuchet MS" w:eastAsia="Trebuchet MS" w:hAnsi="Trebuchet MS" w:cs="Trebuchet MS"/>
          <w:color w:val="244061" w:themeColor="accent1" w:themeShade="80"/>
          <w:w w:val="103"/>
          <w:sz w:val="22"/>
          <w:szCs w:val="22"/>
          <w:lang w:val="ro-RO"/>
        </w:rPr>
        <w:t>G</w:t>
      </w:r>
      <w:r w:rsidR="00E27E88" w:rsidRPr="00F902E2">
        <w:rPr>
          <w:rFonts w:ascii="Trebuchet MS" w:eastAsia="Trebuchet MS" w:hAnsi="Trebuchet MS" w:cs="Trebuchet MS"/>
          <w:color w:val="244061" w:themeColor="accent1" w:themeShade="80"/>
          <w:w w:val="103"/>
          <w:sz w:val="22"/>
          <w:szCs w:val="22"/>
          <w:lang w:val="ro-RO"/>
        </w:rPr>
        <w:t>uvernului</w:t>
      </w:r>
      <w:r w:rsidRPr="00F902E2">
        <w:rPr>
          <w:rFonts w:ascii="Trebuchet MS" w:eastAsia="Trebuchet MS" w:hAnsi="Trebuchet MS" w:cs="Trebuchet MS"/>
          <w:color w:val="244061" w:themeColor="accent1" w:themeShade="80"/>
          <w:w w:val="103"/>
          <w:sz w:val="22"/>
          <w:szCs w:val="22"/>
          <w:lang w:val="ro-RO"/>
        </w:rPr>
        <w:t xml:space="preserve"> nr.133/2021 cu modificările și completările ulterioare</w:t>
      </w:r>
      <w:r w:rsidRPr="00F902E2">
        <w:rPr>
          <w:rFonts w:ascii="Trebuchet MS" w:eastAsia="Trebuchet MS" w:hAnsi="Trebuchet MS" w:cs="Arial"/>
          <w:color w:val="244061" w:themeColor="accent1" w:themeShade="80"/>
          <w:w w:val="103"/>
          <w:sz w:val="22"/>
          <w:szCs w:val="22"/>
          <w:lang w:val="ro-RO"/>
        </w:rPr>
        <w:t>.</w:t>
      </w:r>
    </w:p>
    <w:p w14:paraId="50F30BA7" w14:textId="7DC1DC55" w:rsidR="00B2588D"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Beneficiarul/Liderul de Parteneriat/Partenerii are/au obligația de a restitui, în conformitate cu prevederile legale în vigoare, integral/parțial </w:t>
      </w:r>
      <w:proofErr w:type="spellStart"/>
      <w:r w:rsidRPr="00F902E2">
        <w:rPr>
          <w:rFonts w:ascii="Trebuchet MS" w:eastAsia="Trebuchet MS" w:hAnsi="Trebuchet MS" w:cs="Trebuchet MS"/>
          <w:color w:val="244061" w:themeColor="accent1" w:themeShade="80"/>
          <w:w w:val="103"/>
          <w:sz w:val="22"/>
          <w:szCs w:val="22"/>
          <w:lang w:val="ro-RO"/>
        </w:rPr>
        <w:t>prefinanțarea</w:t>
      </w:r>
      <w:proofErr w:type="spellEnd"/>
      <w:r w:rsidRPr="00F902E2">
        <w:rPr>
          <w:rFonts w:ascii="Trebuchet MS" w:eastAsia="Trebuchet MS" w:hAnsi="Trebuchet MS" w:cs="Trebuchet MS"/>
          <w:color w:val="244061" w:themeColor="accent1" w:themeShade="80"/>
          <w:w w:val="103"/>
          <w:sz w:val="22"/>
          <w:szCs w:val="22"/>
          <w:lang w:val="ro-RO"/>
        </w:rPr>
        <w:t xml:space="preserve"> nejustificată prin cereri de rambursare.</w:t>
      </w:r>
      <w:r w:rsidR="00B2588D" w:rsidRPr="00F902E2">
        <w:rPr>
          <w:rFonts w:ascii="Trebuchet MS" w:eastAsia="Trebuchet MS" w:hAnsi="Trebuchet MS" w:cs="Trebuchet MS"/>
          <w:color w:val="244061" w:themeColor="accent1" w:themeShade="80"/>
          <w:w w:val="103"/>
          <w:sz w:val="22"/>
          <w:szCs w:val="22"/>
          <w:lang w:val="ro-RO"/>
        </w:rPr>
        <w:t xml:space="preserve"> </w:t>
      </w:r>
    </w:p>
    <w:p w14:paraId="7B40B4D2" w14:textId="42C96274" w:rsidR="00253793" w:rsidRPr="00F902E2" w:rsidRDefault="00B2588D" w:rsidP="00611E52">
      <w:pPr>
        <w:pStyle w:val="ListParagraph"/>
        <w:ind w:left="360" w:right="-20"/>
        <w:jc w:val="both"/>
        <w:rPr>
          <w:rFonts w:ascii="Trebuchet MS" w:eastAsia="Trebuchet MS" w:hAnsi="Trebuchet MS" w:cs="Trebuchet MS"/>
          <w:color w:val="244061" w:themeColor="accent1" w:themeShade="80"/>
          <w:w w:val="103"/>
          <w:sz w:val="22"/>
          <w:szCs w:val="22"/>
          <w:lang w:val="ro-RO"/>
        </w:rPr>
      </w:pPr>
      <w:bookmarkStart w:id="2" w:name="_Hlk118813578"/>
      <w:r w:rsidRPr="00F902E2">
        <w:rPr>
          <w:rFonts w:ascii="Trebuchet MS" w:eastAsia="Trebuchet MS" w:hAnsi="Trebuchet MS" w:cs="Trebuchet MS"/>
          <w:color w:val="244061" w:themeColor="accent1" w:themeShade="80"/>
          <w:w w:val="103"/>
          <w:sz w:val="22"/>
          <w:szCs w:val="22"/>
          <w:lang w:val="ro-RO"/>
        </w:rPr>
        <w:t xml:space="preserve">Beneficiarii/liderii de parteneriat/ partenerii vor fi </w:t>
      </w:r>
      <w:proofErr w:type="spellStart"/>
      <w:r w:rsidRPr="00F902E2">
        <w:rPr>
          <w:rFonts w:ascii="Trebuchet MS" w:eastAsia="Trebuchet MS" w:hAnsi="Trebuchet MS" w:cs="Trebuchet MS"/>
          <w:color w:val="244061" w:themeColor="accent1" w:themeShade="80"/>
          <w:w w:val="103"/>
          <w:sz w:val="22"/>
          <w:szCs w:val="22"/>
          <w:lang w:val="ro-RO"/>
        </w:rPr>
        <w:t>notificati</w:t>
      </w:r>
      <w:proofErr w:type="spellEnd"/>
      <w:r w:rsidRPr="00F902E2">
        <w:rPr>
          <w:rFonts w:ascii="Trebuchet MS" w:eastAsia="Trebuchet MS" w:hAnsi="Trebuchet MS" w:cs="Trebuchet MS"/>
          <w:color w:val="244061" w:themeColor="accent1" w:themeShade="80"/>
          <w:w w:val="103"/>
          <w:sz w:val="22"/>
          <w:szCs w:val="22"/>
          <w:lang w:val="ro-RO"/>
        </w:rPr>
        <w:t xml:space="preserve"> de </w:t>
      </w:r>
      <w:proofErr w:type="spellStart"/>
      <w:r w:rsidRPr="00F902E2">
        <w:rPr>
          <w:rFonts w:ascii="Trebuchet MS" w:eastAsia="Trebuchet MS" w:hAnsi="Trebuchet MS" w:cs="Trebuchet MS"/>
          <w:color w:val="244061" w:themeColor="accent1" w:themeShade="80"/>
          <w:w w:val="103"/>
          <w:sz w:val="22"/>
          <w:szCs w:val="22"/>
          <w:lang w:val="ro-RO"/>
        </w:rPr>
        <w:t>catre</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cu privire la restituirea sumelor din </w:t>
      </w:r>
      <w:proofErr w:type="spellStart"/>
      <w:r w:rsidRPr="00F902E2">
        <w:rPr>
          <w:rFonts w:ascii="Trebuchet MS" w:eastAsia="Trebuchet MS" w:hAnsi="Trebuchet MS" w:cs="Trebuchet MS"/>
          <w:color w:val="244061" w:themeColor="accent1" w:themeShade="80"/>
          <w:w w:val="103"/>
          <w:sz w:val="22"/>
          <w:szCs w:val="22"/>
          <w:lang w:val="ro-RO"/>
        </w:rPr>
        <w:t>prefinantare</w:t>
      </w:r>
      <w:proofErr w:type="spellEnd"/>
      <w:r w:rsidRPr="00F902E2">
        <w:rPr>
          <w:rFonts w:ascii="Trebuchet MS" w:eastAsia="Trebuchet MS" w:hAnsi="Trebuchet MS" w:cs="Trebuchet MS"/>
          <w:color w:val="244061" w:themeColor="accent1" w:themeShade="80"/>
          <w:w w:val="103"/>
          <w:sz w:val="22"/>
          <w:szCs w:val="22"/>
          <w:lang w:val="ro-RO"/>
        </w:rPr>
        <w:t xml:space="preserve"> care nu sunt justificate prin cereri de rambursare.</w:t>
      </w:r>
    </w:p>
    <w:bookmarkEnd w:id="2"/>
    <w:p w14:paraId="155AA60D" w14:textId="5D28D00B" w:rsidR="009F16BF"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în care beneficiarii/liderii de parteneriat/partenerii nu restituie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in termen de 15 zile de la data comunicării notificării sumele calculate</w:t>
      </w:r>
      <w:r w:rsidR="007D5D7C"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w:t>
      </w:r>
      <w:proofErr w:type="spellStart"/>
      <w:r w:rsidR="0037200D"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0037200D" w:rsidRPr="00F902E2">
        <w:rPr>
          <w:rFonts w:ascii="Trebuchet MS" w:eastAsia="Trebuchet MS" w:hAnsi="Trebuchet MS" w:cs="Trebuchet MS"/>
          <w:color w:val="244061" w:themeColor="accent1" w:themeShade="80"/>
          <w:w w:val="103"/>
          <w:sz w:val="22"/>
          <w:szCs w:val="22"/>
          <w:lang w:val="ro-RO"/>
        </w:rPr>
        <w:t xml:space="preserve"> emite</w:t>
      </w:r>
      <w:r w:rsidRPr="00F902E2">
        <w:rPr>
          <w:rFonts w:ascii="Trebuchet MS" w:eastAsia="Trebuchet MS" w:hAnsi="Trebuchet MS" w:cs="Trebuchet MS"/>
          <w:color w:val="244061" w:themeColor="accent1" w:themeShade="80"/>
          <w:w w:val="103"/>
          <w:sz w:val="22"/>
          <w:szCs w:val="22"/>
          <w:lang w:val="ro-RO"/>
        </w:rPr>
        <w:t xml:space="preserve"> </w:t>
      </w:r>
      <w:r w:rsidR="0037200D" w:rsidRPr="00F902E2">
        <w:rPr>
          <w:rFonts w:ascii="Trebuchet MS" w:eastAsia="Trebuchet MS" w:hAnsi="Trebuchet MS" w:cs="Trebuchet MS"/>
          <w:color w:val="244061" w:themeColor="accent1" w:themeShade="80"/>
          <w:w w:val="103"/>
          <w:sz w:val="22"/>
          <w:szCs w:val="22"/>
          <w:lang w:val="ro-RO"/>
        </w:rPr>
        <w:t xml:space="preserve"> decizia</w:t>
      </w:r>
      <w:r w:rsidRPr="00F902E2">
        <w:rPr>
          <w:rFonts w:ascii="Trebuchet MS" w:eastAsia="Trebuchet MS" w:hAnsi="Trebuchet MS" w:cs="Trebuchet MS"/>
          <w:color w:val="244061" w:themeColor="accent1" w:themeShade="80"/>
          <w:w w:val="103"/>
          <w:sz w:val="22"/>
          <w:szCs w:val="22"/>
          <w:lang w:val="ro-RO"/>
        </w:rPr>
        <w:t xml:space="preserve"> de recuperare a </w:t>
      </w:r>
      <w:proofErr w:type="spellStart"/>
      <w:r w:rsidRPr="00F902E2">
        <w:rPr>
          <w:rFonts w:ascii="Trebuchet MS" w:eastAsia="Trebuchet MS" w:hAnsi="Trebuchet MS" w:cs="Trebuchet MS"/>
          <w:color w:val="244061" w:themeColor="accent1" w:themeShade="80"/>
          <w:w w:val="103"/>
          <w:sz w:val="22"/>
          <w:szCs w:val="22"/>
          <w:lang w:val="ro-RO"/>
        </w:rPr>
        <w:t>prefinanțării</w:t>
      </w:r>
      <w:proofErr w:type="spellEnd"/>
      <w:r w:rsidRPr="00F902E2">
        <w:rPr>
          <w:rFonts w:ascii="Trebuchet MS" w:eastAsia="Trebuchet MS" w:hAnsi="Trebuchet MS" w:cs="Trebuchet MS"/>
          <w:color w:val="244061" w:themeColor="accent1" w:themeShade="80"/>
          <w:w w:val="103"/>
          <w:sz w:val="22"/>
          <w:szCs w:val="22"/>
          <w:lang w:val="ro-RO"/>
        </w:rPr>
        <w:t xml:space="preserve"> pe numele beneficiarilor/liderilor de parteneriat/partenerilor, după caz, prin care se individualizează sumele de restituit exprimate în moneda națională. </w:t>
      </w:r>
    </w:p>
    <w:p w14:paraId="46D3E69E" w14:textId="01C22DD0" w:rsidR="009F16BF" w:rsidRPr="00F902E2" w:rsidRDefault="002663DC" w:rsidP="00A275A7">
      <w:pPr>
        <w:pStyle w:val="ListParagraph"/>
        <w:ind w:left="36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Decizia </w:t>
      </w:r>
      <w:r w:rsidR="009F16BF" w:rsidRPr="00F902E2">
        <w:rPr>
          <w:rFonts w:ascii="Trebuchet MS" w:eastAsia="Trebuchet MS" w:hAnsi="Trebuchet MS" w:cs="Trebuchet MS"/>
          <w:color w:val="244061" w:themeColor="accent1" w:themeShade="80"/>
          <w:w w:val="103"/>
          <w:sz w:val="22"/>
          <w:szCs w:val="22"/>
          <w:lang w:val="ro-RO"/>
        </w:rPr>
        <w:t xml:space="preserve">de recuperare a </w:t>
      </w:r>
      <w:proofErr w:type="spellStart"/>
      <w:r w:rsidR="009F16BF" w:rsidRPr="00F902E2">
        <w:rPr>
          <w:rFonts w:ascii="Trebuchet MS" w:eastAsia="Trebuchet MS" w:hAnsi="Trebuchet MS" w:cs="Trebuchet MS"/>
          <w:color w:val="244061" w:themeColor="accent1" w:themeShade="80"/>
          <w:w w:val="103"/>
          <w:sz w:val="22"/>
          <w:szCs w:val="22"/>
          <w:lang w:val="ro-RO"/>
        </w:rPr>
        <w:t>prefinanțării</w:t>
      </w:r>
      <w:proofErr w:type="spellEnd"/>
      <w:r w:rsidR="009F16BF"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constituie titlu de creanță emis în condițiile legii și cuprinde elementele care se regăsesc la art.</w:t>
      </w:r>
      <w:r w:rsidR="009F16BF"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46 alin.</w:t>
      </w:r>
      <w:r w:rsidR="009F16BF"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(2) din Legea nr.207/2015 privind Codul de procedură fiscală, cu modificările și completările ulterioare. </w:t>
      </w:r>
    </w:p>
    <w:p w14:paraId="5543E325" w14:textId="7CF7BB28" w:rsidR="00253793" w:rsidRPr="00F902E2" w:rsidRDefault="002663DC" w:rsidP="00611E52">
      <w:pPr>
        <w:pStyle w:val="ListParagraph"/>
        <w:ind w:left="36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titlul de creanță se indică și contul în care </w:t>
      </w:r>
      <w:bookmarkStart w:id="3" w:name="_Hlk118129613"/>
      <w:r w:rsidRPr="00F902E2">
        <w:rPr>
          <w:rFonts w:ascii="Trebuchet MS" w:eastAsia="Trebuchet MS" w:hAnsi="Trebuchet MS" w:cs="Trebuchet MS"/>
          <w:color w:val="244061" w:themeColor="accent1" w:themeShade="80"/>
          <w:w w:val="103"/>
          <w:sz w:val="22"/>
          <w:szCs w:val="22"/>
          <w:lang w:val="ro-RO"/>
        </w:rPr>
        <w:t xml:space="preserve">beneficiarul/liderul de parteneriat/partenerul </w:t>
      </w:r>
      <w:bookmarkEnd w:id="3"/>
      <w:r w:rsidRPr="00F902E2">
        <w:rPr>
          <w:rFonts w:ascii="Trebuchet MS" w:eastAsia="Trebuchet MS" w:hAnsi="Trebuchet MS" w:cs="Trebuchet MS"/>
          <w:color w:val="244061" w:themeColor="accent1" w:themeShade="80"/>
          <w:w w:val="103"/>
          <w:sz w:val="22"/>
          <w:szCs w:val="22"/>
          <w:lang w:val="ro-RO"/>
        </w:rPr>
        <w:t>trebuie să efectueze plata.</w:t>
      </w:r>
    </w:p>
    <w:p w14:paraId="65CC50FC" w14:textId="6EF89ADE"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bookmarkStart w:id="4" w:name="_Hlk118128959"/>
      <w:r w:rsidRPr="00F902E2">
        <w:rPr>
          <w:rFonts w:ascii="Trebuchet MS" w:eastAsia="Trebuchet MS" w:hAnsi="Trebuchet MS" w:cs="Trebuchet MS"/>
          <w:color w:val="244061" w:themeColor="accent1" w:themeShade="80"/>
          <w:w w:val="103"/>
          <w:sz w:val="22"/>
          <w:szCs w:val="22"/>
          <w:lang w:val="ro-RO"/>
        </w:rPr>
        <w:t xml:space="preserve">Decizia de recuperare a </w:t>
      </w:r>
      <w:proofErr w:type="spellStart"/>
      <w:r w:rsidRPr="00F902E2">
        <w:rPr>
          <w:rFonts w:ascii="Trebuchet MS" w:eastAsia="Trebuchet MS" w:hAnsi="Trebuchet MS" w:cs="Trebuchet MS"/>
          <w:color w:val="244061" w:themeColor="accent1" w:themeShade="80"/>
          <w:w w:val="103"/>
          <w:sz w:val="22"/>
          <w:szCs w:val="22"/>
          <w:lang w:val="ro-RO"/>
        </w:rPr>
        <w:t>prefinanțării</w:t>
      </w:r>
      <w:bookmarkEnd w:id="4"/>
      <w:proofErr w:type="spellEnd"/>
      <w:r w:rsidRPr="00F902E2">
        <w:rPr>
          <w:rFonts w:ascii="Trebuchet MS" w:eastAsia="Trebuchet MS" w:hAnsi="Trebuchet MS" w:cs="Trebuchet MS"/>
          <w:color w:val="244061" w:themeColor="accent1" w:themeShade="80"/>
          <w:w w:val="103"/>
          <w:sz w:val="22"/>
          <w:szCs w:val="22"/>
          <w:lang w:val="ro-RO"/>
        </w:rPr>
        <w:t xml:space="preserve"> va fi comunicată</w:t>
      </w:r>
      <w:r w:rsidR="00B2588D" w:rsidRPr="00F902E2">
        <w:rPr>
          <w:rFonts w:ascii="Trebuchet MS" w:eastAsia="Trebuchet MS" w:hAnsi="Trebuchet MS" w:cs="Trebuchet MS"/>
          <w:color w:val="244061" w:themeColor="accent1" w:themeShade="80"/>
          <w:w w:val="103"/>
          <w:sz w:val="22"/>
          <w:szCs w:val="22"/>
          <w:lang w:val="ro-RO"/>
        </w:rPr>
        <w:t xml:space="preserve"> </w:t>
      </w:r>
      <w:bookmarkStart w:id="5" w:name="_Hlk118813654"/>
      <w:r w:rsidR="00ED00BC" w:rsidRPr="00F902E2">
        <w:rPr>
          <w:rFonts w:ascii="Trebuchet MS" w:eastAsia="Trebuchet MS" w:hAnsi="Trebuchet MS" w:cs="Trebuchet MS"/>
          <w:color w:val="244061" w:themeColor="accent1" w:themeShade="80"/>
          <w:w w:val="103"/>
          <w:sz w:val="22"/>
          <w:szCs w:val="22"/>
          <w:lang w:val="ro-RO"/>
        </w:rPr>
        <w:t xml:space="preserve">debitorului, </w:t>
      </w:r>
      <w:r w:rsidR="00B2588D" w:rsidRPr="00F902E2">
        <w:rPr>
          <w:rFonts w:ascii="Trebuchet MS" w:eastAsia="Trebuchet MS" w:hAnsi="Trebuchet MS" w:cs="Trebuchet MS"/>
          <w:color w:val="244061" w:themeColor="accent1" w:themeShade="80"/>
          <w:w w:val="103"/>
          <w:sz w:val="22"/>
          <w:szCs w:val="22"/>
          <w:lang w:val="ro-RO"/>
        </w:rPr>
        <w:t>în conformitate cu prevederile  art. 20 alin</w:t>
      </w:r>
      <w:r w:rsidR="00ED00BC" w:rsidRPr="00F902E2">
        <w:rPr>
          <w:rFonts w:ascii="Trebuchet MS" w:eastAsia="Trebuchet MS" w:hAnsi="Trebuchet MS" w:cs="Trebuchet MS"/>
          <w:color w:val="244061" w:themeColor="accent1" w:themeShade="80"/>
          <w:w w:val="103"/>
          <w:sz w:val="22"/>
          <w:szCs w:val="22"/>
          <w:lang w:val="ro-RO"/>
        </w:rPr>
        <w:t>.</w:t>
      </w:r>
      <w:r w:rsidR="00B2588D" w:rsidRPr="00F902E2">
        <w:rPr>
          <w:rFonts w:ascii="Trebuchet MS" w:eastAsia="Trebuchet MS" w:hAnsi="Trebuchet MS" w:cs="Trebuchet MS"/>
          <w:color w:val="244061" w:themeColor="accent1" w:themeShade="80"/>
          <w:w w:val="103"/>
          <w:sz w:val="22"/>
          <w:szCs w:val="22"/>
          <w:lang w:val="ro-RO"/>
        </w:rPr>
        <w:t xml:space="preserve"> (3)</w:t>
      </w:r>
      <w:r w:rsidR="00ED00BC" w:rsidRPr="00F902E2">
        <w:rPr>
          <w:rFonts w:ascii="Trebuchet MS" w:eastAsia="Trebuchet MS" w:hAnsi="Trebuchet MS" w:cs="Trebuchet MS"/>
          <w:color w:val="244061" w:themeColor="accent1" w:themeShade="80"/>
          <w:w w:val="103"/>
          <w:sz w:val="22"/>
          <w:szCs w:val="22"/>
          <w:lang w:val="ro-RO"/>
        </w:rPr>
        <w:t xml:space="preserve"> </w:t>
      </w:r>
      <w:r w:rsidR="00B2588D" w:rsidRPr="00F902E2">
        <w:rPr>
          <w:rFonts w:ascii="Trebuchet MS" w:eastAsia="Trebuchet MS" w:hAnsi="Trebuchet MS" w:cs="Trebuchet MS"/>
          <w:color w:val="244061" w:themeColor="accent1" w:themeShade="80"/>
          <w:w w:val="103"/>
          <w:sz w:val="22"/>
          <w:szCs w:val="22"/>
          <w:lang w:val="ro-RO"/>
        </w:rPr>
        <w:t>din O</w:t>
      </w:r>
      <w:r w:rsidR="00E27E88" w:rsidRPr="00F902E2">
        <w:rPr>
          <w:rFonts w:ascii="Trebuchet MS" w:eastAsia="Trebuchet MS" w:hAnsi="Trebuchet MS" w:cs="Trebuchet MS"/>
          <w:color w:val="244061" w:themeColor="accent1" w:themeShade="80"/>
          <w:w w:val="103"/>
          <w:sz w:val="22"/>
          <w:szCs w:val="22"/>
          <w:lang w:val="ro-RO"/>
        </w:rPr>
        <w:t xml:space="preserve">rdonanța de urgență a </w:t>
      </w:r>
      <w:r w:rsidR="00B2588D" w:rsidRPr="00F902E2">
        <w:rPr>
          <w:rFonts w:ascii="Trebuchet MS" w:eastAsia="Trebuchet MS" w:hAnsi="Trebuchet MS" w:cs="Trebuchet MS"/>
          <w:color w:val="244061" w:themeColor="accent1" w:themeShade="80"/>
          <w:w w:val="103"/>
          <w:sz w:val="22"/>
          <w:szCs w:val="22"/>
          <w:lang w:val="ro-RO"/>
        </w:rPr>
        <w:t>G</w:t>
      </w:r>
      <w:r w:rsidR="00E27E88" w:rsidRPr="00F902E2">
        <w:rPr>
          <w:rFonts w:ascii="Trebuchet MS" w:eastAsia="Trebuchet MS" w:hAnsi="Trebuchet MS" w:cs="Trebuchet MS"/>
          <w:color w:val="244061" w:themeColor="accent1" w:themeShade="80"/>
          <w:w w:val="103"/>
          <w:sz w:val="22"/>
          <w:szCs w:val="22"/>
          <w:lang w:val="ro-RO"/>
        </w:rPr>
        <w:t>uvernului</w:t>
      </w:r>
      <w:r w:rsidR="00B2588D" w:rsidRPr="00F902E2">
        <w:rPr>
          <w:rFonts w:ascii="Trebuchet MS" w:eastAsia="Trebuchet MS" w:hAnsi="Trebuchet MS" w:cs="Trebuchet MS"/>
          <w:color w:val="244061" w:themeColor="accent1" w:themeShade="80"/>
          <w:w w:val="103"/>
          <w:sz w:val="22"/>
          <w:szCs w:val="22"/>
          <w:lang w:val="ro-RO"/>
        </w:rPr>
        <w:t xml:space="preserve"> </w:t>
      </w:r>
      <w:r w:rsidR="00ED00BC" w:rsidRPr="00F902E2">
        <w:rPr>
          <w:rFonts w:ascii="Trebuchet MS" w:eastAsia="Trebuchet MS" w:hAnsi="Trebuchet MS" w:cs="Trebuchet MS"/>
          <w:color w:val="244061" w:themeColor="accent1" w:themeShade="80"/>
          <w:w w:val="103"/>
          <w:sz w:val="22"/>
          <w:szCs w:val="22"/>
          <w:lang w:val="ro-RO"/>
        </w:rPr>
        <w:t>nr.</w:t>
      </w:r>
      <w:r w:rsidR="00B2588D" w:rsidRPr="00F902E2">
        <w:rPr>
          <w:rFonts w:ascii="Trebuchet MS" w:eastAsia="Trebuchet MS" w:hAnsi="Trebuchet MS" w:cs="Trebuchet MS"/>
          <w:color w:val="244061" w:themeColor="accent1" w:themeShade="80"/>
          <w:w w:val="103"/>
          <w:sz w:val="22"/>
          <w:szCs w:val="22"/>
          <w:lang w:val="ro-RO"/>
        </w:rPr>
        <w:t>133/2021</w:t>
      </w:r>
      <w:r w:rsidR="00ED00BC" w:rsidRPr="00F902E2">
        <w:rPr>
          <w:rFonts w:ascii="Trebuchet MS" w:eastAsia="Trebuchet MS" w:hAnsi="Trebuchet MS" w:cs="Trebuchet MS"/>
          <w:color w:val="244061" w:themeColor="accent1" w:themeShade="80"/>
          <w:w w:val="103"/>
          <w:sz w:val="22"/>
          <w:szCs w:val="22"/>
          <w:lang w:val="ro-RO"/>
        </w:rPr>
        <w:t xml:space="preserve"> si poate fi </w:t>
      </w:r>
      <w:r w:rsidRPr="00F902E2">
        <w:rPr>
          <w:rFonts w:ascii="Trebuchet MS" w:eastAsia="Trebuchet MS" w:hAnsi="Trebuchet MS" w:cs="Trebuchet MS"/>
          <w:color w:val="244061" w:themeColor="accent1" w:themeShade="80"/>
          <w:w w:val="103"/>
          <w:sz w:val="22"/>
          <w:szCs w:val="22"/>
          <w:lang w:val="ro-RO"/>
        </w:rPr>
        <w:t xml:space="preserve">contestată </w:t>
      </w:r>
      <w:bookmarkStart w:id="6" w:name="_Hlk118128572"/>
      <w:r w:rsidR="00ED00BC" w:rsidRPr="00F902E2">
        <w:rPr>
          <w:rFonts w:ascii="Trebuchet MS" w:eastAsia="Trebuchet MS" w:hAnsi="Trebuchet MS" w:cs="Trebuchet MS"/>
          <w:color w:val="244061" w:themeColor="accent1" w:themeShade="80"/>
          <w:w w:val="103"/>
          <w:sz w:val="22"/>
          <w:szCs w:val="22"/>
          <w:lang w:val="ro-RO"/>
        </w:rPr>
        <w:t>de c</w:t>
      </w:r>
      <w:r w:rsidR="006E77C8" w:rsidRPr="00F902E2">
        <w:rPr>
          <w:rFonts w:ascii="Trebuchet MS" w:eastAsia="Trebuchet MS" w:hAnsi="Trebuchet MS" w:cs="Trebuchet MS"/>
          <w:color w:val="244061" w:themeColor="accent1" w:themeShade="80"/>
          <w:w w:val="103"/>
          <w:sz w:val="22"/>
          <w:szCs w:val="22"/>
          <w:lang w:val="ro-RO"/>
        </w:rPr>
        <w:t>ă</w:t>
      </w:r>
      <w:r w:rsidR="00ED00BC" w:rsidRPr="00F902E2">
        <w:rPr>
          <w:rFonts w:ascii="Trebuchet MS" w:eastAsia="Trebuchet MS" w:hAnsi="Trebuchet MS" w:cs="Trebuchet MS"/>
          <w:color w:val="244061" w:themeColor="accent1" w:themeShade="80"/>
          <w:w w:val="103"/>
          <w:sz w:val="22"/>
          <w:szCs w:val="22"/>
          <w:lang w:val="ro-RO"/>
        </w:rPr>
        <w:t xml:space="preserve">tre debitor, </w:t>
      </w:r>
      <w:r w:rsidRPr="00F902E2">
        <w:rPr>
          <w:rFonts w:ascii="Trebuchet MS" w:eastAsia="Trebuchet MS" w:hAnsi="Trebuchet MS" w:cs="Trebuchet MS"/>
          <w:color w:val="244061" w:themeColor="accent1" w:themeShade="80"/>
          <w:w w:val="103"/>
          <w:sz w:val="22"/>
          <w:szCs w:val="22"/>
          <w:lang w:val="ro-RO"/>
        </w:rPr>
        <w:t>în conformitate cu prevederile  art.</w:t>
      </w:r>
      <w:r w:rsidR="00B2588D"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20 alin</w:t>
      </w:r>
      <w:r w:rsidR="00ED00BC"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(4)</w:t>
      </w:r>
      <w:r w:rsidR="00ED00BC" w:rsidRPr="00F902E2">
        <w:rPr>
          <w:rFonts w:ascii="Trebuchet MS" w:eastAsia="Trebuchet MS" w:hAnsi="Trebuchet MS" w:cs="Trebuchet MS"/>
          <w:color w:val="244061" w:themeColor="accent1" w:themeShade="80"/>
          <w:w w:val="103"/>
          <w:sz w:val="22"/>
          <w:szCs w:val="22"/>
          <w:lang w:val="ro-RO"/>
        </w:rPr>
        <w:t xml:space="preserve"> si</w:t>
      </w:r>
      <w:r w:rsidRPr="00F902E2">
        <w:rPr>
          <w:rFonts w:ascii="Trebuchet MS" w:eastAsia="Trebuchet MS" w:hAnsi="Trebuchet MS" w:cs="Trebuchet MS"/>
          <w:color w:val="244061" w:themeColor="accent1" w:themeShade="80"/>
          <w:w w:val="103"/>
          <w:sz w:val="22"/>
          <w:szCs w:val="22"/>
          <w:lang w:val="ro-RO"/>
        </w:rPr>
        <w:t xml:space="preserve"> (5)</w:t>
      </w:r>
      <w:r w:rsidR="0037200D" w:rsidRPr="00F902E2">
        <w:rPr>
          <w:rFonts w:ascii="Trebuchet MS" w:eastAsia="Trebuchet MS" w:hAnsi="Trebuchet MS" w:cs="Trebuchet MS"/>
          <w:color w:val="244061" w:themeColor="accent1" w:themeShade="80"/>
          <w:w w:val="103"/>
          <w:sz w:val="22"/>
          <w:szCs w:val="22"/>
          <w:lang w:val="ro-RO"/>
        </w:rPr>
        <w:t xml:space="preserve"> din </w:t>
      </w:r>
      <w:r w:rsidR="00E27E88" w:rsidRPr="00F902E2">
        <w:rPr>
          <w:rFonts w:ascii="Trebuchet MS" w:eastAsia="Trebuchet MS" w:hAnsi="Trebuchet MS" w:cs="Trebuchet MS"/>
          <w:color w:val="244061" w:themeColor="accent1" w:themeShade="80"/>
          <w:w w:val="103"/>
          <w:sz w:val="22"/>
          <w:szCs w:val="22"/>
          <w:lang w:val="ro-RO"/>
        </w:rPr>
        <w:t>Ordonanța de urgență a Guvernului</w:t>
      </w:r>
      <w:r w:rsidR="0037200D" w:rsidRPr="00F902E2">
        <w:rPr>
          <w:rFonts w:ascii="Trebuchet MS" w:eastAsia="Trebuchet MS" w:hAnsi="Trebuchet MS" w:cs="Trebuchet MS"/>
          <w:color w:val="244061" w:themeColor="accent1" w:themeShade="80"/>
          <w:w w:val="103"/>
          <w:sz w:val="22"/>
          <w:szCs w:val="22"/>
          <w:lang w:val="ro-RO"/>
        </w:rPr>
        <w:t xml:space="preserve"> </w:t>
      </w:r>
      <w:r w:rsidR="00ED00BC" w:rsidRPr="00F902E2">
        <w:rPr>
          <w:rFonts w:ascii="Trebuchet MS" w:eastAsia="Trebuchet MS" w:hAnsi="Trebuchet MS" w:cs="Trebuchet MS"/>
          <w:color w:val="244061" w:themeColor="accent1" w:themeShade="80"/>
          <w:w w:val="103"/>
          <w:sz w:val="22"/>
          <w:szCs w:val="22"/>
          <w:lang w:val="ro-RO"/>
        </w:rPr>
        <w:t xml:space="preserve">nr. </w:t>
      </w:r>
      <w:r w:rsidR="0037200D" w:rsidRPr="00F902E2">
        <w:rPr>
          <w:rFonts w:ascii="Trebuchet MS" w:eastAsia="Trebuchet MS" w:hAnsi="Trebuchet MS" w:cs="Trebuchet MS"/>
          <w:color w:val="244061" w:themeColor="accent1" w:themeShade="80"/>
          <w:w w:val="103"/>
          <w:sz w:val="22"/>
          <w:szCs w:val="22"/>
          <w:lang w:val="ro-RO"/>
        </w:rPr>
        <w:t>133/2021</w:t>
      </w:r>
      <w:bookmarkEnd w:id="5"/>
      <w:bookmarkEnd w:id="6"/>
      <w:r w:rsidR="0037200D" w:rsidRPr="00F902E2">
        <w:rPr>
          <w:rFonts w:ascii="Trebuchet MS" w:eastAsia="Trebuchet MS" w:hAnsi="Trebuchet MS" w:cs="Trebuchet MS"/>
          <w:color w:val="244061" w:themeColor="accent1" w:themeShade="80"/>
          <w:w w:val="103"/>
          <w:sz w:val="22"/>
          <w:szCs w:val="22"/>
          <w:lang w:val="ro-RO"/>
        </w:rPr>
        <w:t>.</w:t>
      </w:r>
    </w:p>
    <w:p w14:paraId="59CFD649" w14:textId="64C32EE1" w:rsidR="00253793" w:rsidRPr="00F902E2" w:rsidRDefault="002663DC" w:rsidP="00DF255C">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în care beneficiarii/liderii de parteneriat/partenerii nu achită debitul stabilit in decizia de recuperare a </w:t>
      </w:r>
      <w:proofErr w:type="spellStart"/>
      <w:r w:rsidRPr="00F902E2">
        <w:rPr>
          <w:rFonts w:ascii="Trebuchet MS" w:eastAsia="Trebuchet MS" w:hAnsi="Trebuchet MS" w:cs="Trebuchet MS"/>
          <w:color w:val="244061" w:themeColor="accent1" w:themeShade="80"/>
          <w:w w:val="103"/>
          <w:sz w:val="22"/>
          <w:szCs w:val="22"/>
          <w:lang w:val="ro-RO"/>
        </w:rPr>
        <w:t>prefinanțării</w:t>
      </w:r>
      <w:proofErr w:type="spellEnd"/>
      <w:r w:rsidR="009C5CF9" w:rsidRPr="00F902E2">
        <w:rPr>
          <w:rFonts w:ascii="Trebuchet MS" w:eastAsia="Trebuchet MS" w:hAnsi="Trebuchet MS" w:cs="Trebuchet MS"/>
          <w:color w:val="244061" w:themeColor="accent1" w:themeShade="80"/>
          <w:w w:val="103"/>
          <w:sz w:val="22"/>
          <w:szCs w:val="22"/>
          <w:lang w:val="ro-RO"/>
        </w:rPr>
        <w:t xml:space="preserve"> î</w:t>
      </w:r>
      <w:r w:rsidRPr="00F902E2">
        <w:rPr>
          <w:rFonts w:ascii="Trebuchet MS" w:eastAsia="Trebuchet MS" w:hAnsi="Trebuchet MS" w:cs="Trebuchet MS"/>
          <w:color w:val="244061" w:themeColor="accent1" w:themeShade="80"/>
          <w:w w:val="103"/>
          <w:sz w:val="22"/>
          <w:szCs w:val="22"/>
          <w:lang w:val="ro-RO"/>
        </w:rPr>
        <w:t xml:space="preserve">n termen de 30 de zile de la comunicarea acesteia, </w:t>
      </w:r>
      <w:r w:rsidR="00ED00BC" w:rsidRPr="00F902E2">
        <w:rPr>
          <w:rFonts w:ascii="Trebuchet MS" w:eastAsia="Trebuchet MS" w:hAnsi="Trebuchet MS" w:cs="Trebuchet MS"/>
          <w:color w:val="244061" w:themeColor="accent1" w:themeShade="80"/>
          <w:w w:val="103"/>
          <w:sz w:val="22"/>
          <w:szCs w:val="22"/>
          <w:lang w:val="ro-RO"/>
        </w:rPr>
        <w:tab/>
      </w:r>
      <w:bookmarkStart w:id="7" w:name="_Hlk118813696"/>
      <w:r w:rsidR="00ED00BC" w:rsidRPr="00F902E2">
        <w:rPr>
          <w:rFonts w:ascii="Trebuchet MS" w:eastAsia="Trebuchet MS" w:hAnsi="Trebuchet MS" w:cs="Trebuchet MS"/>
          <w:color w:val="244061" w:themeColor="accent1" w:themeShade="80"/>
          <w:w w:val="103"/>
          <w:sz w:val="22"/>
          <w:szCs w:val="22"/>
          <w:lang w:val="ro-RO"/>
        </w:rPr>
        <w:t xml:space="preserve">Decizia de recuperare a </w:t>
      </w:r>
      <w:proofErr w:type="spellStart"/>
      <w:r w:rsidR="00ED00BC" w:rsidRPr="00F902E2">
        <w:rPr>
          <w:rFonts w:ascii="Trebuchet MS" w:eastAsia="Trebuchet MS" w:hAnsi="Trebuchet MS" w:cs="Trebuchet MS"/>
          <w:color w:val="244061" w:themeColor="accent1" w:themeShade="80"/>
          <w:w w:val="103"/>
          <w:sz w:val="22"/>
          <w:szCs w:val="22"/>
          <w:lang w:val="ro-RO"/>
        </w:rPr>
        <w:t>prefinanțării</w:t>
      </w:r>
      <w:proofErr w:type="spellEnd"/>
      <w:r w:rsidR="00ED00BC" w:rsidRPr="00F902E2">
        <w:rPr>
          <w:rFonts w:ascii="Trebuchet MS" w:eastAsia="Trebuchet MS" w:hAnsi="Trebuchet MS" w:cs="Trebuchet MS"/>
          <w:color w:val="244061" w:themeColor="accent1" w:themeShade="80"/>
          <w:w w:val="103"/>
          <w:sz w:val="22"/>
          <w:szCs w:val="22"/>
          <w:lang w:val="ro-RO"/>
        </w:rPr>
        <w:t xml:space="preserve"> devine titlu executoriu</w:t>
      </w:r>
      <w:bookmarkEnd w:id="7"/>
      <w:r w:rsidR="00ED00BC" w:rsidRPr="00F902E2">
        <w:rPr>
          <w:rFonts w:ascii="Trebuchet MS" w:eastAsia="Trebuchet MS" w:hAnsi="Trebuchet MS" w:cs="Trebuchet MS"/>
          <w:color w:val="244061" w:themeColor="accent1" w:themeShade="80"/>
          <w:w w:val="103"/>
          <w:sz w:val="22"/>
          <w:szCs w:val="22"/>
          <w:lang w:val="ro-RO"/>
        </w:rPr>
        <w:t xml:space="preserve">. </w:t>
      </w:r>
    </w:p>
    <w:p w14:paraId="17621538" w14:textId="6189A5BB" w:rsidR="00963EE1" w:rsidRPr="00F902E2" w:rsidRDefault="00DF255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hAnsi="Trebuchet MS"/>
          <w:color w:val="244061" w:themeColor="accent1" w:themeShade="80"/>
          <w:sz w:val="22"/>
          <w:szCs w:val="22"/>
          <w:lang w:val="pt-BR"/>
        </w:rPr>
        <w:t xml:space="preserve"> </w:t>
      </w:r>
      <w:bookmarkStart w:id="8" w:name="_Hlk118813740"/>
      <w:r w:rsidRPr="00F902E2">
        <w:rPr>
          <w:rFonts w:ascii="Trebuchet MS" w:hAnsi="Trebuchet MS"/>
          <w:color w:val="244061" w:themeColor="accent1" w:themeShade="80"/>
          <w:sz w:val="22"/>
          <w:szCs w:val="22"/>
          <w:lang w:val="pt-BR"/>
        </w:rPr>
        <w:t>P</w:t>
      </w:r>
      <w:proofErr w:type="spellStart"/>
      <w:r w:rsidRPr="00F902E2">
        <w:rPr>
          <w:rFonts w:ascii="Trebuchet MS" w:eastAsia="Trebuchet MS" w:hAnsi="Trebuchet MS" w:cs="Trebuchet MS"/>
          <w:color w:val="244061" w:themeColor="accent1" w:themeShade="80"/>
          <w:w w:val="103"/>
          <w:sz w:val="22"/>
          <w:szCs w:val="22"/>
          <w:lang w:val="ro-RO"/>
        </w:rPr>
        <w:t>entru</w:t>
      </w:r>
      <w:proofErr w:type="spellEnd"/>
      <w:r w:rsidRPr="00F902E2">
        <w:rPr>
          <w:rFonts w:ascii="Trebuchet MS" w:eastAsia="Trebuchet MS" w:hAnsi="Trebuchet MS" w:cs="Trebuchet MS"/>
          <w:color w:val="244061" w:themeColor="accent1" w:themeShade="80"/>
          <w:w w:val="103"/>
          <w:sz w:val="22"/>
          <w:szCs w:val="22"/>
          <w:lang w:val="ro-RO"/>
        </w:rPr>
        <w:t xml:space="preserve"> neachitarea la termen a </w:t>
      </w:r>
      <w:proofErr w:type="spellStart"/>
      <w:r w:rsidRPr="00F902E2">
        <w:rPr>
          <w:rFonts w:ascii="Trebuchet MS" w:eastAsia="Trebuchet MS" w:hAnsi="Trebuchet MS" w:cs="Trebuchet MS"/>
          <w:color w:val="244061" w:themeColor="accent1" w:themeShade="80"/>
          <w:w w:val="103"/>
          <w:sz w:val="22"/>
          <w:szCs w:val="22"/>
          <w:lang w:val="ro-RO"/>
        </w:rPr>
        <w:t>obligaţiilor</w:t>
      </w:r>
      <w:proofErr w:type="spellEnd"/>
      <w:r w:rsidRPr="00F902E2">
        <w:rPr>
          <w:rFonts w:ascii="Trebuchet MS" w:eastAsia="Trebuchet MS" w:hAnsi="Trebuchet MS" w:cs="Trebuchet MS"/>
          <w:color w:val="244061" w:themeColor="accent1" w:themeShade="80"/>
          <w:w w:val="103"/>
          <w:sz w:val="22"/>
          <w:szCs w:val="22"/>
          <w:lang w:val="ro-RO"/>
        </w:rPr>
        <w:t xml:space="preserve"> stabilite prin titlul de </w:t>
      </w:r>
      <w:proofErr w:type="spellStart"/>
      <w:r w:rsidRPr="00F902E2">
        <w:rPr>
          <w:rFonts w:ascii="Trebuchet MS" w:eastAsia="Trebuchet MS" w:hAnsi="Trebuchet MS" w:cs="Trebuchet MS"/>
          <w:color w:val="244061" w:themeColor="accent1" w:themeShade="80"/>
          <w:w w:val="103"/>
          <w:sz w:val="22"/>
          <w:szCs w:val="22"/>
          <w:lang w:val="ro-RO"/>
        </w:rPr>
        <w:t>creanţă</w:t>
      </w:r>
      <w:proofErr w:type="spellEnd"/>
      <w:r w:rsidRPr="00F902E2">
        <w:rPr>
          <w:rFonts w:ascii="Trebuchet MS" w:eastAsia="Trebuchet MS" w:hAnsi="Trebuchet MS" w:cs="Trebuchet MS"/>
          <w:color w:val="244061" w:themeColor="accent1" w:themeShade="80"/>
          <w:w w:val="103"/>
          <w:sz w:val="22"/>
          <w:szCs w:val="22"/>
          <w:lang w:val="ro-RO"/>
        </w:rPr>
        <w:t xml:space="preserve">, beneficiarul/liderul de parteneriat/partenerul </w:t>
      </w:r>
      <w:proofErr w:type="spellStart"/>
      <w:r w:rsidRPr="00F902E2">
        <w:rPr>
          <w:rFonts w:ascii="Trebuchet MS" w:eastAsia="Trebuchet MS" w:hAnsi="Trebuchet MS" w:cs="Trebuchet MS"/>
          <w:color w:val="244061" w:themeColor="accent1" w:themeShade="80"/>
          <w:w w:val="103"/>
          <w:sz w:val="22"/>
          <w:szCs w:val="22"/>
          <w:lang w:val="ro-RO"/>
        </w:rPr>
        <w:t>datoreaza</w:t>
      </w:r>
      <w:proofErr w:type="spellEnd"/>
      <w:r w:rsidRPr="00F902E2">
        <w:rPr>
          <w:rFonts w:ascii="Trebuchet MS" w:eastAsia="Trebuchet MS" w:hAnsi="Trebuchet MS" w:cs="Trebuchet MS"/>
          <w:color w:val="244061" w:themeColor="accent1" w:themeShade="80"/>
          <w:w w:val="103"/>
          <w:sz w:val="22"/>
          <w:szCs w:val="22"/>
          <w:lang w:val="ro-RO"/>
        </w:rPr>
        <w:t xml:space="preserve"> o dobândă</w:t>
      </w:r>
      <w:r w:rsidR="006E77C8"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care se calculează prin aplicarea ratei dobânzii datorate la soldul rămas de plată din</w:t>
      </w:r>
      <w:r w:rsidR="00A275A7"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sum</w:t>
      </w:r>
      <w:r w:rsidR="00A275A7" w:rsidRPr="00F902E2">
        <w:rPr>
          <w:rFonts w:ascii="Trebuchet MS" w:eastAsia="Trebuchet MS" w:hAnsi="Trebuchet MS" w:cs="Trebuchet MS"/>
          <w:color w:val="244061" w:themeColor="accent1" w:themeShade="80"/>
          <w:w w:val="103"/>
          <w:sz w:val="22"/>
          <w:szCs w:val="22"/>
          <w:lang w:val="ro-RO"/>
        </w:rPr>
        <w:t>a</w:t>
      </w:r>
      <w:r w:rsidRPr="00F902E2">
        <w:rPr>
          <w:rFonts w:ascii="Trebuchet MS" w:eastAsia="Trebuchet MS" w:hAnsi="Trebuchet MS" w:cs="Trebuchet MS"/>
          <w:color w:val="244061" w:themeColor="accent1" w:themeShade="80"/>
          <w:w w:val="103"/>
          <w:sz w:val="22"/>
          <w:szCs w:val="22"/>
          <w:lang w:val="ro-RO"/>
        </w:rPr>
        <w:t xml:space="preserve"> stabilit</w:t>
      </w:r>
      <w:r w:rsidR="00A275A7" w:rsidRPr="00F902E2">
        <w:rPr>
          <w:rFonts w:ascii="Trebuchet MS" w:eastAsia="Trebuchet MS" w:hAnsi="Trebuchet MS" w:cs="Trebuchet MS"/>
          <w:color w:val="244061" w:themeColor="accent1" w:themeShade="80"/>
          <w:w w:val="103"/>
          <w:sz w:val="22"/>
          <w:szCs w:val="22"/>
          <w:lang w:val="ro-RO"/>
        </w:rPr>
        <w:t>a</w:t>
      </w:r>
      <w:r w:rsidRPr="00F902E2">
        <w:rPr>
          <w:rFonts w:ascii="Trebuchet MS" w:eastAsia="Trebuchet MS" w:hAnsi="Trebuchet MS" w:cs="Trebuchet MS"/>
          <w:color w:val="244061" w:themeColor="accent1" w:themeShade="80"/>
          <w:w w:val="103"/>
          <w:sz w:val="22"/>
          <w:szCs w:val="22"/>
          <w:lang w:val="ro-RO"/>
        </w:rPr>
        <w:t xml:space="preserve"> in titlul de </w:t>
      </w:r>
      <w:proofErr w:type="spellStart"/>
      <w:r w:rsidRPr="00F902E2">
        <w:rPr>
          <w:rFonts w:ascii="Trebuchet MS" w:eastAsia="Trebuchet MS" w:hAnsi="Trebuchet MS" w:cs="Trebuchet MS"/>
          <w:color w:val="244061" w:themeColor="accent1" w:themeShade="80"/>
          <w:w w:val="103"/>
          <w:sz w:val="22"/>
          <w:szCs w:val="22"/>
          <w:lang w:val="ro-RO"/>
        </w:rPr>
        <w:t>creanta</w:t>
      </w:r>
      <w:proofErr w:type="spellEnd"/>
      <w:r w:rsidRPr="00F902E2">
        <w:rPr>
          <w:rFonts w:ascii="Trebuchet MS" w:eastAsia="Trebuchet MS" w:hAnsi="Trebuchet MS" w:cs="Trebuchet MS"/>
          <w:color w:val="244061" w:themeColor="accent1" w:themeShade="80"/>
          <w:w w:val="103"/>
          <w:sz w:val="22"/>
          <w:szCs w:val="22"/>
          <w:lang w:val="ro-RO"/>
        </w:rPr>
        <w:t>,</w:t>
      </w:r>
      <w:r w:rsidR="00A275A7"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din prima zi de după expirarea termenului de plată</w:t>
      </w:r>
      <w:r w:rsidR="00A275A7" w:rsidRPr="00F902E2">
        <w:rPr>
          <w:rFonts w:ascii="Trebuchet MS" w:eastAsia="Trebuchet MS" w:hAnsi="Trebuchet MS" w:cs="Trebuchet MS"/>
          <w:color w:val="244061" w:themeColor="accent1" w:themeShade="80"/>
          <w:w w:val="103"/>
          <w:sz w:val="22"/>
          <w:szCs w:val="22"/>
          <w:lang w:val="ro-RO"/>
        </w:rPr>
        <w:t xml:space="preserve"> si</w:t>
      </w:r>
      <w:r w:rsidRPr="00F902E2">
        <w:rPr>
          <w:rFonts w:ascii="Trebuchet MS" w:eastAsia="Trebuchet MS" w:hAnsi="Trebuchet MS" w:cs="Trebuchet MS"/>
          <w:color w:val="244061" w:themeColor="accent1" w:themeShade="80"/>
          <w:w w:val="103"/>
          <w:sz w:val="22"/>
          <w:szCs w:val="22"/>
          <w:lang w:val="ro-RO"/>
        </w:rPr>
        <w:t xml:space="preserve"> până la data stingerii </w:t>
      </w:r>
      <w:r w:rsidR="00963EE1" w:rsidRPr="00F902E2">
        <w:rPr>
          <w:rFonts w:ascii="Trebuchet MS" w:eastAsia="Trebuchet MS" w:hAnsi="Trebuchet MS" w:cs="Trebuchet MS"/>
          <w:color w:val="244061" w:themeColor="accent1" w:themeShade="80"/>
          <w:w w:val="103"/>
          <w:sz w:val="22"/>
          <w:szCs w:val="22"/>
          <w:lang w:val="ro-RO"/>
        </w:rPr>
        <w:t>crean</w:t>
      </w:r>
      <w:r w:rsidR="006E77C8" w:rsidRPr="00F902E2">
        <w:rPr>
          <w:rFonts w:ascii="Trebuchet MS" w:eastAsia="Trebuchet MS" w:hAnsi="Trebuchet MS" w:cs="Trebuchet MS"/>
          <w:color w:val="244061" w:themeColor="accent1" w:themeShade="80"/>
          <w:w w:val="103"/>
          <w:sz w:val="22"/>
          <w:szCs w:val="22"/>
          <w:lang w:val="ro-RO"/>
        </w:rPr>
        <w:t>ț</w:t>
      </w:r>
      <w:r w:rsidR="00963EE1" w:rsidRPr="00F902E2">
        <w:rPr>
          <w:rFonts w:ascii="Trebuchet MS" w:eastAsia="Trebuchet MS" w:hAnsi="Trebuchet MS" w:cs="Trebuchet MS"/>
          <w:color w:val="244061" w:themeColor="accent1" w:themeShade="80"/>
          <w:w w:val="103"/>
          <w:sz w:val="22"/>
          <w:szCs w:val="22"/>
          <w:lang w:val="ro-RO"/>
        </w:rPr>
        <w:t>e</w:t>
      </w:r>
      <w:bookmarkEnd w:id="8"/>
      <w:r w:rsidR="00963EE1" w:rsidRPr="00F902E2">
        <w:rPr>
          <w:rFonts w:ascii="Trebuchet MS" w:eastAsia="Trebuchet MS" w:hAnsi="Trebuchet MS" w:cs="Trebuchet MS"/>
          <w:color w:val="244061" w:themeColor="accent1" w:themeShade="80"/>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 xml:space="preserve">. </w:t>
      </w:r>
    </w:p>
    <w:p w14:paraId="7648AD4E" w14:textId="58CC043D" w:rsidR="00EB7ED5" w:rsidRPr="00F902E2" w:rsidRDefault="00E27E88" w:rsidP="00EB7ED5">
      <w:pPr>
        <w:pStyle w:val="ListParagraph"/>
        <w:ind w:left="36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lastRenderedPageBreak/>
        <w:t>Î</w:t>
      </w:r>
      <w:r w:rsidR="00EB7ED5" w:rsidRPr="00F902E2">
        <w:rPr>
          <w:rFonts w:ascii="Trebuchet MS" w:eastAsia="Trebuchet MS" w:hAnsi="Trebuchet MS" w:cs="Trebuchet MS"/>
          <w:color w:val="244061" w:themeColor="accent1" w:themeShade="80"/>
          <w:w w:val="103"/>
          <w:sz w:val="22"/>
          <w:szCs w:val="22"/>
          <w:lang w:val="ro-RO"/>
        </w:rPr>
        <w:t xml:space="preserve">n vederea încasării de la debitor a dobânzii datorate, </w:t>
      </w:r>
      <w:proofErr w:type="spellStart"/>
      <w:r w:rsidR="00EB7ED5" w:rsidRPr="00F902E2">
        <w:rPr>
          <w:rFonts w:ascii="Trebuchet MS" w:eastAsia="Trebuchet MS" w:hAnsi="Trebuchet MS" w:cs="Trebuchet MS"/>
          <w:color w:val="244061" w:themeColor="accent1" w:themeShade="80"/>
          <w:w w:val="103"/>
          <w:sz w:val="22"/>
          <w:szCs w:val="22"/>
          <w:lang w:val="ro-RO"/>
        </w:rPr>
        <w:t>AMP</w:t>
      </w:r>
      <w:r w:rsidRPr="00F902E2">
        <w:rPr>
          <w:rFonts w:ascii="Trebuchet MS" w:eastAsia="Trebuchet MS" w:hAnsi="Trebuchet MS" w:cs="Trebuchet MS"/>
          <w:color w:val="244061" w:themeColor="accent1" w:themeShade="80"/>
          <w:w w:val="103"/>
          <w:sz w:val="22"/>
          <w:szCs w:val="22"/>
          <w:lang w:val="ro-RO"/>
        </w:rPr>
        <w:t>o</w:t>
      </w:r>
      <w:r w:rsidR="00EB7ED5" w:rsidRPr="00F902E2">
        <w:rPr>
          <w:rFonts w:ascii="Trebuchet MS" w:eastAsia="Trebuchet MS" w:hAnsi="Trebuchet MS" w:cs="Trebuchet MS"/>
          <w:color w:val="244061" w:themeColor="accent1" w:themeShade="80"/>
          <w:w w:val="103"/>
          <w:sz w:val="22"/>
          <w:szCs w:val="22"/>
          <w:lang w:val="ro-RO"/>
        </w:rPr>
        <w:t>IDS</w:t>
      </w:r>
      <w:proofErr w:type="spellEnd"/>
      <w:r w:rsidR="00EB7ED5" w:rsidRPr="00F902E2">
        <w:rPr>
          <w:rFonts w:ascii="Trebuchet MS" w:eastAsia="Trebuchet MS" w:hAnsi="Trebuchet MS" w:cs="Trebuchet MS"/>
          <w:color w:val="244061" w:themeColor="accent1" w:themeShade="80"/>
          <w:w w:val="103"/>
          <w:sz w:val="22"/>
          <w:szCs w:val="22"/>
          <w:lang w:val="ro-RO"/>
        </w:rPr>
        <w:t xml:space="preserve"> emite decizia de stabilire a dobânzii, care constituie titlu de </w:t>
      </w:r>
      <w:proofErr w:type="spellStart"/>
      <w:r w:rsidR="00EB7ED5" w:rsidRPr="00F902E2">
        <w:rPr>
          <w:rFonts w:ascii="Trebuchet MS" w:eastAsia="Trebuchet MS" w:hAnsi="Trebuchet MS" w:cs="Trebuchet MS"/>
          <w:color w:val="244061" w:themeColor="accent1" w:themeShade="80"/>
          <w:w w:val="103"/>
          <w:sz w:val="22"/>
          <w:szCs w:val="22"/>
          <w:lang w:val="ro-RO"/>
        </w:rPr>
        <w:t>creanţă</w:t>
      </w:r>
      <w:proofErr w:type="spellEnd"/>
      <w:r w:rsidR="00EB7ED5" w:rsidRPr="00F902E2">
        <w:rPr>
          <w:rFonts w:ascii="Trebuchet MS" w:eastAsia="Trebuchet MS" w:hAnsi="Trebuchet MS" w:cs="Trebuchet MS"/>
          <w:color w:val="244061" w:themeColor="accent1" w:themeShade="80"/>
          <w:w w:val="103"/>
          <w:sz w:val="22"/>
          <w:szCs w:val="22"/>
          <w:lang w:val="ro-RO"/>
        </w:rPr>
        <w:t xml:space="preserve"> </w:t>
      </w:r>
      <w:proofErr w:type="spellStart"/>
      <w:r w:rsidR="00EB7ED5" w:rsidRPr="00F902E2">
        <w:rPr>
          <w:rFonts w:ascii="Trebuchet MS" w:eastAsia="Trebuchet MS" w:hAnsi="Trebuchet MS" w:cs="Trebuchet MS"/>
          <w:color w:val="244061" w:themeColor="accent1" w:themeShade="80"/>
          <w:w w:val="103"/>
          <w:sz w:val="22"/>
          <w:szCs w:val="22"/>
          <w:lang w:val="ro-RO"/>
        </w:rPr>
        <w:t>şi</w:t>
      </w:r>
      <w:proofErr w:type="spellEnd"/>
      <w:r w:rsidR="00EB7ED5" w:rsidRPr="00F902E2">
        <w:rPr>
          <w:rFonts w:ascii="Trebuchet MS" w:eastAsia="Trebuchet MS" w:hAnsi="Trebuchet MS" w:cs="Trebuchet MS"/>
          <w:color w:val="244061" w:themeColor="accent1" w:themeShade="80"/>
          <w:w w:val="103"/>
          <w:sz w:val="22"/>
          <w:szCs w:val="22"/>
          <w:lang w:val="ro-RO"/>
        </w:rPr>
        <w:t xml:space="preserve"> se comunică debitorului.</w:t>
      </w:r>
      <w:r w:rsidR="00004E55" w:rsidRPr="00F902E2">
        <w:rPr>
          <w:rFonts w:ascii="Trebuchet MS" w:eastAsia="Trebuchet MS" w:hAnsi="Trebuchet MS" w:cs="Trebuchet MS"/>
          <w:color w:val="244061" w:themeColor="accent1" w:themeShade="80"/>
          <w:w w:val="103"/>
          <w:sz w:val="22"/>
          <w:szCs w:val="22"/>
          <w:lang w:val="ro-RO"/>
        </w:rPr>
        <w:t xml:space="preserve"> </w:t>
      </w:r>
      <w:proofErr w:type="spellStart"/>
      <w:r w:rsidR="00004E55" w:rsidRPr="00F902E2">
        <w:rPr>
          <w:rFonts w:ascii="Trebuchet MS" w:eastAsia="Trebuchet MS" w:hAnsi="Trebuchet MS" w:cs="Trebuchet MS"/>
          <w:color w:val="244061" w:themeColor="accent1" w:themeShade="80"/>
          <w:w w:val="103"/>
          <w:sz w:val="22"/>
          <w:szCs w:val="22"/>
          <w:lang w:val="ro-RO"/>
        </w:rPr>
        <w:t>Dispoziţiile</w:t>
      </w:r>
      <w:proofErr w:type="spellEnd"/>
      <w:r w:rsidR="00004E55" w:rsidRPr="00F902E2">
        <w:rPr>
          <w:rFonts w:ascii="Trebuchet MS" w:eastAsia="Trebuchet MS" w:hAnsi="Trebuchet MS" w:cs="Trebuchet MS"/>
          <w:color w:val="244061" w:themeColor="accent1" w:themeShade="80"/>
          <w:w w:val="103"/>
          <w:sz w:val="22"/>
          <w:szCs w:val="22"/>
          <w:lang w:val="ro-RO"/>
        </w:rPr>
        <w:t xml:space="preserve"> alin. (10) si (11)  sunt aplicabile în mod corespunzător.</w:t>
      </w:r>
    </w:p>
    <w:p w14:paraId="45C35164" w14:textId="08AA9E22" w:rsidR="00253793" w:rsidRPr="00F902E2" w:rsidRDefault="002663DC"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nerecuperării sumelor datorate din decizia de recuperare a </w:t>
      </w:r>
      <w:proofErr w:type="spellStart"/>
      <w:r w:rsidRPr="00F902E2">
        <w:rPr>
          <w:rFonts w:ascii="Trebuchet MS" w:eastAsia="Trebuchet MS" w:hAnsi="Trebuchet MS" w:cs="Trebuchet MS"/>
          <w:color w:val="244061" w:themeColor="accent1" w:themeShade="80"/>
          <w:w w:val="103"/>
          <w:sz w:val="22"/>
          <w:szCs w:val="22"/>
          <w:lang w:val="ro-RO"/>
        </w:rPr>
        <w:t>prefinanțării</w:t>
      </w:r>
      <w:proofErr w:type="spellEnd"/>
      <w:r w:rsidRPr="00F902E2">
        <w:rPr>
          <w:rFonts w:ascii="Trebuchet MS" w:eastAsia="Trebuchet MS" w:hAnsi="Trebuchet MS" w:cs="Trebuchet MS"/>
          <w:color w:val="244061" w:themeColor="accent1" w:themeShade="80"/>
          <w:w w:val="103"/>
          <w:sz w:val="22"/>
          <w:szCs w:val="22"/>
          <w:lang w:val="ro-RO"/>
        </w:rPr>
        <w:t xml:space="preserve">/ din decizia de stabilire a dobânzii, la expirarea termenului de 30 de zile de la data comunicării,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comunică titlurile executorii împreună cu dovada comunicării acestora organelor fiscale competente din subordinea </w:t>
      </w:r>
      <w:proofErr w:type="spellStart"/>
      <w:r w:rsidRPr="00F902E2">
        <w:rPr>
          <w:rFonts w:ascii="Trebuchet MS" w:eastAsia="Trebuchet MS" w:hAnsi="Trebuchet MS" w:cs="Trebuchet MS"/>
          <w:color w:val="244061" w:themeColor="accent1" w:themeShade="80"/>
          <w:w w:val="103"/>
          <w:sz w:val="22"/>
          <w:szCs w:val="22"/>
          <w:lang w:val="ro-RO"/>
        </w:rPr>
        <w:t>Agenţiei</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Naţionale</w:t>
      </w:r>
      <w:proofErr w:type="spellEnd"/>
      <w:r w:rsidRPr="00F902E2">
        <w:rPr>
          <w:rFonts w:ascii="Trebuchet MS" w:eastAsia="Trebuchet MS" w:hAnsi="Trebuchet MS" w:cs="Trebuchet MS"/>
          <w:color w:val="244061" w:themeColor="accent1" w:themeShade="80"/>
          <w:w w:val="103"/>
          <w:sz w:val="22"/>
          <w:szCs w:val="22"/>
          <w:lang w:val="ro-RO"/>
        </w:rPr>
        <w:t xml:space="preserve"> de Administrare Fiscală, în vederea recuperării sumelor individualizate prin acestea</w:t>
      </w:r>
      <w:r w:rsidR="00A275A7"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potrivit prevederilor Legii nr. 207/2015 privind Codul de procedură fiscală, cu modificările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 completările ulterioare.</w:t>
      </w:r>
    </w:p>
    <w:p w14:paraId="09826E62" w14:textId="04F8ADDA" w:rsidR="00253793" w:rsidRPr="00F902E2" w:rsidRDefault="00EB1EDE"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Pentru     a     putea     beneficia     de     </w:t>
      </w:r>
      <w:proofErr w:type="spellStart"/>
      <w:r w:rsidRPr="00F902E2">
        <w:rPr>
          <w:rFonts w:ascii="Trebuchet MS" w:eastAsia="Trebuchet MS" w:hAnsi="Trebuchet MS" w:cs="Trebuchet MS"/>
          <w:color w:val="244061" w:themeColor="accent1" w:themeShade="80"/>
          <w:w w:val="103"/>
          <w:sz w:val="22"/>
          <w:szCs w:val="22"/>
          <w:lang w:val="ro-RO"/>
        </w:rPr>
        <w:t>prefinanţare</w:t>
      </w:r>
      <w:proofErr w:type="spellEnd"/>
      <w:r w:rsidRPr="00F902E2">
        <w:rPr>
          <w:rFonts w:ascii="Trebuchet MS" w:eastAsia="Trebuchet MS" w:hAnsi="Trebuchet MS" w:cs="Trebuchet MS"/>
          <w:color w:val="244061" w:themeColor="accent1" w:themeShade="80"/>
          <w:w w:val="103"/>
          <w:sz w:val="22"/>
          <w:szCs w:val="22"/>
          <w:lang w:val="ro-RO"/>
        </w:rPr>
        <w:t>,      beneficiarul</w:t>
      </w:r>
      <w:r w:rsidR="00CA37FD" w:rsidRPr="00F902E2">
        <w:rPr>
          <w:rFonts w:ascii="Trebuchet MS" w:eastAsia="Trebuchet MS" w:hAnsi="Trebuchet MS" w:cs="Trebuchet MS"/>
          <w:color w:val="244061" w:themeColor="accent1" w:themeShade="80"/>
          <w:w w:val="103"/>
          <w:sz w:val="22"/>
          <w:szCs w:val="22"/>
          <w:lang w:val="ro-RO"/>
        </w:rPr>
        <w:t>/partenerul</w:t>
      </w:r>
      <w:r w:rsidR="006E77C8"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w:t>
      </w:r>
      <w:r w:rsidR="00C96F72" w:rsidRPr="00F902E2">
        <w:rPr>
          <w:rFonts w:ascii="Trebuchet MS" w:eastAsia="Trebuchet MS" w:hAnsi="Trebuchet MS" w:cs="Trebuchet MS"/>
          <w:color w:val="244061" w:themeColor="accent1" w:themeShade="80"/>
          <w:w w:val="103"/>
          <w:sz w:val="22"/>
          <w:szCs w:val="22"/>
          <w:lang w:val="ro-RO"/>
        </w:rPr>
        <w:t xml:space="preserve">cu excepția </w:t>
      </w:r>
      <w:proofErr w:type="spellStart"/>
      <w:r w:rsidRPr="00F902E2">
        <w:rPr>
          <w:rFonts w:ascii="Trebuchet MS" w:eastAsia="Trebuchet MS" w:hAnsi="Trebuchet MS" w:cs="Trebuchet MS"/>
          <w:color w:val="244061" w:themeColor="accent1" w:themeShade="80"/>
          <w:w w:val="103"/>
          <w:sz w:val="22"/>
          <w:szCs w:val="22"/>
          <w:lang w:val="ro-RO"/>
        </w:rPr>
        <w:t>instituţii</w:t>
      </w:r>
      <w:r w:rsidR="00C96F72" w:rsidRPr="00F902E2">
        <w:rPr>
          <w:rFonts w:ascii="Trebuchet MS" w:eastAsia="Trebuchet MS" w:hAnsi="Trebuchet MS" w:cs="Trebuchet MS"/>
          <w:color w:val="244061" w:themeColor="accent1" w:themeShade="80"/>
          <w:w w:val="103"/>
          <w:sz w:val="22"/>
          <w:szCs w:val="22"/>
          <w:lang w:val="ro-RO"/>
        </w:rPr>
        <w:t>lor</w:t>
      </w:r>
      <w:proofErr w:type="spellEnd"/>
      <w:r w:rsidRPr="00F902E2">
        <w:rPr>
          <w:rFonts w:ascii="Trebuchet MS" w:eastAsia="Trebuchet MS" w:hAnsi="Trebuchet MS" w:cs="Trebuchet MS"/>
          <w:color w:val="244061" w:themeColor="accent1" w:themeShade="80"/>
          <w:w w:val="103"/>
          <w:sz w:val="22"/>
          <w:szCs w:val="22"/>
          <w:lang w:val="ro-RO"/>
        </w:rPr>
        <w:t xml:space="preserve">  publice,  are </w:t>
      </w:r>
      <w:proofErr w:type="spellStart"/>
      <w:r w:rsidRPr="00F902E2">
        <w:rPr>
          <w:rFonts w:ascii="Trebuchet MS" w:eastAsia="Trebuchet MS" w:hAnsi="Trebuchet MS" w:cs="Trebuchet MS"/>
          <w:color w:val="244061" w:themeColor="accent1" w:themeShade="80"/>
          <w:w w:val="103"/>
          <w:sz w:val="22"/>
          <w:szCs w:val="22"/>
          <w:lang w:val="ro-RO"/>
        </w:rPr>
        <w:t>obligaţia</w:t>
      </w:r>
      <w:proofErr w:type="spellEnd"/>
      <w:r w:rsidRPr="00F902E2">
        <w:rPr>
          <w:rFonts w:ascii="Trebuchet MS" w:eastAsia="Trebuchet MS" w:hAnsi="Trebuchet MS" w:cs="Trebuchet MS"/>
          <w:color w:val="244061" w:themeColor="accent1" w:themeShade="80"/>
          <w:w w:val="103"/>
          <w:sz w:val="22"/>
          <w:szCs w:val="22"/>
          <w:lang w:val="ro-RO"/>
        </w:rPr>
        <w:t xml:space="preserve">  să deschidă  un cont dedicat exclusiv pentru primirea </w:t>
      </w:r>
      <w:proofErr w:type="spellStart"/>
      <w:r w:rsidRPr="00F902E2">
        <w:rPr>
          <w:rFonts w:ascii="Trebuchet MS" w:eastAsia="Trebuchet MS" w:hAnsi="Trebuchet MS" w:cs="Trebuchet MS"/>
          <w:color w:val="244061" w:themeColor="accent1" w:themeShade="80"/>
          <w:w w:val="103"/>
          <w:sz w:val="22"/>
          <w:szCs w:val="22"/>
          <w:lang w:val="ro-RO"/>
        </w:rPr>
        <w:t>prefinanţării</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 efectuarea cheltuielilor pentru care a fost solicitată aceasta.</w:t>
      </w:r>
    </w:p>
    <w:p w14:paraId="5619D5D8" w14:textId="077DCC34" w:rsidR="00253793" w:rsidRPr="00F902E2" w:rsidRDefault="001147D4"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În cazul în care contul este deschis la Trezoreria Statului, s</w:t>
      </w:r>
      <w:r w:rsidR="00EB1EDE" w:rsidRPr="00F902E2">
        <w:rPr>
          <w:rFonts w:ascii="Trebuchet MS" w:eastAsia="Trebuchet MS" w:hAnsi="Trebuchet MS" w:cs="Trebuchet MS"/>
          <w:color w:val="244061" w:themeColor="accent1" w:themeShade="80"/>
          <w:w w:val="103"/>
          <w:sz w:val="22"/>
          <w:szCs w:val="22"/>
          <w:lang w:val="ro-RO"/>
        </w:rPr>
        <w:t xml:space="preserve">umele primite ca </w:t>
      </w:r>
      <w:proofErr w:type="spellStart"/>
      <w:r w:rsidR="00EB1EDE" w:rsidRPr="00F902E2">
        <w:rPr>
          <w:rFonts w:ascii="Trebuchet MS" w:eastAsia="Trebuchet MS" w:hAnsi="Trebuchet MS" w:cs="Trebuchet MS"/>
          <w:color w:val="244061" w:themeColor="accent1" w:themeShade="80"/>
          <w:w w:val="103"/>
          <w:sz w:val="22"/>
          <w:szCs w:val="22"/>
          <w:lang w:val="ro-RO"/>
        </w:rPr>
        <w:t>prefinanţare</w:t>
      </w:r>
      <w:proofErr w:type="spellEnd"/>
      <w:r w:rsidR="00EB1EDE" w:rsidRPr="00F902E2">
        <w:rPr>
          <w:rFonts w:ascii="Trebuchet MS" w:eastAsia="Trebuchet MS" w:hAnsi="Trebuchet MS" w:cs="Trebuchet MS"/>
          <w:color w:val="244061" w:themeColor="accent1" w:themeShade="80"/>
          <w:w w:val="103"/>
          <w:sz w:val="22"/>
          <w:szCs w:val="22"/>
          <w:lang w:val="ro-RO"/>
        </w:rPr>
        <w:t>,  aferente acelor tipuri de cheltuieli care nu pot fi efectuate din</w:t>
      </w:r>
      <w:r w:rsidRPr="00F902E2">
        <w:rPr>
          <w:rFonts w:ascii="Trebuchet MS" w:eastAsia="Trebuchet MS" w:hAnsi="Trebuchet MS" w:cs="Trebuchet MS"/>
          <w:color w:val="244061" w:themeColor="accent1" w:themeShade="80"/>
          <w:w w:val="103"/>
          <w:sz w:val="22"/>
          <w:szCs w:val="22"/>
          <w:lang w:val="ro-RO"/>
        </w:rPr>
        <w:t xml:space="preserve"> acest</w:t>
      </w:r>
      <w:r w:rsidR="00EB1EDE" w:rsidRPr="00F902E2">
        <w:rPr>
          <w:rFonts w:ascii="Trebuchet MS" w:eastAsia="Trebuchet MS" w:hAnsi="Trebuchet MS" w:cs="Trebuchet MS"/>
          <w:color w:val="244061" w:themeColor="accent1" w:themeShade="80"/>
          <w:w w:val="103"/>
          <w:sz w:val="22"/>
          <w:szCs w:val="22"/>
          <w:lang w:val="ro-RO"/>
        </w:rPr>
        <w:t xml:space="preserve"> cont, potrivit reglementărilor în vigoare, pot fi transferate  de către beneficiar/partener  în conturi deschise  la bănci comerciale,  cu </w:t>
      </w:r>
      <w:proofErr w:type="spellStart"/>
      <w:r w:rsidR="00EB1EDE" w:rsidRPr="00F902E2">
        <w:rPr>
          <w:rFonts w:ascii="Trebuchet MS" w:eastAsia="Trebuchet MS" w:hAnsi="Trebuchet MS" w:cs="Trebuchet MS"/>
          <w:color w:val="244061" w:themeColor="accent1" w:themeShade="80"/>
          <w:w w:val="103"/>
          <w:sz w:val="22"/>
          <w:szCs w:val="22"/>
          <w:lang w:val="ro-RO"/>
        </w:rPr>
        <w:t>condiţia</w:t>
      </w:r>
      <w:proofErr w:type="spellEnd"/>
      <w:r w:rsidR="00EB1EDE" w:rsidRPr="00F902E2">
        <w:rPr>
          <w:rFonts w:ascii="Trebuchet MS" w:eastAsia="Trebuchet MS" w:hAnsi="Trebuchet MS" w:cs="Trebuchet MS"/>
          <w:color w:val="244061" w:themeColor="accent1" w:themeShade="80"/>
          <w:w w:val="103"/>
          <w:sz w:val="22"/>
          <w:szCs w:val="22"/>
          <w:lang w:val="ro-RO"/>
        </w:rPr>
        <w:t xml:space="preserve"> efectuării cheltuielilor respective în termen de maximum </w:t>
      </w:r>
      <w:r w:rsidRPr="00F902E2">
        <w:rPr>
          <w:rFonts w:ascii="Trebuchet MS" w:eastAsia="Trebuchet MS" w:hAnsi="Trebuchet MS" w:cs="Trebuchet MS"/>
          <w:color w:val="244061" w:themeColor="accent1" w:themeShade="80"/>
          <w:w w:val="103"/>
          <w:sz w:val="22"/>
          <w:szCs w:val="22"/>
          <w:lang w:val="ro-RO"/>
        </w:rPr>
        <w:t>5</w:t>
      </w:r>
      <w:r w:rsidR="00EB1EDE" w:rsidRPr="00F902E2">
        <w:rPr>
          <w:rFonts w:ascii="Trebuchet MS" w:eastAsia="Trebuchet MS" w:hAnsi="Trebuchet MS" w:cs="Trebuchet MS"/>
          <w:color w:val="244061" w:themeColor="accent1" w:themeShade="80"/>
          <w:w w:val="103"/>
          <w:sz w:val="22"/>
          <w:szCs w:val="22"/>
          <w:lang w:val="ro-RO"/>
        </w:rPr>
        <w:t xml:space="preserve"> zile lucrătoare de la data efectuării transferului.</w:t>
      </w:r>
    </w:p>
    <w:p w14:paraId="2C366B97" w14:textId="3B8C81C0" w:rsidR="00253793" w:rsidRPr="00F902E2" w:rsidRDefault="006E5E66"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Suma reprezentând dobânda netă, respectiv diferența dintre </w:t>
      </w:r>
      <w:proofErr w:type="spellStart"/>
      <w:r w:rsidRPr="00F902E2">
        <w:rPr>
          <w:rFonts w:ascii="Trebuchet MS" w:eastAsia="Trebuchet MS" w:hAnsi="Trebuchet MS" w:cs="Trebuchet MS"/>
          <w:color w:val="244061" w:themeColor="accent1" w:themeShade="80"/>
          <w:w w:val="103"/>
          <w:sz w:val="22"/>
          <w:szCs w:val="22"/>
          <w:lang w:val="ro-RO"/>
        </w:rPr>
        <w:t>dobanda</w:t>
      </w:r>
      <w:proofErr w:type="spellEnd"/>
      <w:r w:rsidRPr="00F902E2">
        <w:rPr>
          <w:rFonts w:ascii="Trebuchet MS" w:eastAsia="Trebuchet MS" w:hAnsi="Trebuchet MS" w:cs="Trebuchet MS"/>
          <w:color w:val="244061" w:themeColor="accent1" w:themeShade="80"/>
          <w:w w:val="103"/>
          <w:sz w:val="22"/>
          <w:szCs w:val="22"/>
          <w:lang w:val="ro-RO"/>
        </w:rPr>
        <w:t xml:space="preserve"> brută acumulată corespunzătoare  sumelor de </w:t>
      </w:r>
      <w:proofErr w:type="spellStart"/>
      <w:r w:rsidRPr="00F902E2">
        <w:rPr>
          <w:rFonts w:ascii="Trebuchet MS" w:eastAsia="Trebuchet MS" w:hAnsi="Trebuchet MS" w:cs="Trebuchet MS"/>
          <w:color w:val="244061" w:themeColor="accent1" w:themeShade="80"/>
          <w:w w:val="103"/>
          <w:sz w:val="22"/>
          <w:szCs w:val="22"/>
          <w:lang w:val="ro-RO"/>
        </w:rPr>
        <w:t>prefinanțare</w:t>
      </w:r>
      <w:proofErr w:type="spellEnd"/>
      <w:r w:rsidRPr="00F902E2">
        <w:rPr>
          <w:rFonts w:ascii="Trebuchet MS" w:eastAsia="Trebuchet MS" w:hAnsi="Trebuchet MS" w:cs="Trebuchet MS"/>
          <w:color w:val="244061" w:themeColor="accent1" w:themeShade="80"/>
          <w:w w:val="103"/>
          <w:sz w:val="22"/>
          <w:szCs w:val="22"/>
          <w:lang w:val="ro-RO"/>
        </w:rPr>
        <w:t xml:space="preserve"> ramase  disponibile  în conturi  și valoarea  cumulată  a impozitelor  aferente  dobânzii  și comisioanelor aferente conturilor respective, se raportează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și se virează în contul indicat  de aceasta  în notificarea  privind  acordarea  </w:t>
      </w:r>
      <w:proofErr w:type="spellStart"/>
      <w:r w:rsidRPr="00F902E2">
        <w:rPr>
          <w:rFonts w:ascii="Trebuchet MS" w:eastAsia="Trebuchet MS" w:hAnsi="Trebuchet MS" w:cs="Trebuchet MS"/>
          <w:color w:val="244061" w:themeColor="accent1" w:themeShade="80"/>
          <w:w w:val="103"/>
          <w:sz w:val="22"/>
          <w:szCs w:val="22"/>
          <w:lang w:val="ro-RO"/>
        </w:rPr>
        <w:t>prefinanțării</w:t>
      </w:r>
      <w:proofErr w:type="spellEnd"/>
      <w:r w:rsidRPr="00F902E2">
        <w:rPr>
          <w:rFonts w:ascii="Trebuchet MS" w:eastAsia="Trebuchet MS" w:hAnsi="Trebuchet MS" w:cs="Trebuchet MS"/>
          <w:color w:val="244061" w:themeColor="accent1" w:themeShade="80"/>
          <w:w w:val="103"/>
          <w:sz w:val="22"/>
          <w:szCs w:val="22"/>
          <w:lang w:val="ro-RO"/>
        </w:rPr>
        <w:t>,  cel târziu înainte  de depunerea ultimei cereri de rambursare.</w:t>
      </w:r>
    </w:p>
    <w:p w14:paraId="689CF0F7" w14:textId="5ED587C8" w:rsidR="001D164B" w:rsidRPr="00F902E2" w:rsidRDefault="00352A5F" w:rsidP="00253793">
      <w:pPr>
        <w:pStyle w:val="ListParagraph"/>
        <w:numPr>
          <w:ilvl w:val="0"/>
          <w:numId w:val="11"/>
        </w:numPr>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în care </w:t>
      </w:r>
      <w:r w:rsidR="00253793" w:rsidRPr="00F902E2">
        <w:rPr>
          <w:rFonts w:ascii="Trebuchet MS" w:eastAsia="Trebuchet MS" w:hAnsi="Trebuchet MS" w:cs="Trebuchet MS"/>
          <w:color w:val="244061" w:themeColor="accent1" w:themeShade="80"/>
          <w:w w:val="103"/>
          <w:sz w:val="22"/>
          <w:szCs w:val="22"/>
          <w:lang w:val="ro-RO"/>
        </w:rPr>
        <w:t>B</w:t>
      </w:r>
      <w:r w:rsidR="001D164B" w:rsidRPr="00F902E2">
        <w:rPr>
          <w:rFonts w:ascii="Trebuchet MS" w:eastAsia="Trebuchet MS" w:hAnsi="Trebuchet MS" w:cs="Trebuchet MS"/>
          <w:color w:val="244061" w:themeColor="accent1" w:themeShade="80"/>
          <w:w w:val="103"/>
          <w:sz w:val="22"/>
          <w:szCs w:val="22"/>
          <w:lang w:val="ro-RO"/>
        </w:rPr>
        <w:t xml:space="preserve">eneficiarul/liderul   de  parteneriat/partenerii   nu  efectuează viramentul sau sunt identificate neconcordanțe între sumele virate și sumele rezultate din verificarea documentelor  financiare aferente proiectului, </w:t>
      </w:r>
      <w:proofErr w:type="spellStart"/>
      <w:r w:rsidR="001D164B"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001D164B" w:rsidRPr="00F902E2">
        <w:rPr>
          <w:rFonts w:ascii="Trebuchet MS" w:eastAsia="Trebuchet MS" w:hAnsi="Trebuchet MS" w:cs="Trebuchet MS"/>
          <w:color w:val="244061" w:themeColor="accent1" w:themeShade="80"/>
          <w:w w:val="103"/>
          <w:sz w:val="22"/>
          <w:szCs w:val="22"/>
          <w:lang w:val="ro-RO"/>
        </w:rPr>
        <w:t xml:space="preserve"> are </w:t>
      </w:r>
      <w:proofErr w:type="spellStart"/>
      <w:r w:rsidR="001D164B" w:rsidRPr="00F902E2">
        <w:rPr>
          <w:rFonts w:ascii="Trebuchet MS" w:eastAsia="Trebuchet MS" w:hAnsi="Trebuchet MS" w:cs="Trebuchet MS"/>
          <w:color w:val="244061" w:themeColor="accent1" w:themeShade="80"/>
          <w:w w:val="103"/>
          <w:sz w:val="22"/>
          <w:szCs w:val="22"/>
          <w:lang w:val="ro-RO"/>
        </w:rPr>
        <w:t>obligaţia</w:t>
      </w:r>
      <w:proofErr w:type="spellEnd"/>
      <w:r w:rsidR="001D164B" w:rsidRPr="00F902E2">
        <w:rPr>
          <w:rFonts w:ascii="Trebuchet MS" w:eastAsia="Trebuchet MS" w:hAnsi="Trebuchet MS" w:cs="Trebuchet MS"/>
          <w:color w:val="244061" w:themeColor="accent1" w:themeShade="80"/>
          <w:w w:val="103"/>
          <w:sz w:val="22"/>
          <w:szCs w:val="22"/>
          <w:lang w:val="ro-RO"/>
        </w:rPr>
        <w:t xml:space="preserve"> de a face deducerile necesare din rambursarea aferentă fondurilor europene </w:t>
      </w:r>
      <w:proofErr w:type="spellStart"/>
      <w:r w:rsidR="001D164B" w:rsidRPr="00F902E2">
        <w:rPr>
          <w:rFonts w:ascii="Trebuchet MS" w:eastAsia="Trebuchet MS" w:hAnsi="Trebuchet MS" w:cs="Trebuchet MS"/>
          <w:color w:val="244061" w:themeColor="accent1" w:themeShade="80"/>
          <w:w w:val="103"/>
          <w:sz w:val="22"/>
          <w:szCs w:val="22"/>
          <w:lang w:val="ro-RO"/>
        </w:rPr>
        <w:t>şi</w:t>
      </w:r>
      <w:proofErr w:type="spellEnd"/>
      <w:r w:rsidR="001D164B" w:rsidRPr="00F902E2">
        <w:rPr>
          <w:rFonts w:ascii="Trebuchet MS" w:eastAsia="Trebuchet MS" w:hAnsi="Trebuchet MS" w:cs="Trebuchet MS"/>
          <w:color w:val="244061" w:themeColor="accent1" w:themeShade="80"/>
          <w:w w:val="103"/>
          <w:sz w:val="22"/>
          <w:szCs w:val="22"/>
          <w:lang w:val="ro-RO"/>
        </w:rPr>
        <w:t xml:space="preserve"> </w:t>
      </w:r>
      <w:proofErr w:type="spellStart"/>
      <w:r w:rsidR="001D164B" w:rsidRPr="00F902E2">
        <w:rPr>
          <w:rFonts w:ascii="Trebuchet MS" w:eastAsia="Trebuchet MS" w:hAnsi="Trebuchet MS" w:cs="Trebuchet MS"/>
          <w:color w:val="244061" w:themeColor="accent1" w:themeShade="80"/>
          <w:w w:val="103"/>
          <w:sz w:val="22"/>
          <w:szCs w:val="22"/>
          <w:lang w:val="ro-RO"/>
        </w:rPr>
        <w:t>cofinanţării</w:t>
      </w:r>
      <w:proofErr w:type="spellEnd"/>
      <w:r w:rsidR="001D164B" w:rsidRPr="00F902E2">
        <w:rPr>
          <w:rFonts w:ascii="Trebuchet MS" w:eastAsia="Trebuchet MS" w:hAnsi="Trebuchet MS" w:cs="Trebuchet MS"/>
          <w:color w:val="244061" w:themeColor="accent1" w:themeShade="80"/>
          <w:w w:val="103"/>
          <w:sz w:val="22"/>
          <w:szCs w:val="22"/>
          <w:lang w:val="ro-RO"/>
        </w:rPr>
        <w:t xml:space="preserve"> publice asigurate din bugetul de stat, cel mai târziu la cererea de rambursare finală.</w:t>
      </w:r>
    </w:p>
    <w:p w14:paraId="71175635" w14:textId="367D62FC" w:rsidR="00253793" w:rsidRPr="00F902E2"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Rata dobânzii datorate este rata dobânzii de politică monetară a Băncii </w:t>
      </w:r>
      <w:proofErr w:type="spellStart"/>
      <w:r w:rsidRPr="00F902E2">
        <w:rPr>
          <w:rFonts w:ascii="Trebuchet MS" w:eastAsia="Trebuchet MS" w:hAnsi="Trebuchet MS" w:cs="Trebuchet MS"/>
          <w:color w:val="244061" w:themeColor="accent1" w:themeShade="80"/>
          <w:w w:val="103"/>
          <w:sz w:val="22"/>
          <w:szCs w:val="22"/>
          <w:lang w:val="ro-RO"/>
        </w:rPr>
        <w:t>Naţionale</w:t>
      </w:r>
      <w:proofErr w:type="spellEnd"/>
      <w:r w:rsidRPr="00F902E2">
        <w:rPr>
          <w:rFonts w:ascii="Trebuchet MS" w:eastAsia="Trebuchet MS" w:hAnsi="Trebuchet MS" w:cs="Trebuchet MS"/>
          <w:color w:val="244061" w:themeColor="accent1" w:themeShade="80"/>
          <w:w w:val="103"/>
          <w:sz w:val="22"/>
          <w:szCs w:val="22"/>
          <w:lang w:val="ro-RO"/>
        </w:rPr>
        <w:t xml:space="preserve"> a</w:t>
      </w:r>
      <w:r w:rsidR="00426316"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României în vigoare la data comunicării deciziei de recuperare a </w:t>
      </w:r>
      <w:proofErr w:type="spellStart"/>
      <w:r w:rsidRPr="00F902E2">
        <w:rPr>
          <w:rFonts w:ascii="Trebuchet MS" w:eastAsia="Trebuchet MS" w:hAnsi="Trebuchet MS" w:cs="Trebuchet MS"/>
          <w:color w:val="244061" w:themeColor="accent1" w:themeShade="80"/>
          <w:w w:val="103"/>
          <w:sz w:val="22"/>
          <w:szCs w:val="22"/>
          <w:lang w:val="ro-RO"/>
        </w:rPr>
        <w:t>prefinanţării</w:t>
      </w:r>
      <w:proofErr w:type="spellEnd"/>
      <w:r w:rsidRPr="00F902E2">
        <w:rPr>
          <w:rFonts w:ascii="Trebuchet MS" w:eastAsia="Trebuchet MS" w:hAnsi="Trebuchet MS" w:cs="Trebuchet MS"/>
          <w:color w:val="244061" w:themeColor="accent1" w:themeShade="80"/>
          <w:w w:val="103"/>
          <w:sz w:val="22"/>
          <w:szCs w:val="22"/>
          <w:lang w:val="ro-RO"/>
        </w:rPr>
        <w:t>.</w:t>
      </w:r>
    </w:p>
    <w:p w14:paraId="2D0FB9FF" w14:textId="728CB5C9" w:rsidR="001D164B" w:rsidRPr="00F902E2"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w w:val="103"/>
          <w:sz w:val="22"/>
          <w:szCs w:val="22"/>
          <w:lang w:val="ro-RO"/>
        </w:rPr>
        <w:t>Prefinanţarea</w:t>
      </w:r>
      <w:proofErr w:type="spellEnd"/>
      <w:r w:rsidRPr="00F902E2">
        <w:rPr>
          <w:rFonts w:ascii="Trebuchet MS" w:eastAsia="Trebuchet MS" w:hAnsi="Trebuchet MS" w:cs="Trebuchet MS"/>
          <w:color w:val="244061" w:themeColor="accent1" w:themeShade="80"/>
          <w:w w:val="103"/>
          <w:sz w:val="22"/>
          <w:szCs w:val="22"/>
          <w:lang w:val="ro-RO"/>
        </w:rPr>
        <w:t xml:space="preserve"> acordată beneficiarului/liderului de parteneriat/partenerului care are calitatea de ordonator de credite al bugetului local, precum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 beneficiarului/liderului  de parteneriat/partenerului  </w:t>
      </w:r>
      <w:proofErr w:type="spellStart"/>
      <w:r w:rsidRPr="00F902E2">
        <w:rPr>
          <w:rFonts w:ascii="Trebuchet MS" w:eastAsia="Trebuchet MS" w:hAnsi="Trebuchet MS" w:cs="Trebuchet MS"/>
          <w:color w:val="244061" w:themeColor="accent1" w:themeShade="80"/>
          <w:w w:val="103"/>
          <w:sz w:val="22"/>
          <w:szCs w:val="22"/>
          <w:lang w:val="ro-RO"/>
        </w:rPr>
        <w:t>instituţie</w:t>
      </w:r>
      <w:proofErr w:type="spellEnd"/>
      <w:r w:rsidRPr="00F902E2">
        <w:rPr>
          <w:rFonts w:ascii="Trebuchet MS" w:eastAsia="Trebuchet MS" w:hAnsi="Trebuchet MS" w:cs="Trebuchet MS"/>
          <w:color w:val="244061" w:themeColor="accent1" w:themeShade="80"/>
          <w:w w:val="103"/>
          <w:sz w:val="22"/>
          <w:szCs w:val="22"/>
          <w:lang w:val="ro-RO"/>
        </w:rPr>
        <w:t xml:space="preserve">  publică  </w:t>
      </w:r>
      <w:proofErr w:type="spellStart"/>
      <w:r w:rsidRPr="00F902E2">
        <w:rPr>
          <w:rFonts w:ascii="Trebuchet MS" w:eastAsia="Trebuchet MS" w:hAnsi="Trebuchet MS" w:cs="Trebuchet MS"/>
          <w:color w:val="244061" w:themeColor="accent1" w:themeShade="80"/>
          <w:w w:val="103"/>
          <w:sz w:val="22"/>
          <w:szCs w:val="22"/>
          <w:lang w:val="ro-RO"/>
        </w:rPr>
        <w:t>finanţată</w:t>
      </w:r>
      <w:proofErr w:type="spellEnd"/>
      <w:r w:rsidRPr="00F902E2">
        <w:rPr>
          <w:rFonts w:ascii="Trebuchet MS" w:eastAsia="Trebuchet MS" w:hAnsi="Trebuchet MS" w:cs="Trebuchet MS"/>
          <w:color w:val="244061" w:themeColor="accent1" w:themeShade="80"/>
          <w:w w:val="103"/>
          <w:sz w:val="22"/>
          <w:szCs w:val="22"/>
          <w:lang w:val="ro-RO"/>
        </w:rPr>
        <w:t xml:space="preserve">  integral  din venituri  proprii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/sau </w:t>
      </w:r>
      <w:proofErr w:type="spellStart"/>
      <w:r w:rsidRPr="00F902E2">
        <w:rPr>
          <w:rFonts w:ascii="Trebuchet MS" w:eastAsia="Trebuchet MS" w:hAnsi="Trebuchet MS" w:cs="Trebuchet MS"/>
          <w:color w:val="244061" w:themeColor="accent1" w:themeShade="80"/>
          <w:w w:val="103"/>
          <w:sz w:val="22"/>
          <w:szCs w:val="22"/>
          <w:lang w:val="ro-RO"/>
        </w:rPr>
        <w:t>finanţată</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parţial</w:t>
      </w:r>
      <w:proofErr w:type="spellEnd"/>
      <w:r w:rsidRPr="00F902E2">
        <w:rPr>
          <w:rFonts w:ascii="Trebuchet MS" w:eastAsia="Trebuchet MS" w:hAnsi="Trebuchet MS" w:cs="Trebuchet MS"/>
          <w:color w:val="244061" w:themeColor="accent1" w:themeShade="80"/>
          <w:w w:val="103"/>
          <w:sz w:val="22"/>
          <w:szCs w:val="22"/>
          <w:lang w:val="ro-RO"/>
        </w:rPr>
        <w:t xml:space="preserve"> de la bugetul de stat, bugetul asigurărilor sociale de stat sau bugetele fondurilor speciale, rămasă neutilizată la finele </w:t>
      </w:r>
      <w:proofErr w:type="spellStart"/>
      <w:r w:rsidRPr="00F902E2">
        <w:rPr>
          <w:rFonts w:ascii="Trebuchet MS" w:eastAsia="Trebuchet MS" w:hAnsi="Trebuchet MS" w:cs="Trebuchet MS"/>
          <w:color w:val="244061" w:themeColor="accent1" w:themeShade="80"/>
          <w:w w:val="103"/>
          <w:sz w:val="22"/>
          <w:szCs w:val="22"/>
          <w:lang w:val="ro-RO"/>
        </w:rPr>
        <w:t>exerciţiului</w:t>
      </w:r>
      <w:proofErr w:type="spellEnd"/>
      <w:r w:rsidRPr="00F902E2">
        <w:rPr>
          <w:rFonts w:ascii="Trebuchet MS" w:eastAsia="Trebuchet MS" w:hAnsi="Trebuchet MS" w:cs="Trebuchet MS"/>
          <w:color w:val="244061" w:themeColor="accent1" w:themeShade="80"/>
          <w:w w:val="103"/>
          <w:sz w:val="22"/>
          <w:szCs w:val="22"/>
          <w:lang w:val="ro-RO"/>
        </w:rPr>
        <w:t xml:space="preserve"> bugetar, se utilizează de către beneficiar în anul următor cu </w:t>
      </w:r>
      <w:proofErr w:type="spellStart"/>
      <w:r w:rsidRPr="00F902E2">
        <w:rPr>
          <w:rFonts w:ascii="Trebuchet MS" w:eastAsia="Trebuchet MS" w:hAnsi="Trebuchet MS" w:cs="Trebuchet MS"/>
          <w:color w:val="244061" w:themeColor="accent1" w:themeShade="80"/>
          <w:w w:val="103"/>
          <w:sz w:val="22"/>
          <w:szCs w:val="22"/>
          <w:lang w:val="ro-RO"/>
        </w:rPr>
        <w:t>aceeaşi</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destinaţie</w:t>
      </w:r>
      <w:proofErr w:type="spellEnd"/>
      <w:r w:rsidRPr="00F902E2">
        <w:rPr>
          <w:rFonts w:ascii="Trebuchet MS" w:eastAsia="Trebuchet MS" w:hAnsi="Trebuchet MS" w:cs="Trebuchet MS"/>
          <w:color w:val="244061" w:themeColor="accent1" w:themeShade="80"/>
          <w:w w:val="103"/>
          <w:sz w:val="22"/>
          <w:szCs w:val="22"/>
          <w:lang w:val="ro-RO"/>
        </w:rPr>
        <w:t>.</w:t>
      </w:r>
    </w:p>
    <w:p w14:paraId="1C3FFFB5" w14:textId="30628EA0" w:rsidR="000B3971" w:rsidRPr="00F902E2"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Acolo  unde  </w:t>
      </w:r>
      <w:proofErr w:type="spellStart"/>
      <w:r w:rsidRPr="00F902E2">
        <w:rPr>
          <w:rFonts w:ascii="Trebuchet MS" w:eastAsia="Trebuchet MS" w:hAnsi="Trebuchet MS" w:cs="Trebuchet MS"/>
          <w:color w:val="244061" w:themeColor="accent1" w:themeShade="80"/>
          <w:w w:val="103"/>
          <w:sz w:val="22"/>
          <w:szCs w:val="22"/>
          <w:lang w:val="ro-RO"/>
        </w:rPr>
        <w:t>O</w:t>
      </w:r>
      <w:r w:rsidR="00E27E88" w:rsidRPr="00F902E2">
        <w:rPr>
          <w:rFonts w:ascii="Trebuchet MS" w:eastAsia="Trebuchet MS" w:hAnsi="Trebuchet MS" w:cs="Trebuchet MS"/>
          <w:color w:val="244061" w:themeColor="accent1" w:themeShade="80"/>
          <w:w w:val="103"/>
          <w:sz w:val="22"/>
          <w:szCs w:val="22"/>
          <w:lang w:val="ro-RO"/>
        </w:rPr>
        <w:t>rdonanața</w:t>
      </w:r>
      <w:proofErr w:type="spellEnd"/>
      <w:r w:rsidR="00E27E88" w:rsidRPr="00F902E2">
        <w:rPr>
          <w:rFonts w:ascii="Trebuchet MS" w:eastAsia="Trebuchet MS" w:hAnsi="Trebuchet MS" w:cs="Trebuchet MS"/>
          <w:color w:val="244061" w:themeColor="accent1" w:themeShade="80"/>
          <w:w w:val="103"/>
          <w:sz w:val="22"/>
          <w:szCs w:val="22"/>
          <w:lang w:val="ro-RO"/>
        </w:rPr>
        <w:t xml:space="preserve"> de urgență a </w:t>
      </w:r>
      <w:r w:rsidRPr="00F902E2">
        <w:rPr>
          <w:rFonts w:ascii="Trebuchet MS" w:eastAsia="Trebuchet MS" w:hAnsi="Trebuchet MS" w:cs="Trebuchet MS"/>
          <w:color w:val="244061" w:themeColor="accent1" w:themeShade="80"/>
          <w:w w:val="103"/>
          <w:sz w:val="22"/>
          <w:szCs w:val="22"/>
          <w:lang w:val="ro-RO"/>
        </w:rPr>
        <w:t>G</w:t>
      </w:r>
      <w:r w:rsidR="00E27E88" w:rsidRPr="00F902E2">
        <w:rPr>
          <w:rFonts w:ascii="Trebuchet MS" w:eastAsia="Trebuchet MS" w:hAnsi="Trebuchet MS" w:cs="Trebuchet MS"/>
          <w:color w:val="244061" w:themeColor="accent1" w:themeShade="80"/>
          <w:w w:val="103"/>
          <w:sz w:val="22"/>
          <w:szCs w:val="22"/>
          <w:lang w:val="ro-RO"/>
        </w:rPr>
        <w:t>uvernului</w:t>
      </w:r>
      <w:r w:rsidR="00876B9A" w:rsidRPr="00F902E2">
        <w:rPr>
          <w:rFonts w:ascii="Trebuchet MS" w:eastAsia="Trebuchet MS" w:hAnsi="Trebuchet MS" w:cs="Trebuchet MS"/>
          <w:color w:val="244061" w:themeColor="accent1" w:themeShade="80"/>
          <w:w w:val="103"/>
          <w:sz w:val="22"/>
          <w:szCs w:val="22"/>
          <w:lang w:val="ro-RO"/>
        </w:rPr>
        <w:t xml:space="preserve"> nr.</w:t>
      </w:r>
      <w:r w:rsidR="000076D1" w:rsidRPr="00F902E2">
        <w:rPr>
          <w:rFonts w:ascii="Trebuchet MS" w:eastAsia="Trebuchet MS" w:hAnsi="Trebuchet MS" w:cs="Trebuchet MS"/>
          <w:color w:val="244061" w:themeColor="accent1" w:themeShade="80"/>
          <w:w w:val="103"/>
          <w:sz w:val="22"/>
          <w:szCs w:val="22"/>
          <w:lang w:val="ro-RO"/>
        </w:rPr>
        <w:t>133/2021</w:t>
      </w:r>
      <w:r w:rsidRPr="00F902E2">
        <w:rPr>
          <w:rFonts w:ascii="Trebuchet MS" w:eastAsia="Trebuchet MS" w:hAnsi="Trebuchet MS" w:cs="Trebuchet MS"/>
          <w:color w:val="244061" w:themeColor="accent1" w:themeShade="80"/>
          <w:w w:val="103"/>
          <w:sz w:val="22"/>
          <w:szCs w:val="22"/>
          <w:lang w:val="ro-RO"/>
        </w:rPr>
        <w:t xml:space="preserve">  nu  dispune, dispozițiile  Legii </w:t>
      </w:r>
      <w:r w:rsidR="0035620C" w:rsidRPr="00F902E2">
        <w:rPr>
          <w:rFonts w:ascii="Trebuchet MS" w:eastAsia="Trebuchet MS" w:hAnsi="Trebuchet MS" w:cs="Trebuchet MS"/>
          <w:color w:val="244061" w:themeColor="accent1" w:themeShade="80"/>
          <w:w w:val="103"/>
          <w:sz w:val="22"/>
          <w:szCs w:val="22"/>
          <w:lang w:val="ro-RO"/>
        </w:rPr>
        <w:t xml:space="preserve">nr. </w:t>
      </w:r>
      <w:r w:rsidRPr="00F902E2">
        <w:rPr>
          <w:rFonts w:ascii="Trebuchet MS" w:eastAsia="Trebuchet MS" w:hAnsi="Trebuchet MS" w:cs="Trebuchet MS"/>
          <w:color w:val="244061" w:themeColor="accent1" w:themeShade="80"/>
          <w:w w:val="103"/>
          <w:sz w:val="22"/>
          <w:szCs w:val="22"/>
          <w:lang w:val="ro-RO"/>
        </w:rPr>
        <w:t>207/2015, cu modificările  și completările  ulterioare,  se aplică în mod corespunzător.</w:t>
      </w:r>
    </w:p>
    <w:p w14:paraId="1C076BC1" w14:textId="421EFC64" w:rsidR="000B3971" w:rsidRPr="00F902E2" w:rsidRDefault="000B3971">
      <w:pPr>
        <w:spacing w:before="2" w:line="180" w:lineRule="exact"/>
        <w:rPr>
          <w:rFonts w:ascii="Trebuchet MS" w:hAnsi="Trebuchet MS"/>
          <w:color w:val="244061" w:themeColor="accent1" w:themeShade="80"/>
          <w:sz w:val="22"/>
          <w:szCs w:val="22"/>
          <w:lang w:val="ro-RO"/>
        </w:rPr>
      </w:pPr>
    </w:p>
    <w:p w14:paraId="39C56BFC" w14:textId="65CC6C59" w:rsidR="00561DBB" w:rsidRPr="00F902E2" w:rsidRDefault="00561DBB">
      <w:pPr>
        <w:spacing w:before="2" w:line="180" w:lineRule="exact"/>
        <w:rPr>
          <w:rFonts w:ascii="Trebuchet MS" w:hAnsi="Trebuchet MS"/>
          <w:color w:val="244061" w:themeColor="accent1" w:themeShade="80"/>
          <w:sz w:val="22"/>
          <w:szCs w:val="22"/>
          <w:lang w:val="ro-RO"/>
        </w:rPr>
      </w:pPr>
    </w:p>
    <w:p w14:paraId="6E658F4F" w14:textId="4937C901" w:rsidR="00561DBB" w:rsidRPr="00F902E2" w:rsidRDefault="00561DBB">
      <w:pPr>
        <w:spacing w:before="2" w:line="180" w:lineRule="exact"/>
        <w:rPr>
          <w:rFonts w:ascii="Trebuchet MS" w:hAnsi="Trebuchet MS"/>
          <w:color w:val="244061" w:themeColor="accent1" w:themeShade="80"/>
          <w:sz w:val="22"/>
          <w:szCs w:val="22"/>
          <w:lang w:val="ro-RO"/>
        </w:rPr>
      </w:pPr>
    </w:p>
    <w:p w14:paraId="49FE03A8" w14:textId="30A58EB3" w:rsidR="000B3971" w:rsidRPr="00F902E2" w:rsidRDefault="0099349E" w:rsidP="0029475F">
      <w:pPr>
        <w:ind w:right="-20"/>
        <w:jc w:val="both"/>
        <w:rPr>
          <w:rFonts w:ascii="Trebuchet MS" w:eastAsia="Trebuchet MS" w:hAnsi="Trebuchet MS" w:cs="Trebuchet MS"/>
          <w:b/>
          <w:bCs/>
          <w:color w:val="244061" w:themeColor="accent1" w:themeShade="80"/>
          <w:spacing w:val="-1"/>
          <w:sz w:val="22"/>
          <w:szCs w:val="22"/>
          <w:lang w:val="ro-RO"/>
        </w:rPr>
      </w:pPr>
      <w:r w:rsidRPr="00F902E2">
        <w:rPr>
          <w:rFonts w:ascii="Trebuchet MS" w:eastAsia="Trebuchet MS" w:hAnsi="Trebuchet MS" w:cs="Trebuchet MS"/>
          <w:b/>
          <w:bCs/>
          <w:color w:val="244061" w:themeColor="accent1" w:themeShade="80"/>
          <w:spacing w:val="-1"/>
          <w:sz w:val="22"/>
          <w:szCs w:val="22"/>
          <w:lang w:val="ro-RO"/>
        </w:rPr>
        <w:t>(b)    Condiții de rambursare și plată a</w:t>
      </w:r>
      <w:r w:rsidR="0029475F" w:rsidRPr="00F902E2">
        <w:rPr>
          <w:rFonts w:ascii="Trebuchet MS" w:eastAsia="Trebuchet MS" w:hAnsi="Trebuchet MS" w:cs="Trebuchet MS"/>
          <w:b/>
          <w:bCs/>
          <w:color w:val="244061" w:themeColor="accent1" w:themeShade="80"/>
          <w:spacing w:val="-1"/>
          <w:sz w:val="22"/>
          <w:szCs w:val="22"/>
          <w:lang w:val="ro-RO"/>
        </w:rPr>
        <w:t xml:space="preserve"> </w:t>
      </w:r>
      <w:r w:rsidRPr="00F902E2">
        <w:rPr>
          <w:rFonts w:ascii="Trebuchet MS" w:eastAsia="Trebuchet MS" w:hAnsi="Trebuchet MS" w:cs="Trebuchet MS"/>
          <w:b/>
          <w:bCs/>
          <w:color w:val="244061" w:themeColor="accent1" w:themeShade="80"/>
          <w:spacing w:val="-1"/>
          <w:sz w:val="22"/>
          <w:szCs w:val="22"/>
          <w:lang w:val="ro-RO"/>
        </w:rPr>
        <w:t>cheltuielilor</w:t>
      </w:r>
    </w:p>
    <w:p w14:paraId="30DF3327" w14:textId="77777777" w:rsidR="000B3971" w:rsidRPr="00F902E2" w:rsidRDefault="000B3971">
      <w:pPr>
        <w:spacing w:before="1" w:line="120" w:lineRule="exact"/>
        <w:rPr>
          <w:rFonts w:ascii="Trebuchet MS" w:hAnsi="Trebuchet MS"/>
          <w:color w:val="244061" w:themeColor="accent1" w:themeShade="80"/>
          <w:sz w:val="22"/>
          <w:szCs w:val="22"/>
          <w:lang w:val="ro-RO"/>
        </w:rPr>
      </w:pPr>
    </w:p>
    <w:p w14:paraId="6EC41098" w14:textId="0B350D79" w:rsidR="00584E1F" w:rsidRPr="00F902E2" w:rsidRDefault="0099349E"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Beneficiarii/Liderii de parteneriat au </w:t>
      </w:r>
      <w:proofErr w:type="spellStart"/>
      <w:r w:rsidRPr="00F902E2">
        <w:rPr>
          <w:rFonts w:ascii="Trebuchet MS" w:eastAsia="Trebuchet MS" w:hAnsi="Trebuchet MS" w:cs="Trebuchet MS"/>
          <w:color w:val="244061" w:themeColor="accent1" w:themeShade="80"/>
          <w:w w:val="103"/>
          <w:sz w:val="22"/>
          <w:szCs w:val="22"/>
          <w:lang w:val="ro-RO"/>
        </w:rPr>
        <w:t>obligaţia</w:t>
      </w:r>
      <w:proofErr w:type="spellEnd"/>
      <w:r w:rsidRPr="00F902E2">
        <w:rPr>
          <w:rFonts w:ascii="Trebuchet MS" w:eastAsia="Trebuchet MS" w:hAnsi="Trebuchet MS" w:cs="Trebuchet MS"/>
          <w:color w:val="244061" w:themeColor="accent1" w:themeShade="80"/>
          <w:w w:val="103"/>
          <w:sz w:val="22"/>
          <w:szCs w:val="22"/>
          <w:lang w:val="ro-RO"/>
        </w:rPr>
        <w:t xml:space="preserve"> de a depune la </w:t>
      </w:r>
      <w:proofErr w:type="spellStart"/>
      <w:r w:rsidRPr="00F902E2">
        <w:rPr>
          <w:rFonts w:ascii="Trebuchet MS" w:eastAsia="Trebuchet MS" w:hAnsi="Trebuchet MS" w:cs="Trebuchet MS"/>
          <w:color w:val="244061" w:themeColor="accent1" w:themeShade="80"/>
          <w:w w:val="103"/>
          <w:sz w:val="22"/>
          <w:szCs w:val="22"/>
          <w:lang w:val="ro-RO"/>
        </w:rPr>
        <w:t>autorităţile</w:t>
      </w:r>
      <w:proofErr w:type="spellEnd"/>
      <w:r w:rsidRPr="00F902E2">
        <w:rPr>
          <w:rFonts w:ascii="Trebuchet MS" w:eastAsia="Trebuchet MS" w:hAnsi="Trebuchet MS" w:cs="Trebuchet MS"/>
          <w:color w:val="244061" w:themeColor="accent1" w:themeShade="80"/>
          <w:w w:val="103"/>
          <w:sz w:val="22"/>
          <w:szCs w:val="22"/>
          <w:lang w:val="ro-RO"/>
        </w:rPr>
        <w:t xml:space="preserve"> de management cereri de rambursare pentru cheltuielile efectuate, care nu fac obiectul mecanismului cererilor de plată</w:t>
      </w:r>
      <w:r w:rsidR="004E3571" w:rsidRPr="00F902E2">
        <w:rPr>
          <w:rFonts w:ascii="Trebuchet MS" w:eastAsia="Trebuchet MS" w:hAnsi="Trebuchet MS" w:cs="Trebuchet MS"/>
          <w:color w:val="244061" w:themeColor="accent1" w:themeShade="80"/>
          <w:w w:val="103"/>
          <w:sz w:val="22"/>
          <w:szCs w:val="22"/>
          <w:lang w:val="ro-RO"/>
        </w:rPr>
        <w:t>, conform g</w:t>
      </w:r>
      <w:r w:rsidR="004E3571" w:rsidRPr="00F902E2">
        <w:rPr>
          <w:rFonts w:ascii="Trebuchet MS" w:eastAsia="Trebuchet MS" w:hAnsi="Trebuchet MS" w:cs="Trebuchet MS"/>
          <w:color w:val="244061" w:themeColor="accent1" w:themeShade="80"/>
          <w:sz w:val="22"/>
          <w:szCs w:val="22"/>
          <w:lang w:val="ro-RO"/>
        </w:rPr>
        <w:t>raficului</w:t>
      </w:r>
      <w:r w:rsidR="004E3571" w:rsidRPr="00F902E2">
        <w:rPr>
          <w:rFonts w:ascii="Trebuchet MS" w:eastAsia="Trebuchet MS" w:hAnsi="Trebuchet MS" w:cs="Trebuchet MS"/>
          <w:color w:val="244061" w:themeColor="accent1" w:themeShade="80"/>
          <w:spacing w:val="23"/>
          <w:sz w:val="22"/>
          <w:szCs w:val="22"/>
          <w:lang w:val="ro-RO"/>
        </w:rPr>
        <w:t xml:space="preserve"> </w:t>
      </w:r>
      <w:r w:rsidR="004E3571" w:rsidRPr="00F902E2">
        <w:rPr>
          <w:rFonts w:ascii="Trebuchet MS" w:eastAsia="Trebuchet MS" w:hAnsi="Trebuchet MS" w:cs="Trebuchet MS"/>
          <w:color w:val="244061" w:themeColor="accent1" w:themeShade="80"/>
          <w:spacing w:val="-1"/>
          <w:sz w:val="22"/>
          <w:szCs w:val="22"/>
          <w:lang w:val="ro-RO"/>
        </w:rPr>
        <w:t>cererilo</w:t>
      </w:r>
      <w:r w:rsidR="004E3571" w:rsidRPr="00F902E2">
        <w:rPr>
          <w:rFonts w:ascii="Trebuchet MS" w:eastAsia="Trebuchet MS" w:hAnsi="Trebuchet MS" w:cs="Trebuchet MS"/>
          <w:color w:val="244061" w:themeColor="accent1" w:themeShade="80"/>
          <w:sz w:val="22"/>
          <w:szCs w:val="22"/>
          <w:lang w:val="ro-RO"/>
        </w:rPr>
        <w:t>r</w:t>
      </w:r>
      <w:r w:rsidR="004E3571" w:rsidRPr="00F902E2">
        <w:rPr>
          <w:rFonts w:ascii="Trebuchet MS" w:eastAsia="Trebuchet MS" w:hAnsi="Trebuchet MS" w:cs="Trebuchet MS"/>
          <w:color w:val="244061" w:themeColor="accent1" w:themeShade="80"/>
          <w:spacing w:val="24"/>
          <w:sz w:val="22"/>
          <w:szCs w:val="22"/>
          <w:lang w:val="ro-RO"/>
        </w:rPr>
        <w:t xml:space="preserve"> </w:t>
      </w:r>
      <w:r w:rsidR="004E3571" w:rsidRPr="00F902E2">
        <w:rPr>
          <w:rFonts w:ascii="Trebuchet MS" w:eastAsia="Trebuchet MS" w:hAnsi="Trebuchet MS" w:cs="Trebuchet MS"/>
          <w:color w:val="244061" w:themeColor="accent1" w:themeShade="80"/>
          <w:sz w:val="22"/>
          <w:szCs w:val="22"/>
          <w:lang w:val="ro-RO"/>
        </w:rPr>
        <w:t>de</w:t>
      </w:r>
      <w:r w:rsidR="004E3571" w:rsidRPr="00F902E2">
        <w:rPr>
          <w:rFonts w:ascii="Trebuchet MS" w:eastAsia="Trebuchet MS" w:hAnsi="Trebuchet MS" w:cs="Trebuchet MS"/>
          <w:color w:val="244061" w:themeColor="accent1" w:themeShade="80"/>
          <w:spacing w:val="8"/>
          <w:sz w:val="22"/>
          <w:szCs w:val="22"/>
          <w:lang w:val="ro-RO"/>
        </w:rPr>
        <w:t xml:space="preserve"> </w:t>
      </w:r>
      <w:proofErr w:type="spellStart"/>
      <w:r w:rsidR="004E3571" w:rsidRPr="00F902E2">
        <w:rPr>
          <w:rFonts w:ascii="Trebuchet MS" w:eastAsia="Trebuchet MS" w:hAnsi="Trebuchet MS" w:cs="Trebuchet MS"/>
          <w:color w:val="244061" w:themeColor="accent1" w:themeShade="80"/>
          <w:w w:val="103"/>
          <w:sz w:val="22"/>
          <w:szCs w:val="22"/>
          <w:lang w:val="ro-RO"/>
        </w:rPr>
        <w:t>prefina</w:t>
      </w:r>
      <w:r w:rsidR="004E3571" w:rsidRPr="00F902E2">
        <w:rPr>
          <w:rFonts w:ascii="Trebuchet MS" w:eastAsia="Trebuchet MS" w:hAnsi="Trebuchet MS" w:cs="Trebuchet MS"/>
          <w:color w:val="244061" w:themeColor="accent1" w:themeShade="80"/>
          <w:spacing w:val="-1"/>
          <w:w w:val="103"/>
          <w:sz w:val="22"/>
          <w:szCs w:val="22"/>
          <w:lang w:val="ro-RO"/>
        </w:rPr>
        <w:t>n</w:t>
      </w:r>
      <w:r w:rsidR="004E3571" w:rsidRPr="00F902E2">
        <w:rPr>
          <w:rFonts w:ascii="Trebuchet MS" w:eastAsia="Trebuchet MS" w:hAnsi="Trebuchet MS" w:cs="Trebuchet MS"/>
          <w:color w:val="244061" w:themeColor="accent1" w:themeShade="80"/>
          <w:w w:val="103"/>
          <w:sz w:val="22"/>
          <w:szCs w:val="22"/>
          <w:lang w:val="ro-RO"/>
        </w:rPr>
        <w:t>țare</w:t>
      </w:r>
      <w:proofErr w:type="spellEnd"/>
      <w:r w:rsidR="004E3571" w:rsidRPr="00F902E2">
        <w:rPr>
          <w:rFonts w:ascii="Trebuchet MS" w:eastAsia="Trebuchet MS" w:hAnsi="Trebuchet MS" w:cs="Trebuchet MS"/>
          <w:color w:val="244061" w:themeColor="accent1" w:themeShade="80"/>
          <w:w w:val="103"/>
          <w:sz w:val="22"/>
          <w:szCs w:val="22"/>
          <w:lang w:val="ro-RO"/>
        </w:rPr>
        <w:t>/plată/rambursare</w:t>
      </w:r>
      <w:r w:rsidR="00895160" w:rsidRPr="00F902E2">
        <w:rPr>
          <w:rFonts w:ascii="Trebuchet MS" w:eastAsia="Trebuchet MS" w:hAnsi="Trebuchet MS" w:cs="Trebuchet MS"/>
          <w:color w:val="244061" w:themeColor="accent1" w:themeShade="80"/>
          <w:w w:val="103"/>
          <w:sz w:val="22"/>
          <w:szCs w:val="22"/>
          <w:lang w:val="ro-RO"/>
        </w:rPr>
        <w:t xml:space="preserve"> - Anexa nr. 3 la decizia de finanțare – condiții generale.</w:t>
      </w:r>
    </w:p>
    <w:p w14:paraId="327C1634" w14:textId="1E7878CC" w:rsidR="00584E1F" w:rsidRPr="00F902E2" w:rsidRDefault="00657BCD"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E27E88"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F902E2" w:rsidRDefault="0021656D"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Plata sumelor autorizate se efectuează în termen de 3 zile lucrătoare de la momentul de la care autoritatea de management dispune de resurse în conturile sale. </w:t>
      </w:r>
    </w:p>
    <w:p w14:paraId="58024DA9" w14:textId="038ABFA9" w:rsidR="00584E1F"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Pentru proiectele implementate în parteneriat, cheltuielile rambursabile se virează în conturile liderilor de parteneriat/partenerilor care le-au efectuat, indicate în </w:t>
      </w:r>
      <w:r w:rsidR="00474FAB" w:rsidRPr="00F902E2">
        <w:rPr>
          <w:rFonts w:ascii="Trebuchet MS" w:eastAsia="Trebuchet MS" w:hAnsi="Trebuchet MS" w:cs="Trebuchet MS"/>
          <w:color w:val="244061" w:themeColor="accent1" w:themeShade="80"/>
          <w:w w:val="103"/>
          <w:sz w:val="22"/>
          <w:szCs w:val="22"/>
          <w:lang w:val="ro-RO"/>
        </w:rPr>
        <w:t xml:space="preserve">decizia </w:t>
      </w:r>
      <w:r w:rsidRPr="00F902E2">
        <w:rPr>
          <w:rFonts w:ascii="Trebuchet MS" w:eastAsia="Trebuchet MS" w:hAnsi="Trebuchet MS" w:cs="Trebuchet MS"/>
          <w:color w:val="244061" w:themeColor="accent1" w:themeShade="80"/>
          <w:w w:val="103"/>
          <w:sz w:val="22"/>
          <w:szCs w:val="22"/>
          <w:lang w:val="ro-RO"/>
        </w:rPr>
        <w:t>de finanțare sau în cererea de rambursare, deschise în sistemul Trezoreriei Statului sau la instituții de credit, în funcție de opțiunea acestora.</w:t>
      </w:r>
    </w:p>
    <w:p w14:paraId="33BC983F" w14:textId="5CB580F9" w:rsidR="00584E1F"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lastRenderedPageBreak/>
        <w:t>În cazul Beneficiarilor/Liderilor de parteneriat/Partenerilor prevăzuți la art.7 alin.(1)-(6) și art.</w:t>
      </w:r>
      <w:r w:rsidR="00291CB4"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8 din O</w:t>
      </w:r>
      <w:r w:rsidR="007D2393" w:rsidRPr="00F902E2">
        <w:rPr>
          <w:rFonts w:ascii="Trebuchet MS" w:eastAsia="Trebuchet MS" w:hAnsi="Trebuchet MS" w:cs="Trebuchet MS"/>
          <w:color w:val="244061" w:themeColor="accent1" w:themeShade="80"/>
          <w:w w:val="103"/>
          <w:sz w:val="22"/>
          <w:szCs w:val="22"/>
          <w:lang w:val="ro-RO"/>
        </w:rPr>
        <w:t xml:space="preserve">rdonanța de urgență a Guvernului </w:t>
      </w:r>
      <w:r w:rsidRPr="00F902E2">
        <w:rPr>
          <w:rFonts w:ascii="Trebuchet MS" w:eastAsia="Trebuchet MS" w:hAnsi="Trebuchet MS" w:cs="Trebuchet MS"/>
          <w:color w:val="244061" w:themeColor="accent1" w:themeShade="80"/>
          <w:w w:val="103"/>
          <w:sz w:val="22"/>
          <w:szCs w:val="22"/>
          <w:lang w:val="ro-RO"/>
        </w:rPr>
        <w:t>nr.133/2021</w:t>
      </w:r>
      <w:r w:rsidR="00876B9A"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 xml:space="preserve"> sumele din fonduri europene și cofinanțare</w:t>
      </w:r>
      <w:r w:rsidR="00F16218" w:rsidRPr="00F902E2">
        <w:rPr>
          <w:rFonts w:ascii="Trebuchet MS" w:eastAsia="Trebuchet MS" w:hAnsi="Trebuchet MS" w:cs="Trebuchet MS"/>
          <w:color w:val="244061" w:themeColor="accent1" w:themeShade="80"/>
          <w:w w:val="103"/>
          <w:sz w:val="22"/>
          <w:szCs w:val="22"/>
          <w:lang w:val="ro-RO"/>
        </w:rPr>
        <w:t xml:space="preserve"> de la bugetul de stat</w:t>
      </w:r>
      <w:r w:rsidRPr="00F902E2">
        <w:rPr>
          <w:rFonts w:ascii="Trebuchet MS" w:eastAsia="Trebuchet MS" w:hAnsi="Trebuchet MS" w:cs="Trebuchet MS"/>
          <w:color w:val="244061" w:themeColor="accent1" w:themeShade="80"/>
          <w:w w:val="103"/>
          <w:sz w:val="22"/>
          <w:szCs w:val="22"/>
          <w:lang w:val="ro-RO"/>
        </w:rPr>
        <w:t xml:space="preserve"> autorizate se virează de către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7D2393"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în conturile de venituri ale bugetelor din care au fost finanțate proiectele respective.</w:t>
      </w:r>
    </w:p>
    <w:p w14:paraId="3AECBBFC" w14:textId="77777777" w:rsidR="00584E1F"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3CC4E6C9" w:rsidR="00584E1F"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După efectuarea plății, </w:t>
      </w:r>
      <w:proofErr w:type="spellStart"/>
      <w:r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7D2393"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notifică Beneficiarului/Liderului de parteneriat/Partenerilor plata aferentă cheltuielilor autorizate din cererea de rambursare în termenul prevăzut de legislația în vigoare.</w:t>
      </w:r>
      <w:r w:rsidR="00862C18" w:rsidRPr="00F902E2">
        <w:rPr>
          <w:rFonts w:ascii="Trebuchet MS" w:eastAsia="Trebuchet MS" w:hAnsi="Trebuchet MS" w:cs="Trebuchet MS"/>
          <w:color w:val="244061" w:themeColor="accent1" w:themeShade="80"/>
          <w:w w:val="103"/>
          <w:sz w:val="22"/>
          <w:szCs w:val="22"/>
          <w:lang w:val="ro-RO"/>
        </w:rPr>
        <w:t xml:space="preserve"> </w:t>
      </w:r>
    </w:p>
    <w:p w14:paraId="3908E880" w14:textId="000FAAD1" w:rsidR="00584E1F" w:rsidRPr="00F902E2" w:rsidRDefault="00952568"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Beneficiar</w:t>
      </w:r>
      <w:r w:rsidR="00080458" w:rsidRPr="00F902E2">
        <w:rPr>
          <w:rFonts w:ascii="Trebuchet MS" w:eastAsia="Trebuchet MS" w:hAnsi="Trebuchet MS" w:cs="Trebuchet MS"/>
          <w:color w:val="244061" w:themeColor="accent1" w:themeShade="80"/>
          <w:w w:val="103"/>
          <w:sz w:val="22"/>
          <w:szCs w:val="22"/>
          <w:lang w:val="ro-RO"/>
        </w:rPr>
        <w:t>ul</w:t>
      </w:r>
      <w:r w:rsidRPr="00F902E2">
        <w:rPr>
          <w:rFonts w:ascii="Trebuchet MS" w:eastAsia="Trebuchet MS" w:hAnsi="Trebuchet MS" w:cs="Trebuchet MS"/>
          <w:color w:val="244061" w:themeColor="accent1" w:themeShade="80"/>
          <w:w w:val="103"/>
          <w:sz w:val="22"/>
          <w:szCs w:val="22"/>
          <w:lang w:val="ro-RO"/>
        </w:rPr>
        <w:t xml:space="preserve">/Liderul de parteneriat </w:t>
      </w:r>
      <w:bookmarkStart w:id="9" w:name="_Hlk118814193"/>
      <w:r w:rsidR="00080458" w:rsidRPr="00F902E2">
        <w:rPr>
          <w:rFonts w:ascii="Trebuchet MS" w:eastAsia="Trebuchet MS" w:hAnsi="Trebuchet MS" w:cs="Trebuchet MS"/>
          <w:color w:val="244061" w:themeColor="accent1" w:themeShade="80"/>
          <w:w w:val="103"/>
          <w:sz w:val="22"/>
          <w:szCs w:val="22"/>
          <w:lang w:val="ro-RO"/>
        </w:rPr>
        <w:t xml:space="preserve">are obligația de a </w:t>
      </w:r>
      <w:bookmarkEnd w:id="9"/>
      <w:r w:rsidRPr="00F902E2">
        <w:rPr>
          <w:rFonts w:ascii="Trebuchet MS" w:eastAsia="Trebuchet MS" w:hAnsi="Trebuchet MS" w:cs="Trebuchet MS"/>
          <w:color w:val="244061" w:themeColor="accent1" w:themeShade="80"/>
          <w:w w:val="103"/>
          <w:sz w:val="22"/>
          <w:szCs w:val="22"/>
          <w:lang w:val="ro-RO"/>
        </w:rPr>
        <w:t xml:space="preserve">depune cererea de rambursare finala in termen de </w:t>
      </w:r>
      <w:r w:rsidR="00F75A63" w:rsidRPr="00F902E2">
        <w:rPr>
          <w:rFonts w:ascii="Trebuchet MS" w:eastAsia="Trebuchet MS" w:hAnsi="Trebuchet MS" w:cs="Trebuchet MS"/>
          <w:color w:val="244061" w:themeColor="accent1" w:themeShade="80"/>
          <w:w w:val="103"/>
          <w:sz w:val="22"/>
          <w:szCs w:val="22"/>
          <w:lang w:val="ro-RO"/>
        </w:rPr>
        <w:t>maxim</w:t>
      </w:r>
      <w:r w:rsidR="001147D4" w:rsidRPr="00F902E2">
        <w:rPr>
          <w:rFonts w:ascii="Trebuchet MS" w:eastAsia="Trebuchet MS" w:hAnsi="Trebuchet MS" w:cs="Trebuchet MS"/>
          <w:color w:val="244061" w:themeColor="accent1" w:themeShade="80"/>
          <w:w w:val="103"/>
          <w:sz w:val="22"/>
          <w:szCs w:val="22"/>
          <w:lang w:val="ro-RO"/>
        </w:rPr>
        <w:t xml:space="preserve"> 90</w:t>
      </w:r>
      <w:r w:rsidRPr="00F902E2">
        <w:rPr>
          <w:rFonts w:ascii="Trebuchet MS" w:eastAsia="Trebuchet MS" w:hAnsi="Trebuchet MS" w:cs="Trebuchet MS"/>
          <w:color w:val="244061" w:themeColor="accent1" w:themeShade="80"/>
          <w:w w:val="103"/>
          <w:sz w:val="22"/>
          <w:szCs w:val="22"/>
          <w:lang w:val="ro-RO"/>
        </w:rPr>
        <w:t xml:space="preserve"> zile de la data </w:t>
      </w:r>
      <w:proofErr w:type="spellStart"/>
      <w:r w:rsidRPr="00F902E2">
        <w:rPr>
          <w:rFonts w:ascii="Trebuchet MS" w:eastAsia="Trebuchet MS" w:hAnsi="Trebuchet MS" w:cs="Trebuchet MS"/>
          <w:color w:val="244061" w:themeColor="accent1" w:themeShade="80"/>
          <w:w w:val="103"/>
          <w:sz w:val="22"/>
          <w:szCs w:val="22"/>
          <w:lang w:val="ro-RO"/>
        </w:rPr>
        <w:t>finalizarii</w:t>
      </w:r>
      <w:proofErr w:type="spellEnd"/>
      <w:r w:rsidRPr="00F902E2">
        <w:rPr>
          <w:rFonts w:ascii="Trebuchet MS" w:eastAsia="Trebuchet MS" w:hAnsi="Trebuchet MS" w:cs="Trebuchet MS"/>
          <w:color w:val="244061" w:themeColor="accent1" w:themeShade="80"/>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F902E2">
        <w:rPr>
          <w:rFonts w:ascii="Trebuchet MS" w:hAnsi="Trebuchet MS"/>
          <w:color w:val="244061" w:themeColor="accent1" w:themeShade="80"/>
          <w:sz w:val="22"/>
          <w:szCs w:val="22"/>
          <w:lang w:val="ro-RO"/>
        </w:rPr>
        <w:t>.</w:t>
      </w:r>
      <w:r w:rsidR="00DE2E37" w:rsidRPr="00F902E2">
        <w:rPr>
          <w:rFonts w:ascii="Trebuchet MS" w:hAnsi="Trebuchet MS"/>
          <w:color w:val="244061" w:themeColor="accent1" w:themeShade="80"/>
          <w:sz w:val="22"/>
          <w:szCs w:val="22"/>
          <w:lang w:val="ro-RO"/>
        </w:rPr>
        <w:t xml:space="preserve"> </w:t>
      </w:r>
    </w:p>
    <w:p w14:paraId="25DEC095" w14:textId="68D67B8B" w:rsidR="001147D4" w:rsidRPr="00F902E2" w:rsidRDefault="00DE2E37"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În cazul în care Beneficiarul/Liderul de parteneriat nu respectă </w:t>
      </w:r>
      <w:proofErr w:type="spellStart"/>
      <w:r w:rsidRPr="00F902E2">
        <w:rPr>
          <w:rFonts w:ascii="Trebuchet MS" w:eastAsia="Trebuchet MS" w:hAnsi="Trebuchet MS" w:cs="Trebuchet MS"/>
          <w:color w:val="244061" w:themeColor="accent1" w:themeShade="80"/>
          <w:w w:val="103"/>
          <w:sz w:val="22"/>
          <w:szCs w:val="22"/>
          <w:lang w:val="ro-RO"/>
        </w:rPr>
        <w:t>obligaţiile</w:t>
      </w:r>
      <w:proofErr w:type="spellEnd"/>
      <w:r w:rsidRPr="00F902E2">
        <w:rPr>
          <w:rFonts w:ascii="Trebuchet MS" w:eastAsia="Trebuchet MS" w:hAnsi="Trebuchet MS" w:cs="Trebuchet MS"/>
          <w:color w:val="244061" w:themeColor="accent1" w:themeShade="80"/>
          <w:w w:val="103"/>
          <w:sz w:val="22"/>
          <w:szCs w:val="22"/>
          <w:lang w:val="ro-RO"/>
        </w:rPr>
        <w:t xml:space="preserve"> prevăzute la alin. (8) autoritatea de management procedează la emiterea documentelor finale pe baza progresului tehnic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 financiar validat în cererile de rambursare anterior depuse. Sumele prevăzute în bugetul proiectului care nu au fost solicitate la rambursare până la termenul prevăzut la alin.(8) sunt dezangajate de către autoritatea de management </w:t>
      </w:r>
      <w:proofErr w:type="spellStart"/>
      <w:r w:rsidRPr="00F902E2">
        <w:rPr>
          <w:rFonts w:ascii="Trebuchet MS" w:eastAsia="Trebuchet MS" w:hAnsi="Trebuchet MS" w:cs="Trebuchet MS"/>
          <w:color w:val="244061" w:themeColor="accent1" w:themeShade="80"/>
          <w:w w:val="103"/>
          <w:sz w:val="22"/>
          <w:szCs w:val="22"/>
          <w:lang w:val="ro-RO"/>
        </w:rPr>
        <w:t>şi</w:t>
      </w:r>
      <w:proofErr w:type="spellEnd"/>
      <w:r w:rsidRPr="00F902E2">
        <w:rPr>
          <w:rFonts w:ascii="Trebuchet MS" w:eastAsia="Trebuchet MS" w:hAnsi="Trebuchet MS" w:cs="Trebuchet MS"/>
          <w:color w:val="244061" w:themeColor="accent1" w:themeShade="80"/>
          <w:w w:val="103"/>
          <w:sz w:val="22"/>
          <w:szCs w:val="22"/>
          <w:lang w:val="ro-RO"/>
        </w:rPr>
        <w:t xml:space="preserve"> sunt suportate de către beneficiari din resurse proprii.</w:t>
      </w:r>
    </w:p>
    <w:p w14:paraId="4D412468" w14:textId="3FD49DCA" w:rsidR="00584E1F"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În cazul cererii de rambursare finale depuse de Beneficiar/Liderul de parteneriat</w:t>
      </w:r>
      <w:r w:rsidR="00B3312C" w:rsidRPr="00F902E2">
        <w:rPr>
          <w:rFonts w:ascii="Trebuchet MS" w:eastAsia="Trebuchet MS" w:hAnsi="Trebuchet MS" w:cs="Trebuchet MS"/>
          <w:color w:val="244061" w:themeColor="accent1" w:themeShade="80"/>
          <w:w w:val="103"/>
          <w:sz w:val="22"/>
          <w:szCs w:val="22"/>
          <w:lang w:val="ro-RO"/>
        </w:rPr>
        <w:t>, în cazul proiectelor implementate în parteneriat</w:t>
      </w:r>
      <w:r w:rsidRPr="00F902E2">
        <w:rPr>
          <w:rFonts w:ascii="Trebuchet MS" w:eastAsia="Trebuchet MS" w:hAnsi="Trebuchet MS" w:cs="Trebuchet MS"/>
          <w:color w:val="244061" w:themeColor="accent1" w:themeShade="80"/>
          <w:w w:val="103"/>
          <w:sz w:val="22"/>
          <w:szCs w:val="22"/>
          <w:lang w:val="ro-RO"/>
        </w:rPr>
        <w:t xml:space="preserve"> în cadrul proiectului, termenul de autorizare prevăzut la alin.</w:t>
      </w:r>
      <w:r w:rsidR="009F714E"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F902E2">
        <w:rPr>
          <w:rFonts w:ascii="Trebuchet MS" w:eastAsia="Trebuchet MS" w:hAnsi="Trebuchet MS" w:cs="Trebuchet MS"/>
          <w:color w:val="244061" w:themeColor="accent1" w:themeShade="80"/>
          <w:w w:val="103"/>
          <w:sz w:val="22"/>
          <w:szCs w:val="22"/>
          <w:lang w:val="ro-RO"/>
        </w:rPr>
        <w:t xml:space="preserve"> 2021/</w:t>
      </w:r>
      <w:r w:rsidRPr="00F902E2">
        <w:rPr>
          <w:rFonts w:ascii="Trebuchet MS" w:eastAsia="Trebuchet MS" w:hAnsi="Trebuchet MS" w:cs="Trebuchet MS"/>
          <w:color w:val="244061" w:themeColor="accent1" w:themeShade="80"/>
          <w:w w:val="103"/>
          <w:sz w:val="22"/>
          <w:szCs w:val="22"/>
          <w:lang w:val="ro-RO"/>
        </w:rPr>
        <w:t>1060.</w:t>
      </w:r>
    </w:p>
    <w:p w14:paraId="6A0800BF" w14:textId="58576E85" w:rsidR="005D06E1" w:rsidRPr="00F902E2" w:rsidRDefault="005D06E1" w:rsidP="00584E1F">
      <w:pPr>
        <w:pStyle w:val="ListParagraph"/>
        <w:numPr>
          <w:ilvl w:val="0"/>
          <w:numId w:val="13"/>
        </w:numPr>
        <w:spacing w:line="247" w:lineRule="auto"/>
        <w:ind w:right="-1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w w:val="103"/>
          <w:sz w:val="22"/>
          <w:szCs w:val="22"/>
          <w:lang w:val="ro-RO"/>
        </w:rPr>
        <w:t xml:space="preserve">Nedepunerea de către Beneficiar/Liderul de parteneriat a documentelor sau clarificărilor solicitate </w:t>
      </w:r>
      <w:bookmarkStart w:id="10" w:name="_Hlk118814658"/>
      <w:r w:rsidR="00876B9A" w:rsidRPr="00F902E2">
        <w:rPr>
          <w:rFonts w:ascii="Trebuchet MS" w:eastAsia="Trebuchet MS" w:hAnsi="Trebuchet MS" w:cs="Trebuchet MS"/>
          <w:color w:val="244061" w:themeColor="accent1" w:themeShade="80"/>
          <w:w w:val="103"/>
          <w:sz w:val="22"/>
          <w:szCs w:val="22"/>
          <w:lang w:val="ro-RO"/>
        </w:rPr>
        <w:t xml:space="preserve">de </w:t>
      </w:r>
      <w:proofErr w:type="spellStart"/>
      <w:r w:rsidR="00876B9A" w:rsidRPr="00F902E2">
        <w:rPr>
          <w:rFonts w:ascii="Trebuchet MS" w:eastAsia="Trebuchet MS" w:hAnsi="Trebuchet MS" w:cs="Trebuchet MS"/>
          <w:color w:val="244061" w:themeColor="accent1" w:themeShade="80"/>
          <w:w w:val="103"/>
          <w:sz w:val="22"/>
          <w:szCs w:val="22"/>
          <w:lang w:val="ro-RO"/>
        </w:rPr>
        <w:t>catre</w:t>
      </w:r>
      <w:proofErr w:type="spellEnd"/>
      <w:r w:rsidR="00876B9A" w:rsidRPr="00F902E2">
        <w:rPr>
          <w:rFonts w:ascii="Trebuchet MS" w:eastAsia="Trebuchet MS" w:hAnsi="Trebuchet MS" w:cs="Trebuchet MS"/>
          <w:color w:val="244061" w:themeColor="accent1" w:themeShade="80"/>
          <w:w w:val="103"/>
          <w:sz w:val="22"/>
          <w:szCs w:val="22"/>
          <w:lang w:val="ro-RO"/>
        </w:rPr>
        <w:t xml:space="preserve"> </w:t>
      </w:r>
      <w:proofErr w:type="spellStart"/>
      <w:r w:rsidR="00876B9A"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7D2393"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00876B9A"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în termen de </w:t>
      </w:r>
      <w:r w:rsidR="002E1511" w:rsidRPr="00F902E2">
        <w:rPr>
          <w:rFonts w:ascii="Trebuchet MS" w:eastAsia="Trebuchet MS" w:hAnsi="Trebuchet MS" w:cs="Trebuchet MS"/>
          <w:color w:val="244061" w:themeColor="accent1" w:themeShade="80"/>
          <w:w w:val="103"/>
          <w:sz w:val="22"/>
          <w:szCs w:val="22"/>
          <w:lang w:val="ro-RO"/>
        </w:rPr>
        <w:t xml:space="preserve"> 5 zile</w:t>
      </w:r>
      <w:r w:rsidRPr="00F902E2">
        <w:rPr>
          <w:rFonts w:ascii="Trebuchet MS" w:eastAsia="Trebuchet MS" w:hAnsi="Trebuchet MS" w:cs="Trebuchet MS"/>
          <w:color w:val="244061" w:themeColor="accent1" w:themeShade="80"/>
          <w:w w:val="103"/>
          <w:sz w:val="22"/>
          <w:szCs w:val="22"/>
          <w:lang w:val="ro-RO"/>
        </w:rPr>
        <w:t xml:space="preserve"> </w:t>
      </w:r>
      <w:r w:rsidR="00876B9A" w:rsidRPr="00F902E2">
        <w:rPr>
          <w:rFonts w:ascii="Trebuchet MS" w:eastAsia="Trebuchet MS" w:hAnsi="Trebuchet MS" w:cs="Trebuchet MS"/>
          <w:color w:val="244061" w:themeColor="accent1" w:themeShade="80"/>
          <w:w w:val="103"/>
          <w:sz w:val="22"/>
          <w:szCs w:val="22"/>
          <w:lang w:val="ro-RO"/>
        </w:rPr>
        <w:t xml:space="preserve">de la comunicarea </w:t>
      </w:r>
      <w:proofErr w:type="spellStart"/>
      <w:r w:rsidR="00876B9A" w:rsidRPr="00F902E2">
        <w:rPr>
          <w:rFonts w:ascii="Trebuchet MS" w:eastAsia="Trebuchet MS" w:hAnsi="Trebuchet MS" w:cs="Trebuchet MS"/>
          <w:color w:val="244061" w:themeColor="accent1" w:themeShade="80"/>
          <w:w w:val="103"/>
          <w:sz w:val="22"/>
          <w:szCs w:val="22"/>
          <w:lang w:val="ro-RO"/>
        </w:rPr>
        <w:t>solicitarilor</w:t>
      </w:r>
      <w:proofErr w:type="spellEnd"/>
      <w:r w:rsidR="00876B9A" w:rsidRPr="00F902E2">
        <w:rPr>
          <w:rFonts w:ascii="Trebuchet MS" w:eastAsia="Trebuchet MS" w:hAnsi="Trebuchet MS" w:cs="Trebuchet MS"/>
          <w:color w:val="244061" w:themeColor="accent1" w:themeShade="80"/>
          <w:w w:val="103"/>
          <w:sz w:val="22"/>
          <w:szCs w:val="22"/>
          <w:lang w:val="ro-RO"/>
        </w:rPr>
        <w:t xml:space="preserve"> de </w:t>
      </w:r>
      <w:proofErr w:type="spellStart"/>
      <w:r w:rsidR="00876B9A" w:rsidRPr="00F902E2">
        <w:rPr>
          <w:rFonts w:ascii="Trebuchet MS" w:eastAsia="Trebuchet MS" w:hAnsi="Trebuchet MS" w:cs="Trebuchet MS"/>
          <w:color w:val="244061" w:themeColor="accent1" w:themeShade="80"/>
          <w:w w:val="103"/>
          <w:sz w:val="22"/>
          <w:szCs w:val="22"/>
          <w:lang w:val="ro-RO"/>
        </w:rPr>
        <w:t>clarificari</w:t>
      </w:r>
      <w:bookmarkEnd w:id="10"/>
      <w:proofErr w:type="spellEnd"/>
      <w:r w:rsidR="00876B9A" w:rsidRPr="00F902E2">
        <w:rPr>
          <w:rFonts w:ascii="Trebuchet MS" w:eastAsia="Trebuchet MS" w:hAnsi="Trebuchet MS" w:cs="Trebuchet MS"/>
          <w:color w:val="244061" w:themeColor="accent1" w:themeShade="80"/>
          <w:w w:val="103"/>
          <w:sz w:val="22"/>
          <w:szCs w:val="22"/>
          <w:lang w:val="ro-RO"/>
        </w:rPr>
        <w:t xml:space="preserve">, </w:t>
      </w:r>
      <w:r w:rsidR="009E2E35" w:rsidRPr="00F902E2">
        <w:rPr>
          <w:rFonts w:ascii="Trebuchet MS" w:eastAsia="Trebuchet MS" w:hAnsi="Trebuchet MS" w:cs="Trebuchet MS"/>
          <w:color w:val="244061" w:themeColor="accent1" w:themeShade="80"/>
          <w:w w:val="103"/>
          <w:sz w:val="22"/>
          <w:szCs w:val="22"/>
          <w:lang w:val="ro-RO"/>
        </w:rPr>
        <w:t xml:space="preserve">poate </w:t>
      </w:r>
      <w:r w:rsidRPr="00F902E2">
        <w:rPr>
          <w:rFonts w:ascii="Trebuchet MS" w:eastAsia="Trebuchet MS" w:hAnsi="Trebuchet MS" w:cs="Trebuchet MS"/>
          <w:color w:val="244061" w:themeColor="accent1" w:themeShade="80"/>
          <w:w w:val="103"/>
          <w:sz w:val="22"/>
          <w:szCs w:val="22"/>
          <w:lang w:val="ro-RO"/>
        </w:rPr>
        <w:t>atrage respingerea parțială sau totală, după caz, a cererii de rambursare.</w:t>
      </w:r>
      <w:r w:rsidR="00251DE1" w:rsidRPr="00F902E2">
        <w:rPr>
          <w:rFonts w:ascii="Trebuchet MS" w:eastAsia="Trebuchet MS" w:hAnsi="Trebuchet MS" w:cs="Trebuchet MS"/>
          <w:color w:val="244061" w:themeColor="accent1" w:themeShade="80"/>
          <w:w w:val="103"/>
          <w:sz w:val="22"/>
          <w:szCs w:val="22"/>
          <w:lang w:val="ro-RO"/>
        </w:rPr>
        <w:t xml:space="preserve"> Pentru depunerea de către beneficiar/liderul de parteneriat a unor documente </w:t>
      </w:r>
      <w:proofErr w:type="spellStart"/>
      <w:r w:rsidR="00251DE1" w:rsidRPr="00F902E2">
        <w:rPr>
          <w:rFonts w:ascii="Trebuchet MS" w:eastAsia="Trebuchet MS" w:hAnsi="Trebuchet MS" w:cs="Trebuchet MS"/>
          <w:color w:val="244061" w:themeColor="accent1" w:themeShade="80"/>
          <w:w w:val="103"/>
          <w:sz w:val="22"/>
          <w:szCs w:val="22"/>
          <w:lang w:val="ro-RO"/>
        </w:rPr>
        <w:t>adiţionale</w:t>
      </w:r>
      <w:proofErr w:type="spellEnd"/>
      <w:r w:rsidR="00251DE1" w:rsidRPr="00F902E2">
        <w:rPr>
          <w:rFonts w:ascii="Trebuchet MS" w:eastAsia="Trebuchet MS" w:hAnsi="Trebuchet MS" w:cs="Trebuchet MS"/>
          <w:color w:val="244061" w:themeColor="accent1" w:themeShade="80"/>
          <w:w w:val="103"/>
          <w:sz w:val="22"/>
          <w:szCs w:val="22"/>
          <w:lang w:val="ro-RO"/>
        </w:rPr>
        <w:t xml:space="preserve"> sau clarificări solicitate de autoritatea de management sau de organismul intermediar, termenul de </w:t>
      </w:r>
      <w:r w:rsidR="009F714E" w:rsidRPr="00F902E2">
        <w:rPr>
          <w:rFonts w:ascii="Trebuchet MS" w:eastAsia="Trebuchet MS" w:hAnsi="Trebuchet MS" w:cs="Trebuchet MS"/>
          <w:color w:val="244061" w:themeColor="accent1" w:themeShade="80"/>
          <w:w w:val="103"/>
          <w:sz w:val="22"/>
          <w:szCs w:val="22"/>
          <w:lang w:val="ro-RO"/>
        </w:rPr>
        <w:t xml:space="preserve">verificare a cererii de rambursare </w:t>
      </w:r>
      <w:r w:rsidR="00251DE1" w:rsidRPr="00F902E2">
        <w:rPr>
          <w:rFonts w:ascii="Trebuchet MS" w:eastAsia="Trebuchet MS" w:hAnsi="Trebuchet MS" w:cs="Trebuchet MS"/>
          <w:color w:val="244061" w:themeColor="accent1" w:themeShade="80"/>
          <w:w w:val="103"/>
          <w:sz w:val="22"/>
          <w:szCs w:val="22"/>
          <w:lang w:val="ro-RO"/>
        </w:rPr>
        <w:t xml:space="preserve">prevăzut la </w:t>
      </w:r>
      <w:r w:rsidR="00372D2E" w:rsidRPr="00F902E2">
        <w:rPr>
          <w:rFonts w:ascii="Trebuchet MS" w:eastAsia="Trebuchet MS" w:hAnsi="Trebuchet MS" w:cs="Trebuchet MS"/>
          <w:color w:val="244061" w:themeColor="accent1" w:themeShade="80"/>
          <w:w w:val="103"/>
          <w:sz w:val="22"/>
          <w:szCs w:val="22"/>
          <w:lang w:val="ro-RO"/>
        </w:rPr>
        <w:t xml:space="preserve">art. 25 </w:t>
      </w:r>
      <w:r w:rsidR="00251DE1" w:rsidRPr="00F902E2">
        <w:rPr>
          <w:rFonts w:ascii="Trebuchet MS" w:eastAsia="Trebuchet MS" w:hAnsi="Trebuchet MS" w:cs="Trebuchet MS"/>
          <w:color w:val="244061" w:themeColor="accent1" w:themeShade="80"/>
          <w:w w:val="103"/>
          <w:sz w:val="22"/>
          <w:szCs w:val="22"/>
          <w:lang w:val="ro-RO"/>
        </w:rPr>
        <w:t xml:space="preserve">alin. (2) </w:t>
      </w:r>
      <w:r w:rsidR="00CE411A" w:rsidRPr="00F902E2">
        <w:rPr>
          <w:rFonts w:ascii="Trebuchet MS" w:eastAsia="Trebuchet MS" w:hAnsi="Trebuchet MS" w:cs="Trebuchet MS"/>
          <w:color w:val="244061" w:themeColor="accent1" w:themeShade="80"/>
          <w:w w:val="103"/>
          <w:sz w:val="22"/>
          <w:szCs w:val="22"/>
          <w:lang w:val="ro-RO"/>
        </w:rPr>
        <w:t>din O</w:t>
      </w:r>
      <w:r w:rsidR="007D2393" w:rsidRPr="00F902E2">
        <w:rPr>
          <w:rFonts w:ascii="Trebuchet MS" w:eastAsia="Trebuchet MS" w:hAnsi="Trebuchet MS" w:cs="Trebuchet MS"/>
          <w:color w:val="244061" w:themeColor="accent1" w:themeShade="80"/>
          <w:w w:val="103"/>
          <w:sz w:val="22"/>
          <w:szCs w:val="22"/>
          <w:lang w:val="ro-RO"/>
        </w:rPr>
        <w:t xml:space="preserve">rdonanța de urgență a </w:t>
      </w:r>
      <w:r w:rsidR="00CE411A" w:rsidRPr="00F902E2">
        <w:rPr>
          <w:rFonts w:ascii="Trebuchet MS" w:eastAsia="Trebuchet MS" w:hAnsi="Trebuchet MS" w:cs="Trebuchet MS"/>
          <w:color w:val="244061" w:themeColor="accent1" w:themeShade="80"/>
          <w:w w:val="103"/>
          <w:sz w:val="22"/>
          <w:szCs w:val="22"/>
          <w:lang w:val="ro-RO"/>
        </w:rPr>
        <w:t>G</w:t>
      </w:r>
      <w:r w:rsidR="007D2393" w:rsidRPr="00F902E2">
        <w:rPr>
          <w:rFonts w:ascii="Trebuchet MS" w:eastAsia="Trebuchet MS" w:hAnsi="Trebuchet MS" w:cs="Trebuchet MS"/>
          <w:color w:val="244061" w:themeColor="accent1" w:themeShade="80"/>
          <w:w w:val="103"/>
          <w:sz w:val="22"/>
          <w:szCs w:val="22"/>
          <w:lang w:val="ro-RO"/>
        </w:rPr>
        <w:t>uvernului</w:t>
      </w:r>
      <w:r w:rsidR="00291CB4" w:rsidRPr="00F902E2">
        <w:rPr>
          <w:rFonts w:ascii="Trebuchet MS" w:eastAsia="Trebuchet MS" w:hAnsi="Trebuchet MS" w:cs="Trebuchet MS"/>
          <w:color w:val="244061" w:themeColor="accent1" w:themeShade="80"/>
          <w:w w:val="103"/>
          <w:sz w:val="22"/>
          <w:szCs w:val="22"/>
          <w:lang w:val="ro-RO"/>
        </w:rPr>
        <w:t xml:space="preserve"> nr.</w:t>
      </w:r>
      <w:r w:rsidR="00CE411A" w:rsidRPr="00F902E2">
        <w:rPr>
          <w:rFonts w:ascii="Trebuchet MS" w:eastAsia="Trebuchet MS" w:hAnsi="Trebuchet MS" w:cs="Trebuchet MS"/>
          <w:color w:val="244061" w:themeColor="accent1" w:themeShade="80"/>
          <w:w w:val="103"/>
          <w:sz w:val="22"/>
          <w:szCs w:val="22"/>
          <w:lang w:val="ro-RO"/>
        </w:rPr>
        <w:t xml:space="preserve">133/2021 </w:t>
      </w:r>
      <w:r w:rsidR="00251DE1" w:rsidRPr="00F902E2">
        <w:rPr>
          <w:rFonts w:ascii="Trebuchet MS" w:eastAsia="Trebuchet MS" w:hAnsi="Trebuchet MS" w:cs="Trebuchet MS"/>
          <w:color w:val="244061" w:themeColor="accent1" w:themeShade="80"/>
          <w:w w:val="103"/>
          <w:sz w:val="22"/>
          <w:szCs w:val="22"/>
          <w:lang w:val="ro-RO"/>
        </w:rPr>
        <w:t xml:space="preserve">poate fi întrerupt fără ca perioadele de întrerupere cumulate să </w:t>
      </w:r>
      <w:proofErr w:type="spellStart"/>
      <w:r w:rsidR="00251DE1" w:rsidRPr="00F902E2">
        <w:rPr>
          <w:rFonts w:ascii="Trebuchet MS" w:eastAsia="Trebuchet MS" w:hAnsi="Trebuchet MS" w:cs="Trebuchet MS"/>
          <w:color w:val="244061" w:themeColor="accent1" w:themeShade="80"/>
          <w:w w:val="103"/>
          <w:sz w:val="22"/>
          <w:szCs w:val="22"/>
          <w:lang w:val="ro-RO"/>
        </w:rPr>
        <w:t>depăşească</w:t>
      </w:r>
      <w:proofErr w:type="spellEnd"/>
      <w:r w:rsidR="00251DE1" w:rsidRPr="00F902E2">
        <w:rPr>
          <w:rFonts w:ascii="Trebuchet MS" w:eastAsia="Trebuchet MS" w:hAnsi="Trebuchet MS" w:cs="Trebuchet MS"/>
          <w:color w:val="244061" w:themeColor="accent1" w:themeShade="80"/>
          <w:w w:val="103"/>
          <w:sz w:val="22"/>
          <w:szCs w:val="22"/>
          <w:lang w:val="ro-RO"/>
        </w:rPr>
        <w:t xml:space="preserve"> 10 zile lucrătoare.</w:t>
      </w:r>
    </w:p>
    <w:p w14:paraId="23E2F4F6" w14:textId="23C6E959" w:rsidR="00F75002" w:rsidRPr="00F902E2" w:rsidRDefault="00F75002" w:rsidP="00F75002">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Transferul fondurilor pentru cererea de plată/cererea de rambursare se va efectua în lei în următoarele conturi:</w:t>
      </w:r>
    </w:p>
    <w:p w14:paraId="0DA38D65" w14:textId="56741071"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0CEE79C8"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plată:</w:t>
      </w:r>
    </w:p>
    <w:p w14:paraId="33C2AB96"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4E3D64FB"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2457DE52"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 ……………………………</w:t>
      </w:r>
    </w:p>
    <w:p w14:paraId="59F8A596" w14:textId="77777777" w:rsidR="003A4BFB" w:rsidRPr="00F902E2" w:rsidRDefault="003A4BFB" w:rsidP="003A4BFB">
      <w:pPr>
        <w:pStyle w:val="ListParagraph"/>
        <w:spacing w:line="247" w:lineRule="auto"/>
        <w:ind w:left="360" w:right="-20"/>
        <w:jc w:val="both"/>
        <w:rPr>
          <w:rFonts w:ascii="Trebuchet MS" w:eastAsia="Trebuchet MS" w:hAnsi="Trebuchet MS" w:cs="Trebuchet MS"/>
          <w:color w:val="244061" w:themeColor="accent1" w:themeShade="80"/>
          <w:sz w:val="22"/>
          <w:szCs w:val="22"/>
          <w:lang w:val="ro-RO"/>
        </w:rPr>
      </w:pPr>
    </w:p>
    <w:p w14:paraId="32F5555E"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rambursare:</w:t>
      </w:r>
    </w:p>
    <w:p w14:paraId="08D8C3E1"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cod IBAN:    ……………………</w:t>
      </w:r>
    </w:p>
    <w:p w14:paraId="7EDF4236"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55FC09A7"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lastRenderedPageBreak/>
        <w:t>Denumire/adresa Trezoreriei/Băncii Comerciale: ……………………………</w:t>
      </w:r>
    </w:p>
    <w:p w14:paraId="410B2535" w14:textId="77777777" w:rsidR="003A4BFB" w:rsidRPr="00F902E2" w:rsidRDefault="003A4BFB" w:rsidP="003A4BFB">
      <w:pPr>
        <w:spacing w:before="8" w:line="240" w:lineRule="exact"/>
        <w:rPr>
          <w:rFonts w:ascii="Trebuchet MS" w:hAnsi="Trebuchet MS"/>
          <w:color w:val="244061" w:themeColor="accent1" w:themeShade="80"/>
          <w:sz w:val="22"/>
          <w:szCs w:val="22"/>
          <w:lang w:val="ro-RO"/>
        </w:rPr>
      </w:pPr>
    </w:p>
    <w:p w14:paraId="639F3E6A"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implementat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parteneriat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transferu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fondurilo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va</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face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u</w:t>
      </w:r>
      <w:r w:rsidRPr="00F902E2">
        <w:rPr>
          <w:rFonts w:ascii="Trebuchet MS" w:eastAsia="Trebuchet MS" w:hAnsi="Trebuchet MS" w:cs="Trebuchet MS"/>
          <w:color w:val="244061" w:themeColor="accent1" w:themeShade="80"/>
          <w:w w:val="103"/>
          <w:sz w:val="22"/>
          <w:szCs w:val="22"/>
          <w:lang w:val="ro-RO"/>
        </w:rPr>
        <w:t xml:space="preserve">rmătoarele </w:t>
      </w:r>
      <w:r w:rsidRPr="00F902E2">
        <w:rPr>
          <w:rFonts w:ascii="Trebuchet MS" w:eastAsia="Trebuchet MS" w:hAnsi="Trebuchet MS" w:cs="Trebuchet MS"/>
          <w:color w:val="244061" w:themeColor="accent1" w:themeShade="80"/>
          <w:sz w:val="22"/>
          <w:szCs w:val="22"/>
          <w:lang w:val="ro-RO"/>
        </w:rPr>
        <w:t>conturi</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deschise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pe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numele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Liderului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parteneriat/Partenerului:</w:t>
      </w:r>
    </w:p>
    <w:p w14:paraId="6F2A5261"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45A74654"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plată (Lider de parteneriat)</w:t>
      </w:r>
    </w:p>
    <w:p w14:paraId="3D41DE5B"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22FC1ABC"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3C9A5153"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 ……………………………</w:t>
      </w:r>
    </w:p>
    <w:p w14:paraId="072EAB62"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247173FE"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rambursare (Lider de parteneriat)</w:t>
      </w:r>
    </w:p>
    <w:p w14:paraId="2F7BA341"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3532AF22"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74757FDE"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Trezoreriei/Băncii Comerciale: ……………………………</w:t>
      </w:r>
    </w:p>
    <w:p w14:paraId="5AB763A7"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4876EF2F"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plată (Partener 1)</w:t>
      </w:r>
    </w:p>
    <w:p w14:paraId="15C2BF09"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6B277164"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63360136"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 ……………………………</w:t>
      </w:r>
    </w:p>
    <w:p w14:paraId="29D9666F" w14:textId="77777777" w:rsidR="003A4BFB" w:rsidRPr="00F902E2" w:rsidRDefault="003A4BFB" w:rsidP="003A4BFB">
      <w:pPr>
        <w:spacing w:before="8" w:line="240" w:lineRule="exact"/>
        <w:rPr>
          <w:rFonts w:ascii="Trebuchet MS" w:hAnsi="Trebuchet MS"/>
          <w:color w:val="244061" w:themeColor="accent1" w:themeShade="80"/>
          <w:sz w:val="22"/>
          <w:szCs w:val="22"/>
          <w:lang w:val="ro-RO"/>
        </w:rPr>
      </w:pPr>
    </w:p>
    <w:p w14:paraId="143B86CB"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rambursare (Partener 1)</w:t>
      </w:r>
    </w:p>
    <w:p w14:paraId="4AAEE4C0"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328A6CC6"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w:t>
      </w:r>
    </w:p>
    <w:p w14:paraId="037BA54D"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Trezoreriei/Băncii Comerciale: ……………………………</w:t>
      </w:r>
    </w:p>
    <w:p w14:paraId="2A83F319"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3A55B3F0"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plată (Partener n)</w:t>
      </w:r>
    </w:p>
    <w:p w14:paraId="04E4C9F2"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5823EE87"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758291EC"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 ……………………………</w:t>
      </w:r>
    </w:p>
    <w:p w14:paraId="2D25059E" w14:textId="3B503718" w:rsidR="003A4BFB" w:rsidRPr="00F902E2" w:rsidRDefault="003A4BFB" w:rsidP="003A4BFB">
      <w:pPr>
        <w:ind w:right="4261" w:hanging="90"/>
        <w:jc w:val="both"/>
        <w:rPr>
          <w:rFonts w:ascii="Trebuchet MS" w:eastAsia="Trebuchet MS" w:hAnsi="Trebuchet MS" w:cs="Trebuchet MS"/>
          <w:color w:val="244061" w:themeColor="accent1" w:themeShade="80"/>
          <w:sz w:val="22"/>
          <w:szCs w:val="22"/>
          <w:lang w:val="ro-RO"/>
        </w:rPr>
      </w:pPr>
    </w:p>
    <w:p w14:paraId="5C170A4F" w14:textId="77777777" w:rsidR="0080480F" w:rsidRPr="00F902E2" w:rsidRDefault="0080480F" w:rsidP="00336234">
      <w:pPr>
        <w:ind w:right="4261"/>
        <w:jc w:val="both"/>
        <w:rPr>
          <w:rFonts w:ascii="Trebuchet MS" w:eastAsia="Trebuchet MS" w:hAnsi="Trebuchet MS" w:cs="Trebuchet MS"/>
          <w:color w:val="244061" w:themeColor="accent1" w:themeShade="80"/>
          <w:sz w:val="22"/>
          <w:szCs w:val="22"/>
          <w:lang w:val="ro-RO"/>
        </w:rPr>
      </w:pPr>
    </w:p>
    <w:p w14:paraId="0055540C"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Cont pentru cerere de rambursare (Partener n)</w:t>
      </w:r>
    </w:p>
    <w:p w14:paraId="6485F513"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cod IBAN:    …………………… </w:t>
      </w:r>
    </w:p>
    <w:p w14:paraId="0217B3E6"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Titular cont: ………………………….</w:t>
      </w:r>
    </w:p>
    <w:p w14:paraId="6ECD72E2" w14:textId="2855F4B4"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Denumire/adresa Trezoreriei/Băncii Comerciale: ……………………………</w:t>
      </w:r>
    </w:p>
    <w:p w14:paraId="4D06536A" w14:textId="77777777" w:rsidR="003A4BFB" w:rsidRPr="00F902E2" w:rsidRDefault="003A4BFB" w:rsidP="003A4BFB">
      <w:pPr>
        <w:spacing w:line="247" w:lineRule="auto"/>
        <w:ind w:right="-20"/>
        <w:jc w:val="both"/>
        <w:rPr>
          <w:rFonts w:ascii="Trebuchet MS" w:eastAsia="Trebuchet MS" w:hAnsi="Trebuchet MS" w:cs="Trebuchet MS"/>
          <w:color w:val="244061" w:themeColor="accent1" w:themeShade="80"/>
          <w:sz w:val="22"/>
          <w:szCs w:val="22"/>
          <w:lang w:val="ro-RO"/>
        </w:rPr>
      </w:pPr>
    </w:p>
    <w:p w14:paraId="55539599" w14:textId="62D6256C" w:rsidR="000B3971" w:rsidRPr="00F902E2"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care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efectuat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po</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f</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spr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rambursare </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pacing w:val="-1"/>
          <w:sz w:val="22"/>
          <w:szCs w:val="22"/>
          <w:lang w:val="ro-RO"/>
        </w:rPr>
        <w:t>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intrării</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vigoar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00CE0004" w:rsidRPr="00F902E2">
        <w:rPr>
          <w:rFonts w:ascii="Trebuchet MS" w:eastAsia="Trebuchet MS" w:hAnsi="Trebuchet MS" w:cs="Trebuchet MS"/>
          <w:color w:val="244061" w:themeColor="accent1" w:themeShade="80"/>
          <w:sz w:val="22"/>
          <w:szCs w:val="22"/>
          <w:lang w:val="ro-RO"/>
        </w:rPr>
        <w:t>prezentei</w:t>
      </w:r>
      <w:r w:rsidR="00CE0004" w:rsidRPr="00F902E2">
        <w:rPr>
          <w:rFonts w:ascii="Trebuchet MS" w:eastAsia="Trebuchet MS" w:hAnsi="Trebuchet MS" w:cs="Trebuchet MS"/>
          <w:color w:val="244061" w:themeColor="accent1" w:themeShade="80"/>
          <w:spacing w:val="29"/>
          <w:sz w:val="22"/>
          <w:szCs w:val="22"/>
          <w:lang w:val="ro-RO"/>
        </w:rPr>
        <w:t xml:space="preserve"> </w:t>
      </w:r>
      <w:r w:rsidR="00CE0004" w:rsidRPr="00F902E2">
        <w:rPr>
          <w:rFonts w:ascii="Trebuchet MS" w:eastAsia="Trebuchet MS" w:hAnsi="Trebuchet MS" w:cs="Trebuchet MS"/>
          <w:color w:val="244061" w:themeColor="accent1" w:themeShade="80"/>
          <w:sz w:val="22"/>
          <w:szCs w:val="22"/>
          <w:lang w:val="ro-RO"/>
        </w:rPr>
        <w:t>decizii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efectuat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înainte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data </w:t>
      </w:r>
      <w:r w:rsidRPr="00F902E2">
        <w:rPr>
          <w:rFonts w:ascii="Trebuchet MS" w:eastAsia="Trebuchet MS" w:hAnsi="Trebuchet MS" w:cs="Trebuchet MS"/>
          <w:color w:val="244061" w:themeColor="accent1" w:themeShade="80"/>
          <w:sz w:val="22"/>
          <w:szCs w:val="22"/>
          <w:lang w:val="ro-RO"/>
        </w:rPr>
        <w:t>intrării</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v</w:t>
      </w:r>
      <w:r w:rsidRPr="00F902E2">
        <w:rPr>
          <w:rFonts w:ascii="Trebuchet MS" w:eastAsia="Trebuchet MS" w:hAnsi="Trebuchet MS" w:cs="Trebuchet MS"/>
          <w:color w:val="244061" w:themeColor="accent1" w:themeShade="80"/>
          <w:sz w:val="22"/>
          <w:szCs w:val="22"/>
          <w:lang w:val="ro-RO"/>
        </w:rPr>
        <w:t>igoare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1"/>
          <w:sz w:val="22"/>
          <w:szCs w:val="22"/>
          <w:lang w:val="ro-RO"/>
        </w:rPr>
        <w:t xml:space="preserve"> </w:t>
      </w:r>
      <w:r w:rsidR="008A2A92" w:rsidRPr="00F902E2">
        <w:rPr>
          <w:rFonts w:ascii="Trebuchet MS" w:eastAsia="Trebuchet MS" w:hAnsi="Trebuchet MS" w:cs="Trebuchet MS"/>
          <w:color w:val="244061" w:themeColor="accent1" w:themeShade="80"/>
          <w:sz w:val="22"/>
          <w:szCs w:val="22"/>
          <w:lang w:val="ro-RO"/>
        </w:rPr>
        <w:t>prezentei</w:t>
      </w:r>
      <w:r w:rsidR="008A2A92" w:rsidRPr="00F902E2">
        <w:rPr>
          <w:rFonts w:ascii="Trebuchet MS" w:eastAsia="Trebuchet MS" w:hAnsi="Trebuchet MS" w:cs="Trebuchet MS"/>
          <w:color w:val="244061" w:themeColor="accent1" w:themeShade="80"/>
          <w:spacing w:val="47"/>
          <w:sz w:val="22"/>
          <w:szCs w:val="22"/>
          <w:lang w:val="ro-RO"/>
        </w:rPr>
        <w:t xml:space="preserve"> </w:t>
      </w:r>
      <w:r w:rsidR="008A2A92" w:rsidRPr="00F902E2">
        <w:rPr>
          <w:rFonts w:ascii="Trebuchet MS" w:eastAsia="Trebuchet MS" w:hAnsi="Trebuchet MS" w:cs="Trebuchet MS"/>
          <w:color w:val="244061" w:themeColor="accent1" w:themeShade="80"/>
          <w:sz w:val="22"/>
          <w:szCs w:val="22"/>
          <w:lang w:val="ro-RO"/>
        </w:rPr>
        <w:t>decizii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însă</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ma</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devrem</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0"/>
          <w:sz w:val="22"/>
          <w:szCs w:val="22"/>
          <w:lang w:val="ro-RO"/>
        </w:rPr>
        <w:t xml:space="preserve"> </w:t>
      </w:r>
      <w:r w:rsidR="00DC103D" w:rsidRPr="00F902E2">
        <w:rPr>
          <w:rFonts w:ascii="Trebuchet MS" w:eastAsia="Trebuchet MS" w:hAnsi="Trebuchet MS" w:cs="Trebuchet MS"/>
          <w:color w:val="244061" w:themeColor="accent1" w:themeShade="80"/>
          <w:sz w:val="22"/>
          <w:szCs w:val="22"/>
          <w:lang w:val="ro-RO"/>
        </w:rPr>
        <w:t>1 ianuarie 2021</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sunt</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considerate</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dacă</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sunt </w:t>
      </w:r>
      <w:r w:rsidRPr="00F902E2">
        <w:rPr>
          <w:rFonts w:ascii="Trebuchet MS" w:eastAsia="Trebuchet MS" w:hAnsi="Trebuchet MS" w:cs="Trebuchet MS"/>
          <w:color w:val="244061" w:themeColor="accent1" w:themeShade="80"/>
          <w:sz w:val="22"/>
          <w:szCs w:val="22"/>
          <w:lang w:val="ro-RO"/>
        </w:rPr>
        <w:t>efectuate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 cadrul</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Proiectulu</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regulil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r w:rsidR="00706E87" w:rsidRPr="00F902E2">
        <w:rPr>
          <w:rFonts w:ascii="Trebuchet MS" w:eastAsia="Trebuchet MS" w:hAnsi="Trebuchet MS" w:cs="Trebuchet MS"/>
          <w:color w:val="244061" w:themeColor="accent1" w:themeShade="80"/>
          <w:spacing w:val="18"/>
          <w:sz w:val="22"/>
          <w:szCs w:val="22"/>
          <w:lang w:val="ro-RO"/>
        </w:rPr>
        <w:t>naționale și</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comunitar</w:t>
      </w:r>
      <w:r w:rsidRPr="00F902E2">
        <w:rPr>
          <w:rFonts w:ascii="Trebuchet MS" w:eastAsia="Trebuchet MS" w:hAnsi="Trebuchet MS" w:cs="Trebuchet MS"/>
          <w:color w:val="244061" w:themeColor="accent1" w:themeShade="80"/>
          <w:sz w:val="22"/>
          <w:szCs w:val="22"/>
          <w:lang w:val="ro-RO"/>
        </w:rPr>
        <w:t>e</w:t>
      </w:r>
      <w:r w:rsidR="00706E87" w:rsidRPr="00F902E2">
        <w:rPr>
          <w:rFonts w:ascii="Trebuchet MS" w:eastAsia="Trebuchet MS" w:hAnsi="Trebuchet MS" w:cs="Trebuchet MS"/>
          <w:color w:val="244061" w:themeColor="accent1" w:themeShade="80"/>
          <w:w w:val="103"/>
          <w:sz w:val="22"/>
          <w:szCs w:val="22"/>
          <w:lang w:val="ro-RO"/>
        </w:rPr>
        <w:t xml:space="preserve"> </w:t>
      </w:r>
      <w:r w:rsidR="00706E87" w:rsidRPr="00F902E2">
        <w:rPr>
          <w:rFonts w:ascii="Trebuchet MS" w:eastAsia="Trebuchet MS" w:hAnsi="Trebuchet MS" w:cs="Trebuchet MS"/>
          <w:color w:val="244061" w:themeColor="accent1" w:themeShade="80"/>
          <w:sz w:val="22"/>
          <w:szCs w:val="22"/>
          <w:lang w:val="ro-RO"/>
        </w:rPr>
        <w:t>conform</w:t>
      </w:r>
      <w:r w:rsidR="00706E87" w:rsidRPr="00F902E2">
        <w:rPr>
          <w:rFonts w:ascii="Trebuchet MS" w:eastAsia="Trebuchet MS" w:hAnsi="Trebuchet MS" w:cs="Trebuchet MS"/>
          <w:color w:val="244061" w:themeColor="accent1" w:themeShade="80"/>
          <w:spacing w:val="24"/>
          <w:sz w:val="22"/>
          <w:szCs w:val="22"/>
          <w:lang w:val="ro-RO"/>
        </w:rPr>
        <w:t xml:space="preserve"> </w:t>
      </w:r>
      <w:r w:rsidR="00706E87" w:rsidRPr="00F902E2">
        <w:rPr>
          <w:rFonts w:ascii="Trebuchet MS" w:eastAsia="Trebuchet MS" w:hAnsi="Trebuchet MS" w:cs="Trebuchet MS"/>
          <w:color w:val="244061" w:themeColor="accent1" w:themeShade="80"/>
          <w:sz w:val="22"/>
          <w:szCs w:val="22"/>
          <w:lang w:val="ro-RO"/>
        </w:rPr>
        <w:t>reglementărilor</w:t>
      </w:r>
      <w:r w:rsidR="00706E87" w:rsidRPr="00F902E2">
        <w:rPr>
          <w:rFonts w:ascii="Trebuchet MS" w:eastAsia="Trebuchet MS" w:hAnsi="Trebuchet MS" w:cs="Trebuchet MS"/>
          <w:color w:val="244061" w:themeColor="accent1" w:themeShade="80"/>
          <w:spacing w:val="44"/>
          <w:sz w:val="22"/>
          <w:szCs w:val="22"/>
          <w:lang w:val="ro-RO"/>
        </w:rPr>
        <w:t xml:space="preserve"> </w:t>
      </w:r>
      <w:r w:rsidR="00706E87" w:rsidRPr="00F902E2">
        <w:rPr>
          <w:rFonts w:ascii="Trebuchet MS" w:eastAsia="Trebuchet MS" w:hAnsi="Trebuchet MS" w:cs="Trebuchet MS"/>
          <w:color w:val="244061" w:themeColor="accent1" w:themeShade="80"/>
          <w:sz w:val="22"/>
          <w:szCs w:val="22"/>
          <w:lang w:val="ro-RO"/>
        </w:rPr>
        <w:t>în</w:t>
      </w:r>
      <w:r w:rsidR="00706E87" w:rsidRPr="00F902E2">
        <w:rPr>
          <w:rFonts w:ascii="Trebuchet MS" w:eastAsia="Trebuchet MS" w:hAnsi="Trebuchet MS" w:cs="Trebuchet MS"/>
          <w:color w:val="244061" w:themeColor="accent1" w:themeShade="80"/>
          <w:spacing w:val="7"/>
          <w:sz w:val="22"/>
          <w:szCs w:val="22"/>
          <w:lang w:val="ro-RO"/>
        </w:rPr>
        <w:t xml:space="preserve"> </w:t>
      </w:r>
      <w:r w:rsidR="00706E87" w:rsidRPr="00F902E2">
        <w:rPr>
          <w:rFonts w:ascii="Trebuchet MS" w:eastAsia="Trebuchet MS" w:hAnsi="Trebuchet MS" w:cs="Trebuchet MS"/>
          <w:color w:val="244061" w:themeColor="accent1" w:themeShade="80"/>
          <w:w w:val="103"/>
          <w:sz w:val="22"/>
          <w:szCs w:val="22"/>
          <w:lang w:val="ro-RO"/>
        </w:rPr>
        <w:t>vigoare</w:t>
      </w:r>
      <w:r w:rsidR="00973292" w:rsidRPr="00F902E2">
        <w:rPr>
          <w:rFonts w:ascii="Trebuchet MS" w:eastAsia="Trebuchet MS" w:hAnsi="Trebuchet MS" w:cs="Trebuchet MS"/>
          <w:color w:val="244061" w:themeColor="accent1" w:themeShade="80"/>
          <w:sz w:val="22"/>
          <w:szCs w:val="22"/>
          <w:lang w:val="ro-RO"/>
        </w:rPr>
        <w:t xml:space="preserve"> </w:t>
      </w:r>
      <w:r w:rsidR="00706E87" w:rsidRPr="00F902E2">
        <w:rPr>
          <w:rFonts w:ascii="Trebuchet MS" w:eastAsia="Trebuchet MS" w:hAnsi="Trebuchet MS" w:cs="Trebuchet MS"/>
          <w:color w:val="244061" w:themeColor="accent1" w:themeShade="80"/>
          <w:sz w:val="22"/>
          <w:szCs w:val="22"/>
          <w:lang w:val="ro-RO"/>
        </w:rPr>
        <w:t xml:space="preserve">precum și </w:t>
      </w:r>
      <w:r w:rsidR="00973292" w:rsidRPr="00F902E2">
        <w:rPr>
          <w:rFonts w:ascii="Trebuchet MS" w:eastAsia="Trebuchet MS" w:hAnsi="Trebuchet MS" w:cs="Trebuchet MS"/>
          <w:color w:val="244061" w:themeColor="accent1" w:themeShade="80"/>
          <w:spacing w:val="29"/>
          <w:sz w:val="22"/>
          <w:szCs w:val="22"/>
          <w:lang w:val="ro-RO"/>
        </w:rPr>
        <w:t>ale</w:t>
      </w:r>
      <w:r w:rsidR="00973292" w:rsidRPr="00F902E2">
        <w:rPr>
          <w:rFonts w:ascii="Trebuchet MS" w:eastAsia="Trebuchet MS" w:hAnsi="Trebuchet MS" w:cs="Trebuchet MS"/>
          <w:color w:val="244061" w:themeColor="accent1" w:themeShade="80"/>
          <w:w w:val="103"/>
          <w:sz w:val="22"/>
          <w:szCs w:val="22"/>
          <w:lang w:val="ro-RO"/>
        </w:rPr>
        <w:t xml:space="preserve"> Ghidului Solicitantului -</w:t>
      </w:r>
      <w:r w:rsidR="00336E5B" w:rsidRPr="00F902E2">
        <w:rPr>
          <w:rFonts w:ascii="Trebuchet MS" w:eastAsia="Trebuchet MS" w:hAnsi="Trebuchet MS" w:cs="Trebuchet MS"/>
          <w:color w:val="244061" w:themeColor="accent1" w:themeShade="80"/>
          <w:w w:val="103"/>
          <w:sz w:val="22"/>
          <w:szCs w:val="22"/>
          <w:lang w:val="ro-RO"/>
        </w:rPr>
        <w:t xml:space="preserve"> </w:t>
      </w:r>
      <w:r w:rsidR="00973292" w:rsidRPr="00F902E2">
        <w:rPr>
          <w:rFonts w:ascii="Trebuchet MS" w:eastAsia="Trebuchet MS" w:hAnsi="Trebuchet MS" w:cs="Trebuchet MS"/>
          <w:color w:val="244061" w:themeColor="accent1" w:themeShade="80"/>
          <w:w w:val="103"/>
          <w:sz w:val="22"/>
          <w:szCs w:val="22"/>
          <w:lang w:val="ro-RO"/>
        </w:rPr>
        <w:t>Condiții generale și Condiții Specifice</w:t>
      </w:r>
      <w:r w:rsidRPr="00F902E2">
        <w:rPr>
          <w:rFonts w:ascii="Trebuchet MS" w:eastAsia="Trebuchet MS" w:hAnsi="Trebuchet MS" w:cs="Trebuchet MS"/>
          <w:color w:val="244061" w:themeColor="accent1" w:themeShade="80"/>
          <w:w w:val="103"/>
          <w:sz w:val="22"/>
          <w:szCs w:val="22"/>
          <w:lang w:val="ro-RO"/>
        </w:rPr>
        <w:t>.</w:t>
      </w:r>
    </w:p>
    <w:p w14:paraId="28F61E7D" w14:textId="4114874A" w:rsidR="000B3971" w:rsidRPr="00F902E2" w:rsidRDefault="0099349E"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Înainte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rambursării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respective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trebui</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1"/>
          <w:sz w:val="22"/>
          <w:szCs w:val="22"/>
          <w:lang w:val="ro-RO"/>
        </w:rPr>
        <w:t>fi</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dej</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efectuate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plătite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plăţii</w:t>
      </w:r>
      <w:proofErr w:type="spellEnd"/>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consideră</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efectuării</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transferulu</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banca</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contul Beneficiarului.</w:t>
      </w:r>
    </w:p>
    <w:p w14:paraId="63A6FF38" w14:textId="4BC36A14" w:rsidR="000B3971" w:rsidRPr="00F902E2" w:rsidRDefault="0099349E"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Fiecare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w:t>
      </w:r>
      <w:r w:rsidRPr="00F902E2">
        <w:rPr>
          <w:rFonts w:ascii="Trebuchet MS" w:eastAsia="Trebuchet MS" w:hAnsi="Trebuchet MS" w:cs="Trebuchet MS"/>
          <w:color w:val="244061" w:themeColor="accent1" w:themeShade="80"/>
          <w:sz w:val="22"/>
          <w:szCs w:val="22"/>
          <w:lang w:val="ro-RO"/>
        </w:rPr>
        <w:t>e  de</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transmisă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Beneficiar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trebuie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reflect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separat </w:t>
      </w:r>
      <w:r w:rsidRPr="00F902E2">
        <w:rPr>
          <w:rFonts w:ascii="Trebuchet MS" w:eastAsia="Trebuchet MS" w:hAnsi="Trebuchet MS" w:cs="Trebuchet MS"/>
          <w:color w:val="244061" w:themeColor="accent1" w:themeShade="80"/>
          <w:sz w:val="22"/>
          <w:szCs w:val="22"/>
          <w:lang w:val="ro-RO"/>
        </w:rPr>
        <w:t>pentru</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fiecare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an</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calendaristic</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efectuate.</w:t>
      </w:r>
    </w:p>
    <w:p w14:paraId="0165DBB5" w14:textId="358ADD8C" w:rsidR="000B3971" w:rsidRPr="00F902E2" w:rsidRDefault="0099349E" w:rsidP="00AC1A21">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bookmarkStart w:id="11" w:name="_Hlk105572986"/>
      <w:r w:rsidRPr="00F902E2">
        <w:rPr>
          <w:rFonts w:ascii="Trebuchet MS" w:eastAsia="Trebuchet MS" w:hAnsi="Trebuchet MS" w:cs="Trebuchet MS"/>
          <w:color w:val="244061" w:themeColor="accent1" w:themeShade="80"/>
          <w:sz w:val="22"/>
          <w:szCs w:val="22"/>
          <w:lang w:val="ro-RO"/>
        </w:rPr>
        <w:t>Beneficiarul</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w:t>
      </w:r>
      <w:r w:rsidRPr="00F902E2">
        <w:rPr>
          <w:rFonts w:ascii="Trebuchet MS" w:eastAsia="Trebuchet MS" w:hAnsi="Trebuchet MS" w:cs="Trebuchet MS"/>
          <w:color w:val="244061" w:themeColor="accent1" w:themeShade="80"/>
          <w:sz w:val="22"/>
          <w:szCs w:val="22"/>
          <w:lang w:val="ro-RO"/>
        </w:rPr>
        <w:t>blig</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1"/>
          <w:sz w:val="22"/>
          <w:szCs w:val="22"/>
          <w:lang w:val="ro-RO"/>
        </w:rPr>
        <w:t>ți</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depun</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Rap</w:t>
      </w:r>
      <w:r w:rsidRPr="00F902E2">
        <w:rPr>
          <w:rFonts w:ascii="Trebuchet MS" w:eastAsia="Trebuchet MS" w:hAnsi="Trebuchet MS" w:cs="Trebuchet MS"/>
          <w:color w:val="244061" w:themeColor="accent1" w:themeShade="80"/>
          <w:sz w:val="22"/>
          <w:szCs w:val="22"/>
          <w:lang w:val="ro-RO"/>
        </w:rPr>
        <w:t>o</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2"/>
          <w:sz w:val="22"/>
          <w:szCs w:val="22"/>
          <w:lang w:val="ro-RO"/>
        </w:rPr>
        <w:t>rt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9"/>
          <w:sz w:val="22"/>
          <w:szCs w:val="22"/>
          <w:lang w:val="ro-RO"/>
        </w:rPr>
        <w:t xml:space="preserve"> </w:t>
      </w:r>
      <w:r w:rsidR="00A276E7" w:rsidRPr="00F902E2">
        <w:rPr>
          <w:rFonts w:ascii="Trebuchet MS" w:eastAsia="Trebuchet MS" w:hAnsi="Trebuchet MS" w:cs="Trebuchet MS"/>
          <w:color w:val="244061" w:themeColor="accent1" w:themeShade="80"/>
          <w:sz w:val="22"/>
          <w:szCs w:val="22"/>
          <w:lang w:val="ro-RO"/>
        </w:rPr>
        <w:t>de progres</w:t>
      </w:r>
      <w:r w:rsidRPr="00F902E2">
        <w:rPr>
          <w:rFonts w:ascii="Trebuchet MS" w:eastAsia="Trebuchet MS" w:hAnsi="Trebuchet MS" w:cs="Trebuchet MS"/>
          <w:color w:val="244061" w:themeColor="accent1" w:themeShade="80"/>
          <w:spacing w:val="1"/>
          <w:sz w:val="22"/>
          <w:szCs w:val="22"/>
          <w:lang w:val="ro-RO"/>
        </w:rPr>
        <w:t xml:space="preserve">, </w:t>
      </w:r>
      <w:r w:rsidR="00577BE6" w:rsidRPr="00F902E2">
        <w:rPr>
          <w:rFonts w:ascii="Trebuchet MS" w:eastAsia="Trebuchet MS" w:hAnsi="Trebuchet MS" w:cs="Trebuchet MS"/>
          <w:color w:val="244061" w:themeColor="accent1" w:themeShade="80"/>
          <w:spacing w:val="1"/>
          <w:sz w:val="22"/>
          <w:szCs w:val="22"/>
          <w:lang w:val="ro-RO"/>
        </w:rPr>
        <w:t>cu o frecvență de</w:t>
      </w:r>
      <w:r w:rsidR="00577BE6" w:rsidRPr="00F902E2">
        <w:rPr>
          <w:rFonts w:ascii="Trebuchet MS" w:eastAsia="Trebuchet MS" w:hAnsi="Trebuchet MS" w:cs="Trebuchet MS"/>
          <w:color w:val="244061" w:themeColor="accent1" w:themeShade="80"/>
          <w:spacing w:val="25"/>
          <w:sz w:val="22"/>
          <w:szCs w:val="22"/>
          <w:lang w:val="ro-RO"/>
        </w:rPr>
        <w:t xml:space="preserve"> </w:t>
      </w:r>
      <w:r w:rsidR="00577BE6" w:rsidRPr="00F902E2">
        <w:rPr>
          <w:rFonts w:ascii="Trebuchet MS" w:eastAsia="Trebuchet MS" w:hAnsi="Trebuchet MS" w:cs="Trebuchet MS"/>
          <w:color w:val="244061" w:themeColor="accent1" w:themeShade="80"/>
          <w:spacing w:val="1"/>
          <w:sz w:val="22"/>
          <w:szCs w:val="22"/>
          <w:lang w:val="ro-RO"/>
        </w:rPr>
        <w:t xml:space="preserve">maximum 3 luni, </w:t>
      </w:r>
      <w:r w:rsidRPr="00F902E2">
        <w:rPr>
          <w:rFonts w:ascii="Trebuchet MS" w:eastAsia="Trebuchet MS" w:hAnsi="Trebuchet MS" w:cs="Trebuchet MS"/>
          <w:color w:val="244061" w:themeColor="accent1" w:themeShade="80"/>
          <w:spacing w:val="1"/>
          <w:sz w:val="22"/>
          <w:szCs w:val="22"/>
          <w:lang w:val="ro-RO"/>
        </w:rPr>
        <w:t>în</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conformitate</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Anexa</w:t>
      </w:r>
      <w:r w:rsidRPr="00F902E2">
        <w:rPr>
          <w:rFonts w:ascii="Trebuchet MS" w:eastAsia="Trebuchet MS" w:hAnsi="Trebuchet MS" w:cs="Trebuchet MS"/>
          <w:color w:val="244061" w:themeColor="accent1" w:themeShade="80"/>
          <w:spacing w:val="27"/>
          <w:sz w:val="22"/>
          <w:szCs w:val="22"/>
          <w:lang w:val="ro-RO"/>
        </w:rPr>
        <w:t xml:space="preserve"> </w:t>
      </w:r>
      <w:r w:rsidR="00CB2E25" w:rsidRPr="00F902E2">
        <w:rPr>
          <w:rFonts w:ascii="Trebuchet MS" w:eastAsia="Trebuchet MS" w:hAnsi="Trebuchet MS" w:cs="Trebuchet MS"/>
          <w:color w:val="244061" w:themeColor="accent1" w:themeShade="80"/>
          <w:spacing w:val="27"/>
          <w:sz w:val="22"/>
          <w:szCs w:val="22"/>
          <w:lang w:val="ro-RO"/>
        </w:rPr>
        <w:t xml:space="preserve">nr. </w:t>
      </w:r>
      <w:r w:rsidR="00DC103D" w:rsidRPr="00F902E2">
        <w:rPr>
          <w:rFonts w:ascii="Trebuchet MS" w:eastAsia="Trebuchet MS" w:hAnsi="Trebuchet MS" w:cs="Trebuchet MS"/>
          <w:color w:val="244061" w:themeColor="accent1" w:themeShade="80"/>
          <w:w w:val="103"/>
          <w:sz w:val="22"/>
          <w:szCs w:val="22"/>
          <w:lang w:val="ro-RO"/>
        </w:rPr>
        <w:t xml:space="preserve">2 </w:t>
      </w:r>
      <w:r w:rsidR="00500E2F" w:rsidRPr="00F902E2">
        <w:rPr>
          <w:rFonts w:ascii="Trebuchet MS" w:eastAsia="Trebuchet MS" w:hAnsi="Trebuchet MS" w:cs="Trebuchet MS"/>
          <w:color w:val="244061" w:themeColor="accent1" w:themeShade="80"/>
          <w:w w:val="103"/>
          <w:sz w:val="22"/>
          <w:szCs w:val="22"/>
          <w:lang w:val="ro-RO"/>
        </w:rPr>
        <w:t xml:space="preserve">- </w:t>
      </w:r>
      <w:r w:rsidR="00500E2F" w:rsidRPr="00F902E2">
        <w:rPr>
          <w:rFonts w:ascii="Trebuchet MS" w:eastAsia="Trebuchet MS" w:hAnsi="Trebuchet MS" w:cs="Trebuchet MS"/>
          <w:color w:val="244061" w:themeColor="accent1" w:themeShade="80"/>
          <w:spacing w:val="1"/>
          <w:sz w:val="22"/>
          <w:szCs w:val="22"/>
          <w:lang w:val="ro-RO"/>
        </w:rPr>
        <w:t>Planul de monitorizare</w:t>
      </w:r>
      <w:r w:rsidR="00500E2F" w:rsidRPr="00F902E2">
        <w:rPr>
          <w:rFonts w:ascii="Trebuchet MS" w:eastAsia="Trebuchet MS" w:hAnsi="Trebuchet MS" w:cs="Trebuchet MS"/>
          <w:color w:val="244061" w:themeColor="accent1" w:themeShade="80"/>
          <w:w w:val="103"/>
          <w:sz w:val="22"/>
          <w:szCs w:val="22"/>
          <w:lang w:val="ro-RO"/>
        </w:rPr>
        <w:t xml:space="preserve"> la </w:t>
      </w:r>
      <w:r w:rsidR="004E103D" w:rsidRPr="00F902E2">
        <w:rPr>
          <w:rFonts w:ascii="Trebuchet MS" w:eastAsia="Trebuchet MS" w:hAnsi="Trebuchet MS" w:cs="Trebuchet MS"/>
          <w:color w:val="244061" w:themeColor="accent1" w:themeShade="80"/>
          <w:w w:val="103"/>
          <w:sz w:val="22"/>
          <w:szCs w:val="22"/>
          <w:lang w:val="ro-RO"/>
        </w:rPr>
        <w:t xml:space="preserve"> decizia</w:t>
      </w:r>
      <w:r w:rsidR="00500E2F" w:rsidRPr="00F902E2">
        <w:rPr>
          <w:rFonts w:ascii="Trebuchet MS" w:eastAsia="Trebuchet MS" w:hAnsi="Trebuchet MS" w:cs="Trebuchet MS"/>
          <w:color w:val="244061" w:themeColor="accent1" w:themeShade="80"/>
          <w:w w:val="103"/>
          <w:sz w:val="22"/>
          <w:szCs w:val="22"/>
          <w:lang w:val="ro-RO"/>
        </w:rPr>
        <w:t xml:space="preserve"> de finanțare - condiții generale</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z w:val="22"/>
          <w:szCs w:val="22"/>
          <w:lang w:val="ro-RO"/>
        </w:rPr>
        <w:t xml:space="preserve">u  </w:t>
      </w:r>
      <w:r w:rsidRPr="00F902E2">
        <w:rPr>
          <w:rFonts w:ascii="Trebuchet MS" w:eastAsia="Trebuchet MS" w:hAnsi="Trebuchet MS" w:cs="Trebuchet MS"/>
          <w:color w:val="244061" w:themeColor="accent1" w:themeShade="80"/>
          <w:spacing w:val="-1"/>
          <w:sz w:val="22"/>
          <w:szCs w:val="22"/>
          <w:lang w:val="ro-RO"/>
        </w:rPr>
        <w:t>1</w:t>
      </w:r>
      <w:r w:rsidRPr="00F902E2">
        <w:rPr>
          <w:rFonts w:ascii="Trebuchet MS" w:eastAsia="Trebuchet MS" w:hAnsi="Trebuchet MS" w:cs="Trebuchet MS"/>
          <w:color w:val="244061" w:themeColor="accent1" w:themeShade="80"/>
          <w:sz w:val="22"/>
          <w:szCs w:val="22"/>
          <w:lang w:val="ro-RO"/>
        </w:rPr>
        <w:t xml:space="preserve">0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zile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lucrătoar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7"/>
          <w:sz w:val="22"/>
          <w:szCs w:val="22"/>
          <w:lang w:val="ro-RO"/>
        </w:rPr>
        <w:t xml:space="preserve"> </w:t>
      </w:r>
      <w:r w:rsidR="00AC1A21" w:rsidRPr="00F902E2">
        <w:rPr>
          <w:rFonts w:ascii="Trebuchet MS" w:eastAsia="Trebuchet MS" w:hAnsi="Trebuchet MS" w:cs="Trebuchet MS"/>
          <w:color w:val="244061" w:themeColor="accent1" w:themeShade="80"/>
          <w:sz w:val="22"/>
          <w:szCs w:val="22"/>
          <w:lang w:val="ro-RO"/>
        </w:rPr>
        <w:t xml:space="preserve">înainte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transmit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de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mbursare</w:t>
      </w:r>
      <w:r w:rsidRPr="00F902E2">
        <w:rPr>
          <w:rFonts w:ascii="Trebuchet MS" w:eastAsia="Trebuchet MS" w:hAnsi="Trebuchet MS" w:cs="Trebuchet MS"/>
          <w:color w:val="244061" w:themeColor="accent1" w:themeShade="80"/>
          <w:w w:val="103"/>
          <w:sz w:val="22"/>
          <w:szCs w:val="22"/>
          <w:lang w:val="ro-RO"/>
        </w:rPr>
        <w:t>.</w:t>
      </w:r>
    </w:p>
    <w:bookmarkEnd w:id="11"/>
    <w:p w14:paraId="134ABA51" w14:textId="18925F2E" w:rsidR="000B3971" w:rsidRPr="00F902E2" w:rsidRDefault="0099349E" w:rsidP="003A4BFB">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lastRenderedPageBreak/>
        <w:t>Beneficiarul</w:t>
      </w:r>
      <w:r w:rsidR="00973292" w:rsidRPr="00F902E2">
        <w:rPr>
          <w:rFonts w:ascii="Trebuchet MS" w:eastAsia="Trebuchet MS" w:hAnsi="Trebuchet MS" w:cs="Trebuchet MS"/>
          <w:color w:val="244061" w:themeColor="accent1" w:themeShade="80"/>
          <w:sz w:val="22"/>
          <w:szCs w:val="22"/>
          <w:lang w:val="ro-RO"/>
        </w:rPr>
        <w:t xml:space="preserve"> /Liderul de parteneriat/</w:t>
      </w:r>
      <w:r w:rsidR="00974937" w:rsidRPr="00F902E2">
        <w:rPr>
          <w:rFonts w:ascii="Trebuchet MS" w:eastAsia="Trebuchet MS" w:hAnsi="Trebuchet MS" w:cs="Trebuchet MS"/>
          <w:color w:val="244061" w:themeColor="accent1" w:themeShade="80"/>
          <w:sz w:val="22"/>
          <w:szCs w:val="22"/>
          <w:lang w:val="ro-RO"/>
        </w:rPr>
        <w:t>P</w:t>
      </w:r>
      <w:r w:rsidR="00973292" w:rsidRPr="00F902E2">
        <w:rPr>
          <w:rFonts w:ascii="Trebuchet MS" w:eastAsia="Trebuchet MS" w:hAnsi="Trebuchet MS" w:cs="Trebuchet MS"/>
          <w:color w:val="244061" w:themeColor="accent1" w:themeShade="80"/>
          <w:sz w:val="22"/>
          <w:szCs w:val="22"/>
          <w:lang w:val="ro-RO"/>
        </w:rPr>
        <w:t>artenerul</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proie</w:t>
      </w:r>
      <w:r w:rsidRPr="00F902E2">
        <w:rPr>
          <w:rFonts w:ascii="Trebuchet MS" w:eastAsia="Trebuchet MS" w:hAnsi="Trebuchet MS" w:cs="Trebuchet MS"/>
          <w:color w:val="244061" w:themeColor="accent1" w:themeShade="80"/>
          <w:sz w:val="22"/>
          <w:szCs w:val="22"/>
          <w:lang w:val="ro-RO"/>
        </w:rPr>
        <w:t xml:space="preserve">ctului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w:t>
      </w:r>
      <w:r w:rsidRPr="00F902E2">
        <w:rPr>
          <w:rFonts w:ascii="Trebuchet MS" w:eastAsia="Trebuchet MS" w:hAnsi="Trebuchet MS" w:cs="Trebuchet MS"/>
          <w:color w:val="244061" w:themeColor="accent1" w:themeShade="80"/>
          <w:spacing w:val="-1"/>
          <w:sz w:val="22"/>
          <w:szCs w:val="22"/>
          <w:lang w:val="ro-RO"/>
        </w:rPr>
        <w:t>ați</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5"/>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ţin</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z w:val="22"/>
          <w:szCs w:val="22"/>
          <w:lang w:val="ro-RO"/>
        </w:rPr>
        <w:t>o</w:t>
      </w:r>
      <w:r w:rsidRPr="00F902E2">
        <w:rPr>
          <w:rFonts w:ascii="Trebuchet MS" w:eastAsia="Trebuchet MS" w:hAnsi="Trebuchet MS" w:cs="Trebuchet MS"/>
          <w:color w:val="244061" w:themeColor="accent1" w:themeShade="80"/>
          <w:spacing w:val="44"/>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evidenţ</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contabil</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distinctă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pentru </w:t>
      </w:r>
      <w:r w:rsidRPr="00F902E2">
        <w:rPr>
          <w:rFonts w:ascii="Trebuchet MS" w:eastAsia="Trebuchet MS" w:hAnsi="Trebuchet MS" w:cs="Trebuchet MS"/>
          <w:color w:val="244061" w:themeColor="accent1" w:themeShade="80"/>
          <w:spacing w:val="-2"/>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ect,</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folosind</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conturi</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analitice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dedicate</w:t>
      </w:r>
      <w:r w:rsidR="004B58EC" w:rsidRPr="00F902E2">
        <w:rPr>
          <w:rFonts w:ascii="Trebuchet MS" w:eastAsia="Trebuchet MS" w:hAnsi="Trebuchet MS" w:cs="Trebuchet MS"/>
          <w:color w:val="244061" w:themeColor="accent1" w:themeShade="80"/>
          <w:w w:val="103"/>
          <w:sz w:val="22"/>
          <w:szCs w:val="22"/>
          <w:lang w:val="ro-RO"/>
        </w:rPr>
        <w:t xml:space="preserve"> proiectului.</w:t>
      </w:r>
    </w:p>
    <w:p w14:paraId="39DD58C1" w14:textId="1118ACC3" w:rsidR="000B3971" w:rsidRPr="00F902E2"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 </w:t>
      </w:r>
      <w:r w:rsidR="00974937" w:rsidRPr="00F902E2">
        <w:rPr>
          <w:rFonts w:ascii="Trebuchet MS" w:eastAsia="Trebuchet MS" w:hAnsi="Trebuchet MS" w:cs="Trebuchet MS"/>
          <w:color w:val="244061" w:themeColor="accent1" w:themeShade="80"/>
          <w:sz w:val="22"/>
          <w:szCs w:val="22"/>
          <w:lang w:val="ro-RO"/>
        </w:rPr>
        <w:t>/ Liderul de parteneriat/Partenerul</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9"/>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instituţie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publică  </w:t>
      </w:r>
      <w:r w:rsidRPr="00F902E2">
        <w:rPr>
          <w:rFonts w:ascii="Trebuchet MS" w:eastAsia="Trebuchet MS" w:hAnsi="Trebuchet MS" w:cs="Trebuchet MS"/>
          <w:color w:val="244061" w:themeColor="accent1" w:themeShade="80"/>
          <w:spacing w:val="39"/>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finanţat</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integral  </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din  </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bugetu</w:t>
      </w:r>
      <w:r w:rsidRPr="00F902E2">
        <w:rPr>
          <w:rFonts w:ascii="Trebuchet MS" w:eastAsia="Trebuchet MS" w:hAnsi="Trebuchet MS" w:cs="Trebuchet MS"/>
          <w:color w:val="244061" w:themeColor="accent1" w:themeShade="80"/>
          <w:sz w:val="22"/>
          <w:szCs w:val="22"/>
          <w:lang w:val="ro-RO"/>
        </w:rPr>
        <w:t xml:space="preserve">l  </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sta</w:t>
      </w:r>
      <w:r w:rsidRPr="00F902E2">
        <w:rPr>
          <w:rFonts w:ascii="Trebuchet MS" w:eastAsia="Trebuchet MS" w:hAnsi="Trebuchet MS" w:cs="Trebuchet MS"/>
          <w:color w:val="244061" w:themeColor="accent1" w:themeShade="80"/>
          <w:sz w:val="22"/>
          <w:szCs w:val="22"/>
          <w:lang w:val="ro-RO"/>
        </w:rPr>
        <w:t>t</w:t>
      </w:r>
      <w:r w:rsidR="00B349C8"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care </w:t>
      </w:r>
      <w:r w:rsidRPr="00F902E2">
        <w:rPr>
          <w:rFonts w:ascii="Trebuchet MS" w:eastAsia="Trebuchet MS" w:hAnsi="Trebuchet MS" w:cs="Trebuchet MS"/>
          <w:color w:val="244061" w:themeColor="accent1" w:themeShade="80"/>
          <w:sz w:val="22"/>
          <w:szCs w:val="22"/>
          <w:lang w:val="ro-RO"/>
        </w:rPr>
        <w:t xml:space="preserve">implementează </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w:t>
      </w:r>
      <w:r w:rsidRPr="00F902E2">
        <w:rPr>
          <w:rFonts w:ascii="Trebuchet MS" w:eastAsia="Trebuchet MS" w:hAnsi="Trebuchet MS" w:cs="Trebuchet MS"/>
          <w:color w:val="244061" w:themeColor="accent1" w:themeShade="80"/>
          <w:spacing w:val="-6"/>
          <w:sz w:val="22"/>
          <w:szCs w:val="22"/>
          <w:lang w:val="ro-RO"/>
        </w:rPr>
        <w:t>t</w:t>
      </w:r>
      <w:r w:rsidRPr="00F902E2">
        <w:rPr>
          <w:rFonts w:ascii="Trebuchet MS" w:eastAsia="Trebuchet MS" w:hAnsi="Trebuchet MS" w:cs="Trebuchet MS"/>
          <w:color w:val="244061" w:themeColor="accent1" w:themeShade="80"/>
          <w:sz w:val="22"/>
          <w:szCs w:val="22"/>
          <w:lang w:val="ro-RO"/>
        </w:rPr>
        <w:t xml:space="preserve">ul, </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în</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egistreaz</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pacing w:val="-3"/>
          <w:sz w:val="22"/>
          <w:szCs w:val="22"/>
          <w:lang w:val="ro-RO"/>
        </w:rPr>
        <w:t>o</w:t>
      </w:r>
      <w:r w:rsidRPr="00F902E2">
        <w:rPr>
          <w:rFonts w:ascii="Trebuchet MS" w:eastAsia="Trebuchet MS" w:hAnsi="Trebuchet MS" w:cs="Trebuchet MS"/>
          <w:color w:val="244061" w:themeColor="accent1" w:themeShade="80"/>
          <w:spacing w:val="-1"/>
          <w:sz w:val="22"/>
          <w:szCs w:val="22"/>
          <w:lang w:val="ro-RO"/>
        </w:rPr>
        <w:t>ntur</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afar</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2"/>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bilanţul</w:t>
      </w:r>
      <w:r w:rsidRPr="00F902E2">
        <w:rPr>
          <w:rFonts w:ascii="Trebuchet MS" w:eastAsia="Trebuchet MS" w:hAnsi="Trebuchet MS" w:cs="Trebuchet MS"/>
          <w:color w:val="244061" w:themeColor="accent1" w:themeShade="80"/>
          <w:sz w:val="22"/>
          <w:szCs w:val="22"/>
          <w:lang w:val="ro-RO"/>
        </w:rPr>
        <w:t>ui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rambursăril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de </w:t>
      </w:r>
      <w:r w:rsidRPr="00F902E2">
        <w:rPr>
          <w:rFonts w:ascii="Trebuchet MS" w:eastAsia="Trebuchet MS" w:hAnsi="Trebuchet MS" w:cs="Trebuchet MS"/>
          <w:color w:val="244061" w:themeColor="accent1" w:themeShade="80"/>
          <w:spacing w:val="-1"/>
          <w:sz w:val="22"/>
          <w:szCs w:val="22"/>
          <w:lang w:val="ro-RO"/>
        </w:rPr>
        <w:t>cheltuiel</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aferent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fondurilor</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europene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baz</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notificărilor</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primit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D2393"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9E2E35"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conform </w:t>
      </w:r>
      <w:r w:rsidRPr="00F902E2">
        <w:rPr>
          <w:rFonts w:ascii="Trebuchet MS" w:eastAsia="Trebuchet MS" w:hAnsi="Trebuchet MS" w:cs="Trebuchet MS"/>
          <w:color w:val="244061" w:themeColor="accent1" w:themeShade="80"/>
          <w:sz w:val="22"/>
          <w:szCs w:val="22"/>
          <w:lang w:val="ro-RO"/>
        </w:rPr>
        <w:t>alin.</w:t>
      </w:r>
      <w:r w:rsidRPr="00F902E2">
        <w:rPr>
          <w:rFonts w:ascii="Trebuchet MS" w:eastAsia="Trebuchet MS" w:hAnsi="Trebuchet MS" w:cs="Trebuchet MS"/>
          <w:color w:val="244061" w:themeColor="accent1" w:themeShade="80"/>
          <w:spacing w:val="14"/>
          <w:sz w:val="22"/>
          <w:szCs w:val="22"/>
          <w:lang w:val="ro-RO"/>
        </w:rPr>
        <w:t xml:space="preserve"> </w:t>
      </w:r>
      <w:r w:rsidR="00EC4F4D" w:rsidRPr="00F902E2">
        <w:rPr>
          <w:rFonts w:ascii="Trebuchet MS" w:eastAsia="Trebuchet MS" w:hAnsi="Trebuchet MS" w:cs="Trebuchet MS"/>
          <w:color w:val="244061" w:themeColor="accent1" w:themeShade="80"/>
          <w:w w:val="103"/>
          <w:sz w:val="22"/>
          <w:szCs w:val="22"/>
          <w:lang w:val="ro-RO"/>
        </w:rPr>
        <w:t xml:space="preserve"> (7).</w:t>
      </w:r>
    </w:p>
    <w:p w14:paraId="2D1BEE4A" w14:textId="4D393EC4" w:rsidR="000B3971" w:rsidRPr="00F902E2"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vedere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efectuării</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reconcilieri</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contabile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dintr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conturile</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contabile</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9"/>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D2393"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pacing w:val="34"/>
          <w:sz w:val="22"/>
          <w:szCs w:val="22"/>
          <w:lang w:val="ro-RO"/>
        </w:rPr>
        <w:t xml:space="preserve"> </w:t>
      </w:r>
      <w:proofErr w:type="spellStart"/>
      <w:r w:rsidRPr="00F902E2">
        <w:rPr>
          <w:rFonts w:ascii="Trebuchet MS" w:eastAsia="Trebuchet MS" w:hAnsi="Trebuchet MS" w:cs="Trebuchet MS"/>
          <w:color w:val="244061" w:themeColor="accent1" w:themeShade="80"/>
          <w:spacing w:val="-2"/>
          <w:w w:val="103"/>
          <w:sz w:val="22"/>
          <w:szCs w:val="22"/>
          <w:lang w:val="ro-RO"/>
        </w:rPr>
        <w:t>şi</w:t>
      </w:r>
      <w:proofErr w:type="spellEnd"/>
      <w:r w:rsidRPr="00F902E2">
        <w:rPr>
          <w:rFonts w:ascii="Trebuchet MS" w:eastAsia="Trebuchet MS" w:hAnsi="Trebuchet MS" w:cs="Trebuchet MS"/>
          <w:color w:val="244061" w:themeColor="accent1" w:themeShade="80"/>
          <w:spacing w:val="-2"/>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cele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ale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beneficiarului/liderului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w:t>
      </w:r>
      <w:r w:rsidRPr="00F902E2">
        <w:rPr>
          <w:rFonts w:ascii="Trebuchet MS" w:eastAsia="Trebuchet MS" w:hAnsi="Trebuchet MS" w:cs="Trebuchet MS"/>
          <w:color w:val="244061" w:themeColor="accent1" w:themeShade="80"/>
          <w:spacing w:val="2"/>
          <w:sz w:val="22"/>
          <w:szCs w:val="22"/>
          <w:lang w:val="ro-RO"/>
        </w:rPr>
        <w:t>a</w:t>
      </w:r>
      <w:r w:rsidRPr="00F902E2">
        <w:rPr>
          <w:rFonts w:ascii="Trebuchet MS" w:eastAsia="Trebuchet MS" w:hAnsi="Trebuchet MS" w:cs="Trebuchet MS"/>
          <w:color w:val="244061" w:themeColor="accent1" w:themeShade="80"/>
          <w:sz w:val="22"/>
          <w:szCs w:val="22"/>
          <w:lang w:val="ro-RO"/>
        </w:rPr>
        <w:t>t/partenerului</w:t>
      </w:r>
      <w:r w:rsidR="00D81A63"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pentru</w:t>
      </w:r>
      <w:r w:rsidRPr="00F902E2">
        <w:rPr>
          <w:rFonts w:ascii="Trebuchet MS" w:eastAsia="Trebuchet MS" w:hAnsi="Trebuchet MS" w:cs="Trebuchet MS"/>
          <w:color w:val="244061" w:themeColor="accent1" w:themeShade="80"/>
          <w:spacing w:val="2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operaţiunile</w:t>
      </w:r>
      <w:proofErr w:type="spellEnd"/>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gestionate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cadru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proiectului,</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obligaţia</w:t>
      </w:r>
      <w:proofErr w:type="spellEnd"/>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transmiterii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lunare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pân</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
          <w:sz w:val="22"/>
          <w:szCs w:val="22"/>
          <w:lang w:val="ro-RO"/>
        </w:rPr>
        <w:t xml:space="preserve"> 2</w:t>
      </w:r>
      <w:r w:rsidRPr="00F902E2">
        <w:rPr>
          <w:rFonts w:ascii="Trebuchet MS" w:eastAsia="Trebuchet MS" w:hAnsi="Trebuchet MS" w:cs="Trebuchet MS"/>
          <w:color w:val="244061" w:themeColor="accent1" w:themeShade="80"/>
          <w:sz w:val="22"/>
          <w:szCs w:val="22"/>
          <w:lang w:val="ro-RO"/>
        </w:rPr>
        <w:t>0</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lunii </w:t>
      </w:r>
      <w:r w:rsidRPr="00F902E2">
        <w:rPr>
          <w:rFonts w:ascii="Trebuchet MS" w:eastAsia="Trebuchet MS" w:hAnsi="Trebuchet MS" w:cs="Trebuchet MS"/>
          <w:color w:val="244061" w:themeColor="accent1" w:themeShade="80"/>
          <w:sz w:val="22"/>
          <w:szCs w:val="22"/>
          <w:lang w:val="ro-RO"/>
        </w:rPr>
        <w:t>curente,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a Formularului</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nr.</w:t>
      </w:r>
      <w:r w:rsidRPr="00F902E2">
        <w:rPr>
          <w:rFonts w:ascii="Trebuchet MS" w:eastAsia="Trebuchet MS" w:hAnsi="Trebuchet MS" w:cs="Trebuchet MS"/>
          <w:color w:val="244061" w:themeColor="accent1" w:themeShade="80"/>
          <w:spacing w:val="5"/>
          <w:sz w:val="22"/>
          <w:szCs w:val="22"/>
          <w:lang w:val="ro-RO"/>
        </w:rPr>
        <w:t xml:space="preserve"> </w:t>
      </w:r>
      <w:r w:rsidR="004E2CF3" w:rsidRPr="00F902E2">
        <w:rPr>
          <w:rFonts w:ascii="Trebuchet MS" w:eastAsia="Trebuchet MS" w:hAnsi="Trebuchet MS" w:cs="Trebuchet MS"/>
          <w:color w:val="244061" w:themeColor="accent1" w:themeShade="80"/>
          <w:sz w:val="22"/>
          <w:szCs w:val="22"/>
          <w:lang w:val="ro-RO"/>
        </w:rPr>
        <w:t>11</w:t>
      </w:r>
      <w:r w:rsidR="004E2CF3"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 Notificare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privire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reconcilierea</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contabilă,</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prevăzu</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în </w:t>
      </w:r>
      <w:r w:rsidRPr="00F902E2">
        <w:rPr>
          <w:rFonts w:ascii="Trebuchet MS" w:eastAsia="Trebuchet MS" w:hAnsi="Trebuchet MS" w:cs="Trebuchet MS"/>
          <w:color w:val="244061" w:themeColor="accent1" w:themeShade="80"/>
          <w:spacing w:val="-2"/>
          <w:sz w:val="22"/>
          <w:szCs w:val="22"/>
          <w:lang w:val="ro-RO"/>
        </w:rPr>
        <w:t>anex</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nr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1</w:t>
      </w:r>
      <w:r w:rsidR="00BA7DB0" w:rsidRPr="00F902E2">
        <w:rPr>
          <w:rFonts w:ascii="Trebuchet MS" w:eastAsia="Trebuchet MS" w:hAnsi="Trebuchet MS" w:cs="Trebuchet MS"/>
          <w:color w:val="244061" w:themeColor="accent1" w:themeShade="80"/>
          <w:spacing w:val="-2"/>
          <w:sz w:val="22"/>
          <w:szCs w:val="22"/>
          <w:lang w:val="ro-RO"/>
        </w:rPr>
        <w:t>1</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H</w:t>
      </w:r>
      <w:r w:rsidR="007D2393" w:rsidRPr="00F902E2">
        <w:rPr>
          <w:rFonts w:ascii="Trebuchet MS" w:eastAsia="Trebuchet MS" w:hAnsi="Trebuchet MS" w:cs="Trebuchet MS"/>
          <w:color w:val="244061" w:themeColor="accent1" w:themeShade="80"/>
          <w:spacing w:val="-1"/>
          <w:sz w:val="22"/>
          <w:szCs w:val="22"/>
          <w:lang w:val="ro-RO"/>
        </w:rPr>
        <w:t xml:space="preserve">otărârea </w:t>
      </w:r>
      <w:r w:rsidRPr="00F902E2">
        <w:rPr>
          <w:rFonts w:ascii="Trebuchet MS" w:eastAsia="Trebuchet MS" w:hAnsi="Trebuchet MS" w:cs="Trebuchet MS"/>
          <w:color w:val="244061" w:themeColor="accent1" w:themeShade="80"/>
          <w:sz w:val="22"/>
          <w:szCs w:val="22"/>
          <w:lang w:val="ro-RO"/>
        </w:rPr>
        <w:t>G</w:t>
      </w:r>
      <w:r w:rsidR="007D2393" w:rsidRPr="00F902E2">
        <w:rPr>
          <w:rFonts w:ascii="Trebuchet MS" w:eastAsia="Trebuchet MS" w:hAnsi="Trebuchet MS" w:cs="Trebuchet MS"/>
          <w:color w:val="244061" w:themeColor="accent1" w:themeShade="80"/>
          <w:sz w:val="22"/>
          <w:szCs w:val="22"/>
          <w:lang w:val="ro-RO"/>
        </w:rPr>
        <w:t>uvernului</w:t>
      </w:r>
      <w:r w:rsidRPr="00F902E2">
        <w:rPr>
          <w:rFonts w:ascii="Trebuchet MS" w:eastAsia="Trebuchet MS" w:hAnsi="Trebuchet MS" w:cs="Trebuchet MS"/>
          <w:color w:val="244061" w:themeColor="accent1" w:themeShade="80"/>
          <w:spacing w:val="8"/>
          <w:sz w:val="22"/>
          <w:szCs w:val="22"/>
          <w:lang w:val="ro-RO"/>
        </w:rPr>
        <w:t xml:space="preserve"> </w:t>
      </w:r>
      <w:r w:rsidR="00BA7DB0" w:rsidRPr="00F902E2">
        <w:rPr>
          <w:rFonts w:ascii="Trebuchet MS" w:eastAsia="Trebuchet MS" w:hAnsi="Trebuchet MS" w:cs="Trebuchet MS"/>
          <w:color w:val="244061" w:themeColor="accent1" w:themeShade="80"/>
          <w:spacing w:val="8"/>
          <w:sz w:val="22"/>
          <w:szCs w:val="22"/>
          <w:lang w:val="ro-RO"/>
        </w:rPr>
        <w:t xml:space="preserve">nr. </w:t>
      </w:r>
      <w:r w:rsidR="004E2CF3" w:rsidRPr="00F902E2">
        <w:rPr>
          <w:rFonts w:ascii="Trebuchet MS" w:eastAsia="Trebuchet MS" w:hAnsi="Trebuchet MS" w:cs="Trebuchet MS"/>
          <w:color w:val="244061" w:themeColor="accent1" w:themeShade="80"/>
          <w:spacing w:val="-1"/>
          <w:sz w:val="22"/>
          <w:szCs w:val="22"/>
          <w:lang w:val="ro-RO"/>
        </w:rPr>
        <w:t>829</w:t>
      </w:r>
      <w:r w:rsidRPr="00F902E2">
        <w:rPr>
          <w:rFonts w:ascii="Trebuchet MS" w:eastAsia="Trebuchet MS" w:hAnsi="Trebuchet MS" w:cs="Trebuchet MS"/>
          <w:color w:val="244061" w:themeColor="accent1" w:themeShade="80"/>
          <w:spacing w:val="-1"/>
          <w:sz w:val="22"/>
          <w:szCs w:val="22"/>
          <w:lang w:val="ro-RO"/>
        </w:rPr>
        <w:t>/20</w:t>
      </w:r>
      <w:r w:rsidR="004E2CF3" w:rsidRPr="00F902E2">
        <w:rPr>
          <w:rFonts w:ascii="Trebuchet MS" w:eastAsia="Trebuchet MS" w:hAnsi="Trebuchet MS" w:cs="Trebuchet MS"/>
          <w:color w:val="244061" w:themeColor="accent1" w:themeShade="80"/>
          <w:spacing w:val="-1"/>
          <w:sz w:val="22"/>
          <w:szCs w:val="22"/>
          <w:lang w:val="ro-RO"/>
        </w:rPr>
        <w:t>22</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din</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ă rezulte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sumele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primite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la </w:t>
      </w:r>
      <w:proofErr w:type="spellStart"/>
      <w:r w:rsidR="003D6835" w:rsidRPr="00F902E2">
        <w:rPr>
          <w:rFonts w:ascii="Trebuchet MS" w:eastAsia="Trebuchet MS" w:hAnsi="Trebuchet MS" w:cs="Trebuchet MS"/>
          <w:color w:val="244061" w:themeColor="accent1" w:themeShade="80"/>
          <w:spacing w:val="-2"/>
          <w:sz w:val="22"/>
          <w:szCs w:val="22"/>
          <w:lang w:val="ro-RO"/>
        </w:rPr>
        <w:t>AM</w:t>
      </w:r>
      <w:r w:rsidR="002A7E92" w:rsidRPr="00F902E2">
        <w:rPr>
          <w:rFonts w:ascii="Trebuchet MS" w:eastAsia="Trebuchet MS" w:hAnsi="Trebuchet MS" w:cs="Trebuchet MS"/>
          <w:color w:val="244061" w:themeColor="accent1" w:themeShade="80"/>
          <w:spacing w:val="-2"/>
          <w:sz w:val="22"/>
          <w:szCs w:val="22"/>
          <w:lang w:val="ro-RO"/>
        </w:rPr>
        <w:t>P</w:t>
      </w:r>
      <w:r w:rsidR="007D2393" w:rsidRPr="00F902E2">
        <w:rPr>
          <w:rFonts w:ascii="Trebuchet MS" w:eastAsia="Trebuchet MS" w:hAnsi="Trebuchet MS" w:cs="Trebuchet MS"/>
          <w:color w:val="244061" w:themeColor="accent1" w:themeShade="80"/>
          <w:spacing w:val="-2"/>
          <w:sz w:val="22"/>
          <w:szCs w:val="22"/>
          <w:lang w:val="ro-RO"/>
        </w:rPr>
        <w:t>o</w:t>
      </w:r>
      <w:r w:rsidR="002A7E92" w:rsidRPr="00F902E2">
        <w:rPr>
          <w:rFonts w:ascii="Trebuchet MS" w:eastAsia="Trebuchet MS" w:hAnsi="Trebuchet MS" w:cs="Trebuchet MS"/>
          <w:color w:val="244061" w:themeColor="accent1" w:themeShade="80"/>
          <w:spacing w:val="-2"/>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cele</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plătite</w:t>
      </w:r>
      <w:r w:rsidR="00AD4721" w:rsidRPr="00F902E2">
        <w:rPr>
          <w:rFonts w:ascii="Trebuchet MS" w:eastAsia="Trebuchet MS" w:hAnsi="Trebuchet MS" w:cs="Trebuchet MS"/>
          <w:color w:val="244061" w:themeColor="accent1" w:themeShade="80"/>
          <w:spacing w:val="-1"/>
          <w:w w:val="103"/>
          <w:sz w:val="22"/>
          <w:szCs w:val="22"/>
          <w:lang w:val="ro-RO"/>
        </w:rPr>
        <w:t xml:space="preserve"> (restituite)</w:t>
      </w:r>
      <w:r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acesteia,</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conform</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prevederilor</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din</w:t>
      </w:r>
      <w:r w:rsidRPr="00F902E2">
        <w:rPr>
          <w:rFonts w:ascii="Trebuchet MS" w:eastAsia="Trebuchet MS" w:hAnsi="Trebuchet MS" w:cs="Trebuchet MS"/>
          <w:color w:val="244061" w:themeColor="accent1" w:themeShade="80"/>
          <w:spacing w:val="10"/>
          <w:sz w:val="22"/>
          <w:szCs w:val="22"/>
          <w:lang w:val="ro-RO"/>
        </w:rPr>
        <w:t xml:space="preserve"> </w:t>
      </w:r>
      <w:r w:rsidR="003A12D7" w:rsidRPr="00F902E2">
        <w:rPr>
          <w:rFonts w:ascii="Trebuchet MS" w:eastAsia="Trebuchet MS" w:hAnsi="Trebuchet MS" w:cs="Trebuchet MS"/>
          <w:color w:val="244061" w:themeColor="accent1" w:themeShade="80"/>
          <w:sz w:val="22"/>
          <w:szCs w:val="22"/>
          <w:lang w:val="ro-RO"/>
        </w:rPr>
        <w:t>decizia</w:t>
      </w:r>
      <w:r w:rsidR="003A12D7"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finanţare</w:t>
      </w:r>
      <w:proofErr w:type="spellEnd"/>
      <w:r w:rsidRPr="00F902E2">
        <w:rPr>
          <w:rFonts w:ascii="Trebuchet MS" w:eastAsia="Trebuchet MS" w:hAnsi="Trebuchet MS" w:cs="Trebuchet MS"/>
          <w:color w:val="244061" w:themeColor="accent1" w:themeShade="80"/>
          <w:w w:val="103"/>
          <w:sz w:val="22"/>
          <w:szCs w:val="22"/>
          <w:lang w:val="ro-RO"/>
        </w:rPr>
        <w:t>.</w:t>
      </w:r>
    </w:p>
    <w:p w14:paraId="19053C93" w14:textId="1406B087" w:rsidR="000B3971" w:rsidRPr="00F902E2" w:rsidRDefault="0099349E" w:rsidP="00582A35">
      <w:pPr>
        <w:pStyle w:val="ListParagraph"/>
        <w:numPr>
          <w:ilvl w:val="0"/>
          <w:numId w:val="1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Dac</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Beneficiaru</w:t>
      </w:r>
      <w:r w:rsidRPr="00F902E2">
        <w:rPr>
          <w:rFonts w:ascii="Trebuchet MS" w:eastAsia="Trebuchet MS" w:hAnsi="Trebuchet MS" w:cs="Trebuchet MS"/>
          <w:color w:val="244061" w:themeColor="accent1" w:themeShade="80"/>
          <w:sz w:val="22"/>
          <w:szCs w:val="22"/>
          <w:lang w:val="ro-RO"/>
        </w:rPr>
        <w:t>l</w:t>
      </w:r>
      <w:r w:rsidR="00974937" w:rsidRPr="00F902E2">
        <w:rPr>
          <w:rFonts w:ascii="Trebuchet MS" w:eastAsia="Trebuchet MS" w:hAnsi="Trebuchet MS" w:cs="Trebuchet MS"/>
          <w:color w:val="244061" w:themeColor="accent1" w:themeShade="80"/>
          <w:sz w:val="22"/>
          <w:szCs w:val="22"/>
          <w:lang w:val="ro-RO"/>
        </w:rPr>
        <w:t>/ Liderul de parteneriat/Partenerul</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efectueaz</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plat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valută</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contravaloarea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lei,</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cursu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comunicat  de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BNR</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pacing w:val="-3"/>
          <w:sz w:val="22"/>
          <w:szCs w:val="22"/>
          <w:lang w:val="ro-RO"/>
        </w:rPr>
        <w:t>n</w:t>
      </w:r>
      <w:r w:rsidRPr="00F902E2">
        <w:rPr>
          <w:rFonts w:ascii="Trebuchet MS" w:eastAsia="Trebuchet MS" w:hAnsi="Trebuchet MS" w:cs="Trebuchet MS"/>
          <w:color w:val="244061" w:themeColor="accent1" w:themeShade="80"/>
          <w:sz w:val="22"/>
          <w:szCs w:val="22"/>
          <w:lang w:val="ro-RO"/>
        </w:rPr>
        <w:t xml:space="preserve">tocmirii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documentelo</w:t>
      </w:r>
      <w:r w:rsidRPr="00F902E2">
        <w:rPr>
          <w:rFonts w:ascii="Trebuchet MS" w:eastAsia="Trebuchet MS" w:hAnsi="Trebuchet MS" w:cs="Trebuchet MS"/>
          <w:color w:val="244061" w:themeColor="accent1" w:themeShade="80"/>
          <w:sz w:val="22"/>
          <w:szCs w:val="22"/>
          <w:lang w:val="ro-RO"/>
        </w:rPr>
        <w:t xml:space="preserve">r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plată</w:t>
      </w:r>
      <w:r w:rsidRPr="00F902E2">
        <w:rPr>
          <w:rFonts w:ascii="Trebuchet MS" w:eastAsia="Trebuchet MS" w:hAnsi="Trebuchet MS" w:cs="Trebuchet MS"/>
          <w:color w:val="244061" w:themeColor="accent1" w:themeShade="80"/>
          <w:spacing w:val="4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valută.</w:t>
      </w:r>
    </w:p>
    <w:p w14:paraId="78F19F4D" w14:textId="324E5062" w:rsidR="000B3971" w:rsidRPr="00F902E2" w:rsidRDefault="000B3971">
      <w:pPr>
        <w:spacing w:before="5" w:line="140" w:lineRule="exact"/>
        <w:rPr>
          <w:rFonts w:ascii="Trebuchet MS" w:hAnsi="Trebuchet MS"/>
          <w:color w:val="244061" w:themeColor="accent1" w:themeShade="80"/>
          <w:sz w:val="22"/>
          <w:szCs w:val="22"/>
          <w:lang w:val="ro-RO"/>
        </w:rPr>
      </w:pPr>
    </w:p>
    <w:p w14:paraId="016E8810" w14:textId="086673BB" w:rsidR="00582A35" w:rsidRPr="00F902E2" w:rsidRDefault="00582A35">
      <w:pPr>
        <w:spacing w:before="5" w:line="140" w:lineRule="exact"/>
        <w:rPr>
          <w:rFonts w:ascii="Trebuchet MS" w:hAnsi="Trebuchet MS"/>
          <w:color w:val="244061" w:themeColor="accent1" w:themeShade="80"/>
          <w:sz w:val="22"/>
          <w:szCs w:val="22"/>
          <w:lang w:val="ro-RO"/>
        </w:rPr>
      </w:pPr>
    </w:p>
    <w:p w14:paraId="5D727CF6" w14:textId="0C30DF45" w:rsidR="00582A35" w:rsidRPr="00F902E2" w:rsidRDefault="00582A35">
      <w:pPr>
        <w:spacing w:before="5" w:line="140" w:lineRule="exact"/>
        <w:rPr>
          <w:rFonts w:ascii="Trebuchet MS" w:hAnsi="Trebuchet MS"/>
          <w:color w:val="244061" w:themeColor="accent1" w:themeShade="80"/>
          <w:sz w:val="22"/>
          <w:szCs w:val="22"/>
          <w:lang w:val="ro-RO"/>
        </w:rPr>
      </w:pPr>
    </w:p>
    <w:p w14:paraId="109568E5" w14:textId="7301AA72" w:rsidR="000B3971" w:rsidRPr="00F902E2" w:rsidRDefault="0099349E" w:rsidP="00582A35">
      <w:pPr>
        <w:ind w:left="133" w:right="-20"/>
        <w:jc w:val="both"/>
        <w:rPr>
          <w:rFonts w:ascii="Trebuchet MS" w:eastAsia="Trebuchet MS" w:hAnsi="Trebuchet MS" w:cs="Trebuchet MS"/>
          <w:b/>
          <w:bCs/>
          <w:color w:val="244061" w:themeColor="accent1" w:themeShade="80"/>
          <w:spacing w:val="-1"/>
          <w:sz w:val="22"/>
          <w:szCs w:val="22"/>
          <w:lang w:val="ro-RO"/>
        </w:rPr>
      </w:pPr>
      <w:r w:rsidRPr="00F902E2">
        <w:rPr>
          <w:rFonts w:ascii="Trebuchet MS" w:eastAsia="Trebuchet MS" w:hAnsi="Trebuchet MS" w:cs="Trebuchet MS"/>
          <w:b/>
          <w:color w:val="244061" w:themeColor="accent1" w:themeShade="80"/>
          <w:sz w:val="22"/>
          <w:szCs w:val="22"/>
          <w:lang w:val="ro-RO"/>
        </w:rPr>
        <w:t>(</w:t>
      </w:r>
      <w:r w:rsidRPr="00F902E2">
        <w:rPr>
          <w:rFonts w:ascii="Trebuchet MS" w:eastAsia="Trebuchet MS" w:hAnsi="Trebuchet MS" w:cs="Trebuchet MS"/>
          <w:b/>
          <w:bCs/>
          <w:color w:val="244061" w:themeColor="accent1" w:themeShade="80"/>
          <w:spacing w:val="-1"/>
          <w:sz w:val="22"/>
          <w:szCs w:val="22"/>
          <w:lang w:val="ro-RO"/>
        </w:rPr>
        <w:t>c)</w:t>
      </w:r>
      <w:r w:rsidR="005A0506" w:rsidRPr="00F902E2">
        <w:rPr>
          <w:rFonts w:ascii="Trebuchet MS" w:eastAsia="Trebuchet MS" w:hAnsi="Trebuchet MS" w:cs="Trebuchet MS"/>
          <w:b/>
          <w:bCs/>
          <w:color w:val="244061" w:themeColor="accent1" w:themeShade="80"/>
          <w:spacing w:val="-1"/>
          <w:sz w:val="22"/>
          <w:szCs w:val="22"/>
          <w:lang w:val="ro-RO"/>
        </w:rPr>
        <w:t xml:space="preserve"> </w:t>
      </w:r>
      <w:r w:rsidRPr="00F902E2">
        <w:rPr>
          <w:rFonts w:ascii="Trebuchet MS" w:eastAsia="Trebuchet MS" w:hAnsi="Trebuchet MS" w:cs="Trebuchet MS"/>
          <w:b/>
          <w:bCs/>
          <w:color w:val="244061" w:themeColor="accent1" w:themeShade="80"/>
          <w:spacing w:val="-1"/>
          <w:sz w:val="22"/>
          <w:szCs w:val="22"/>
          <w:lang w:val="ro-RO"/>
        </w:rPr>
        <w:t>Mecanismul decontării cererilor de plată</w:t>
      </w:r>
    </w:p>
    <w:p w14:paraId="5D0D2510" w14:textId="77777777" w:rsidR="00582A35" w:rsidRPr="00F902E2" w:rsidRDefault="00582A35" w:rsidP="00582A35">
      <w:pPr>
        <w:ind w:left="133" w:right="-20"/>
        <w:jc w:val="both"/>
        <w:rPr>
          <w:rFonts w:ascii="Trebuchet MS" w:eastAsia="Trebuchet MS" w:hAnsi="Trebuchet MS" w:cs="Trebuchet MS"/>
          <w:color w:val="244061" w:themeColor="accent1" w:themeShade="80"/>
          <w:sz w:val="22"/>
          <w:szCs w:val="22"/>
          <w:lang w:val="ro-RO"/>
        </w:rPr>
      </w:pPr>
    </w:p>
    <w:p w14:paraId="2BF4276C" w14:textId="29EE055E"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procesul de implementare a </w:t>
      </w:r>
      <w:proofErr w:type="spellStart"/>
      <w:r w:rsidR="002A7E92" w:rsidRPr="00F902E2">
        <w:rPr>
          <w:rFonts w:ascii="Trebuchet MS" w:eastAsia="Trebuchet MS" w:hAnsi="Trebuchet MS" w:cs="Trebuchet MS"/>
          <w:color w:val="244061" w:themeColor="accent1" w:themeShade="80"/>
          <w:sz w:val="22"/>
          <w:szCs w:val="22"/>
          <w:lang w:val="ro-RO"/>
        </w:rPr>
        <w:t>P</w:t>
      </w:r>
      <w:r w:rsidR="007D2393"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Beneficiarul/Liderul de parteneriat/Partenerii va/vor opta pentru utilizarea mecanismului decontării cererilor de plată în conformitate cu prevederile O</w:t>
      </w:r>
      <w:r w:rsidR="007D2393" w:rsidRPr="00F902E2">
        <w:rPr>
          <w:rFonts w:ascii="Trebuchet MS" w:eastAsia="Trebuchet MS" w:hAnsi="Trebuchet MS" w:cs="Trebuchet MS"/>
          <w:color w:val="244061" w:themeColor="accent1" w:themeShade="80"/>
          <w:sz w:val="22"/>
          <w:szCs w:val="22"/>
          <w:lang w:val="ro-RO"/>
        </w:rPr>
        <w:t xml:space="preserve">rdonanța de urgență a </w:t>
      </w:r>
      <w:r w:rsidRPr="00F902E2">
        <w:rPr>
          <w:rFonts w:ascii="Trebuchet MS" w:eastAsia="Trebuchet MS" w:hAnsi="Trebuchet MS" w:cs="Trebuchet MS"/>
          <w:color w:val="244061" w:themeColor="accent1" w:themeShade="80"/>
          <w:sz w:val="22"/>
          <w:szCs w:val="22"/>
          <w:lang w:val="ro-RO"/>
        </w:rPr>
        <w:t>G</w:t>
      </w:r>
      <w:r w:rsidR="007D2393" w:rsidRPr="00F902E2">
        <w:rPr>
          <w:rFonts w:ascii="Trebuchet MS" w:eastAsia="Trebuchet MS" w:hAnsi="Trebuchet MS" w:cs="Trebuchet MS"/>
          <w:color w:val="244061" w:themeColor="accent1" w:themeShade="80"/>
          <w:sz w:val="22"/>
          <w:szCs w:val="22"/>
          <w:lang w:val="ro-RO"/>
        </w:rPr>
        <w:t>uvernului</w:t>
      </w:r>
      <w:r w:rsidRPr="00F902E2">
        <w:rPr>
          <w:rFonts w:ascii="Trebuchet MS" w:eastAsia="Trebuchet MS" w:hAnsi="Trebuchet MS" w:cs="Trebuchet MS"/>
          <w:color w:val="244061" w:themeColor="accent1" w:themeShade="80"/>
          <w:sz w:val="22"/>
          <w:szCs w:val="22"/>
          <w:lang w:val="ro-RO"/>
        </w:rPr>
        <w:t xml:space="preserve"> nr.</w:t>
      </w:r>
      <w:r w:rsidR="00D45666"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133/2021 și a</w:t>
      </w:r>
      <w:r w:rsidR="0029264F" w:rsidRPr="00F902E2">
        <w:rPr>
          <w:rFonts w:ascii="Trebuchet MS" w:eastAsia="Trebuchet MS" w:hAnsi="Trebuchet MS" w:cs="Trebuchet MS"/>
          <w:color w:val="244061" w:themeColor="accent1" w:themeShade="80"/>
          <w:sz w:val="22"/>
          <w:szCs w:val="22"/>
          <w:lang w:val="ro-RO"/>
        </w:rPr>
        <w:t>le</w:t>
      </w:r>
      <w:r w:rsidRPr="00F902E2">
        <w:rPr>
          <w:rFonts w:ascii="Trebuchet MS" w:eastAsia="Trebuchet MS" w:hAnsi="Trebuchet MS" w:cs="Trebuchet MS"/>
          <w:color w:val="244061" w:themeColor="accent1" w:themeShade="80"/>
          <w:sz w:val="22"/>
          <w:szCs w:val="22"/>
          <w:lang w:val="ro-RO"/>
        </w:rPr>
        <w:t xml:space="preserve"> normelor</w:t>
      </w:r>
      <w:r w:rsidR="00D45666" w:rsidRPr="00F902E2">
        <w:rPr>
          <w:rFonts w:ascii="Trebuchet MS" w:eastAsia="Trebuchet MS" w:hAnsi="Trebuchet MS" w:cs="Trebuchet MS"/>
          <w:color w:val="244061" w:themeColor="accent1" w:themeShade="80"/>
          <w:sz w:val="22"/>
          <w:szCs w:val="22"/>
          <w:lang w:val="ro-RO"/>
        </w:rPr>
        <w:t xml:space="preserve"> </w:t>
      </w:r>
      <w:r w:rsidR="006A53BB" w:rsidRPr="00F902E2">
        <w:rPr>
          <w:rFonts w:ascii="Trebuchet MS" w:eastAsia="Trebuchet MS" w:hAnsi="Trebuchet MS" w:cs="Trebuchet MS"/>
          <w:color w:val="244061" w:themeColor="accent1" w:themeShade="80"/>
          <w:sz w:val="22"/>
          <w:szCs w:val="22"/>
          <w:lang w:val="ro-RO"/>
        </w:rPr>
        <w:t xml:space="preserve">metodologie de aplicare </w:t>
      </w:r>
      <w:r w:rsidR="00D45666" w:rsidRPr="00F902E2">
        <w:rPr>
          <w:rFonts w:ascii="Trebuchet MS" w:eastAsia="Trebuchet MS" w:hAnsi="Trebuchet MS" w:cs="Trebuchet MS"/>
          <w:color w:val="244061" w:themeColor="accent1" w:themeShade="80"/>
          <w:sz w:val="22"/>
          <w:szCs w:val="22"/>
          <w:lang w:val="ro-RO"/>
        </w:rPr>
        <w:t xml:space="preserve">a acesteia, </w:t>
      </w:r>
      <w:r w:rsidR="006A53BB" w:rsidRPr="00F902E2">
        <w:rPr>
          <w:rFonts w:ascii="Trebuchet MS" w:eastAsia="Trebuchet MS" w:hAnsi="Trebuchet MS" w:cs="Trebuchet MS"/>
          <w:color w:val="244061" w:themeColor="accent1" w:themeShade="80"/>
          <w:sz w:val="22"/>
          <w:szCs w:val="22"/>
          <w:lang w:val="ro-RO"/>
        </w:rPr>
        <w:t>aprobate prin H</w:t>
      </w:r>
      <w:r w:rsidR="007D2393" w:rsidRPr="00F902E2">
        <w:rPr>
          <w:rFonts w:ascii="Trebuchet MS" w:eastAsia="Trebuchet MS" w:hAnsi="Trebuchet MS" w:cs="Trebuchet MS"/>
          <w:color w:val="244061" w:themeColor="accent1" w:themeShade="80"/>
          <w:sz w:val="22"/>
          <w:szCs w:val="22"/>
          <w:lang w:val="ro-RO"/>
        </w:rPr>
        <w:t xml:space="preserve">otărârea </w:t>
      </w:r>
      <w:r w:rsidR="006A53BB" w:rsidRPr="00F902E2">
        <w:rPr>
          <w:rFonts w:ascii="Trebuchet MS" w:eastAsia="Trebuchet MS" w:hAnsi="Trebuchet MS" w:cs="Trebuchet MS"/>
          <w:color w:val="244061" w:themeColor="accent1" w:themeShade="80"/>
          <w:sz w:val="22"/>
          <w:szCs w:val="22"/>
          <w:lang w:val="ro-RO"/>
        </w:rPr>
        <w:t>G</w:t>
      </w:r>
      <w:r w:rsidR="007D2393" w:rsidRPr="00F902E2">
        <w:rPr>
          <w:rFonts w:ascii="Trebuchet MS" w:eastAsia="Trebuchet MS" w:hAnsi="Trebuchet MS" w:cs="Trebuchet MS"/>
          <w:color w:val="244061" w:themeColor="accent1" w:themeShade="80"/>
          <w:sz w:val="22"/>
          <w:szCs w:val="22"/>
          <w:lang w:val="ro-RO"/>
        </w:rPr>
        <w:t>uvernului</w:t>
      </w:r>
      <w:r w:rsidR="00D45666" w:rsidRPr="00F902E2">
        <w:rPr>
          <w:rFonts w:ascii="Trebuchet MS" w:eastAsia="Trebuchet MS" w:hAnsi="Trebuchet MS" w:cs="Trebuchet MS"/>
          <w:color w:val="244061" w:themeColor="accent1" w:themeShade="80"/>
          <w:sz w:val="22"/>
          <w:szCs w:val="22"/>
          <w:lang w:val="ro-RO"/>
        </w:rPr>
        <w:t xml:space="preserve"> nr. </w:t>
      </w:r>
      <w:r w:rsidR="006A53BB" w:rsidRPr="00F902E2">
        <w:rPr>
          <w:rFonts w:ascii="Trebuchet MS" w:eastAsia="Trebuchet MS" w:hAnsi="Trebuchet MS" w:cs="Trebuchet MS"/>
          <w:color w:val="244061" w:themeColor="accent1" w:themeShade="80"/>
          <w:sz w:val="22"/>
          <w:szCs w:val="22"/>
          <w:lang w:val="ro-RO"/>
        </w:rPr>
        <w:t>829/2022</w:t>
      </w:r>
      <w:r w:rsidR="00D45666" w:rsidRPr="00F902E2">
        <w:rPr>
          <w:rFonts w:ascii="Trebuchet MS" w:eastAsia="Trebuchet MS" w:hAnsi="Trebuchet MS" w:cs="Trebuchet MS"/>
          <w:color w:val="244061" w:themeColor="accent1" w:themeShade="80"/>
          <w:sz w:val="22"/>
          <w:szCs w:val="22"/>
          <w:lang w:val="ro-RO"/>
        </w:rPr>
        <w:t>.</w:t>
      </w:r>
    </w:p>
    <w:p w14:paraId="1E7F5031" w14:textId="1EABDF99"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Mecanismul cererilor de plată se aplică Beneficiarului/</w:t>
      </w:r>
      <w:r w:rsidR="009E2E35"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Liderului de parteneriat/</w:t>
      </w:r>
      <w:r w:rsidR="00255F5F"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Partenerilor, alții decât cei prevăzuți la art.</w:t>
      </w:r>
      <w:r w:rsidR="00255F5F"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7 alin.</w:t>
      </w:r>
      <w:r w:rsidR="00255F5F"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(1)-(5), (8) și (10) din </w:t>
      </w:r>
      <w:r w:rsidR="007D2393" w:rsidRPr="00F902E2">
        <w:rPr>
          <w:rFonts w:ascii="Trebuchet MS" w:eastAsia="Trebuchet MS" w:hAnsi="Trebuchet MS" w:cs="Trebuchet MS"/>
          <w:color w:val="244061" w:themeColor="accent1" w:themeShade="80"/>
          <w:sz w:val="22"/>
          <w:szCs w:val="22"/>
          <w:lang w:val="ro-RO"/>
        </w:rPr>
        <w:t>Ordonanța de urgență a Guvernului</w:t>
      </w:r>
      <w:r w:rsidRPr="00F902E2">
        <w:rPr>
          <w:rFonts w:ascii="Trebuchet MS" w:eastAsia="Trebuchet MS" w:hAnsi="Trebuchet MS" w:cs="Trebuchet MS"/>
          <w:color w:val="244061" w:themeColor="accent1" w:themeShade="80"/>
          <w:sz w:val="22"/>
          <w:szCs w:val="22"/>
          <w:lang w:val="ro-RO"/>
        </w:rPr>
        <w:t xml:space="preserve"> nr.</w:t>
      </w:r>
      <w:r w:rsidR="00D45666"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133/2021.</w:t>
      </w:r>
    </w:p>
    <w:p w14:paraId="6F1C130D" w14:textId="19F76B13"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Pentru proiectele implementate în parteneriat, liderul de parteneriat depune cererea de plată, iar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D2393"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autorizează cheltuielile eligibile cuprinse în cererea de plată</w:t>
      </w:r>
      <w:r w:rsidR="00D45666"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în termenul și condițiile prevăzute de legislația în vigoare.</w:t>
      </w:r>
    </w:p>
    <w:p w14:paraId="2313B9B5" w14:textId="04368437"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Plata sumelor autorizate se efectuează în termen de 3 zile lucrătoare de la momentul de la care autoritatea de management dispune de resurse în conturile sale.</w:t>
      </w:r>
    </w:p>
    <w:p w14:paraId="46C82274" w14:textId="7D7E35AE"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Pentru proiectele implementate în parteneriat, cheltuielile rambursabile se virează în conturile Liderilor de parteneriat/Partenerilor care le-au efectuat, indicate în </w:t>
      </w:r>
      <w:r w:rsidR="00E51DDE" w:rsidRPr="00F902E2">
        <w:rPr>
          <w:rFonts w:ascii="Trebuchet MS" w:eastAsia="Trebuchet MS" w:hAnsi="Trebuchet MS" w:cs="Trebuchet MS"/>
          <w:color w:val="244061" w:themeColor="accent1" w:themeShade="80"/>
          <w:sz w:val="22"/>
          <w:szCs w:val="22"/>
          <w:lang w:val="ro-RO"/>
        </w:rPr>
        <w:t>decizia de finanțare</w:t>
      </w:r>
      <w:r w:rsidRPr="00F902E2">
        <w:rPr>
          <w:rFonts w:ascii="Trebuchet MS" w:eastAsia="Trebuchet MS" w:hAnsi="Trebuchet MS" w:cs="Trebuchet MS"/>
          <w:color w:val="244061" w:themeColor="accent1" w:themeShade="80"/>
          <w:sz w:val="22"/>
          <w:szCs w:val="22"/>
          <w:lang w:val="ro-RO"/>
        </w:rPr>
        <w:t xml:space="preserve"> sau în cererea de rambursare, deschise în sistemul Trezoreriei Statului sau la instituții de credit, în funcție de opțiunea acestora.</w:t>
      </w:r>
    </w:p>
    <w:p w14:paraId="264057EF" w14:textId="05D1EC18"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sunt calculate la cursul BNR din data emiterii facturii.</w:t>
      </w:r>
    </w:p>
    <w:p w14:paraId="21B93704" w14:textId="70FACAD5"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Diferențele de curs valutar rezultate în urma efectuării plăților facturilor externe prevăzute la alin.(6) sunt suportate de către Beneficiar/</w:t>
      </w:r>
      <w:r w:rsidR="009E2E35"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 de parteneriat/</w:t>
      </w:r>
      <w:r w:rsidR="009E2E35"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w:t>
      </w:r>
      <w:r w:rsidR="003D558A" w:rsidRPr="00F902E2">
        <w:rPr>
          <w:rFonts w:ascii="Trebuchet MS" w:eastAsia="Trebuchet MS" w:hAnsi="Trebuchet MS" w:cs="Trebuchet MS"/>
          <w:color w:val="244061" w:themeColor="accent1" w:themeShade="80"/>
          <w:sz w:val="22"/>
          <w:szCs w:val="22"/>
          <w:lang w:val="ro-RO"/>
        </w:rPr>
        <w:t>, din bugetul propriu</w:t>
      </w:r>
      <w:r w:rsidRPr="00F902E2">
        <w:rPr>
          <w:rFonts w:ascii="Trebuchet MS" w:eastAsia="Trebuchet MS" w:hAnsi="Trebuchet MS" w:cs="Trebuchet MS"/>
          <w:color w:val="244061" w:themeColor="accent1" w:themeShade="80"/>
          <w:sz w:val="22"/>
          <w:szCs w:val="22"/>
          <w:lang w:val="ro-RO"/>
        </w:rPr>
        <w:t>.</w:t>
      </w:r>
    </w:p>
    <w:p w14:paraId="2D117C12" w14:textId="457CF385"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Beneficiarii/Liderii de parteneriat/Partenerii, alții decât cei prevăzuți la art.7 și art.8</w:t>
      </w:r>
      <w:r w:rsidR="00EC4F4D" w:rsidRPr="00F902E2">
        <w:rPr>
          <w:rFonts w:ascii="Trebuchet MS" w:eastAsia="Trebuchet MS" w:hAnsi="Trebuchet MS" w:cs="Trebuchet MS"/>
          <w:color w:val="244061" w:themeColor="accent1" w:themeShade="80"/>
          <w:sz w:val="22"/>
          <w:szCs w:val="22"/>
          <w:lang w:val="ro-RO"/>
        </w:rPr>
        <w:t xml:space="preserve"> din O</w:t>
      </w:r>
      <w:r w:rsidR="00937227" w:rsidRPr="00F902E2">
        <w:rPr>
          <w:rFonts w:ascii="Trebuchet MS" w:eastAsia="Trebuchet MS" w:hAnsi="Trebuchet MS" w:cs="Trebuchet MS"/>
          <w:color w:val="244061" w:themeColor="accent1" w:themeShade="80"/>
          <w:sz w:val="22"/>
          <w:szCs w:val="22"/>
          <w:lang w:val="ro-RO"/>
        </w:rPr>
        <w:t xml:space="preserve">rdonanța de urgență a </w:t>
      </w:r>
      <w:r w:rsidR="00EC4F4D" w:rsidRPr="00F902E2">
        <w:rPr>
          <w:rFonts w:ascii="Trebuchet MS" w:eastAsia="Trebuchet MS" w:hAnsi="Trebuchet MS" w:cs="Trebuchet MS"/>
          <w:color w:val="244061" w:themeColor="accent1" w:themeShade="80"/>
          <w:sz w:val="22"/>
          <w:szCs w:val="22"/>
          <w:lang w:val="ro-RO"/>
        </w:rPr>
        <w:t>G</w:t>
      </w:r>
      <w:r w:rsidR="00937227" w:rsidRPr="00F902E2">
        <w:rPr>
          <w:rFonts w:ascii="Trebuchet MS" w:eastAsia="Trebuchet MS" w:hAnsi="Trebuchet MS" w:cs="Trebuchet MS"/>
          <w:color w:val="244061" w:themeColor="accent1" w:themeShade="80"/>
          <w:sz w:val="22"/>
          <w:szCs w:val="22"/>
          <w:lang w:val="ro-RO"/>
        </w:rPr>
        <w:t>uvernului</w:t>
      </w:r>
      <w:r w:rsidR="00EC4F4D" w:rsidRPr="00F902E2">
        <w:rPr>
          <w:rFonts w:ascii="Trebuchet MS" w:eastAsia="Trebuchet MS" w:hAnsi="Trebuchet MS" w:cs="Trebuchet MS"/>
          <w:color w:val="244061" w:themeColor="accent1" w:themeShade="80"/>
          <w:sz w:val="22"/>
          <w:szCs w:val="22"/>
          <w:lang w:val="ro-RO"/>
        </w:rPr>
        <w:t xml:space="preserve"> </w:t>
      </w:r>
      <w:r w:rsidR="00D45666" w:rsidRPr="00F902E2">
        <w:rPr>
          <w:rFonts w:ascii="Trebuchet MS" w:eastAsia="Trebuchet MS" w:hAnsi="Trebuchet MS" w:cs="Trebuchet MS"/>
          <w:color w:val="244061" w:themeColor="accent1" w:themeShade="80"/>
          <w:sz w:val="22"/>
          <w:szCs w:val="22"/>
          <w:lang w:val="ro-RO"/>
        </w:rPr>
        <w:t>nr.</w:t>
      </w:r>
      <w:r w:rsidR="00EC4F4D" w:rsidRPr="00F902E2">
        <w:rPr>
          <w:rFonts w:ascii="Trebuchet MS" w:eastAsia="Trebuchet MS" w:hAnsi="Trebuchet MS" w:cs="Trebuchet MS"/>
          <w:color w:val="244061" w:themeColor="accent1" w:themeShade="80"/>
          <w:sz w:val="22"/>
          <w:szCs w:val="22"/>
          <w:lang w:val="ro-RO"/>
        </w:rPr>
        <w:t>133/2021</w:t>
      </w:r>
      <w:r w:rsidR="00D45666" w:rsidRPr="00F902E2">
        <w:rPr>
          <w:rFonts w:ascii="Trebuchet MS" w:eastAsia="Trebuchet MS" w:hAnsi="Trebuchet MS" w:cs="Trebuchet MS"/>
          <w:color w:val="244061" w:themeColor="accent1" w:themeShade="80"/>
          <w:sz w:val="22"/>
          <w:szCs w:val="22"/>
          <w:lang w:val="ro-RO"/>
        </w:rPr>
        <w:t>,</w:t>
      </w:r>
      <w:r w:rsidR="008E2529"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au obligația de a achita integral contribuția proprie aferentă cheltuielilor eligibile incluse în documentele anexate cererii de plată</w:t>
      </w:r>
      <w:r w:rsidR="00D45666"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cel mai târziu până la data depunerii cererii de rambursare aferente cererii de plată.</w:t>
      </w:r>
    </w:p>
    <w:p w14:paraId="094EE6C6" w14:textId="77DAF7D8"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termen de maximum 10 zile lucrătoare de la data încasării sumelor virate de către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Beneficiarul/Liderul de parteneriat</w:t>
      </w:r>
      <w:r w:rsidR="008E2529" w:rsidRPr="00F902E2">
        <w:rPr>
          <w:rFonts w:ascii="Trebuchet MS" w:eastAsia="Trebuchet MS" w:hAnsi="Trebuchet MS" w:cs="Trebuchet MS"/>
          <w:color w:val="244061" w:themeColor="accent1" w:themeShade="80"/>
          <w:sz w:val="22"/>
          <w:szCs w:val="22"/>
          <w:lang w:val="ro-RO"/>
        </w:rPr>
        <w:t>, în cazul proiectelor implementate în parteneriat,</w:t>
      </w:r>
      <w:r w:rsidRPr="00F902E2">
        <w:rPr>
          <w:rFonts w:ascii="Trebuchet MS" w:eastAsia="Trebuchet MS" w:hAnsi="Trebuchet MS" w:cs="Trebuchet MS"/>
          <w:color w:val="244061" w:themeColor="accent1" w:themeShade="80"/>
          <w:sz w:val="22"/>
          <w:szCs w:val="22"/>
          <w:lang w:val="ro-RO"/>
        </w:rPr>
        <w:t xml:space="preserve"> are obligația de a depune cererea de rambursare aferentă cererii de plată la </w:t>
      </w:r>
      <w:r w:rsidR="00D45666" w:rsidRPr="00F902E2">
        <w:rPr>
          <w:rFonts w:ascii="Trebuchet MS" w:eastAsia="Trebuchet MS" w:hAnsi="Trebuchet MS" w:cs="Trebuchet MS"/>
          <w:color w:val="244061" w:themeColor="accent1" w:themeShade="80"/>
          <w:sz w:val="22"/>
          <w:szCs w:val="22"/>
          <w:lang w:val="ro-RO"/>
        </w:rPr>
        <w:t>AM/</w:t>
      </w:r>
      <w:r w:rsidRPr="00F902E2">
        <w:rPr>
          <w:rFonts w:ascii="Trebuchet MS" w:eastAsia="Trebuchet MS" w:hAnsi="Trebuchet MS" w:cs="Trebuchet MS"/>
          <w:color w:val="244061" w:themeColor="accent1" w:themeShade="80"/>
          <w:sz w:val="22"/>
          <w:szCs w:val="22"/>
          <w:lang w:val="ro-RO"/>
        </w:rPr>
        <w:t xml:space="preserve">OI, în care sunt incluse sumele din documentele decontate prin cererea de plată, cu respectarea prevederilor </w:t>
      </w:r>
      <w:bookmarkStart w:id="12" w:name="_Hlk148445491"/>
      <w:r w:rsidR="00937227" w:rsidRPr="00F902E2">
        <w:rPr>
          <w:rFonts w:ascii="Trebuchet MS" w:eastAsia="Trebuchet MS" w:hAnsi="Trebuchet MS" w:cs="Trebuchet MS"/>
          <w:color w:val="244061" w:themeColor="accent1" w:themeShade="80"/>
          <w:sz w:val="22"/>
          <w:szCs w:val="22"/>
          <w:lang w:val="ro-RO"/>
        </w:rPr>
        <w:t>Ordonanța de urgență a Guvernului</w:t>
      </w:r>
      <w:r w:rsidRPr="00F902E2">
        <w:rPr>
          <w:rFonts w:ascii="Trebuchet MS" w:eastAsia="Trebuchet MS" w:hAnsi="Trebuchet MS" w:cs="Trebuchet MS"/>
          <w:color w:val="244061" w:themeColor="accent1" w:themeShade="80"/>
          <w:sz w:val="22"/>
          <w:szCs w:val="22"/>
          <w:lang w:val="ro-RO"/>
        </w:rPr>
        <w:t xml:space="preserve"> </w:t>
      </w:r>
      <w:bookmarkEnd w:id="12"/>
      <w:r w:rsidRPr="00F902E2">
        <w:rPr>
          <w:rFonts w:ascii="Trebuchet MS" w:eastAsia="Trebuchet MS" w:hAnsi="Trebuchet MS" w:cs="Trebuchet MS"/>
          <w:color w:val="244061" w:themeColor="accent1" w:themeShade="80"/>
          <w:sz w:val="22"/>
          <w:szCs w:val="22"/>
          <w:lang w:val="ro-RO"/>
        </w:rPr>
        <w:t xml:space="preserve">nr.133/2021. În cazul proiectelor implementate în parteneriat, liderul de parteneriat depune o cerere de </w:t>
      </w:r>
      <w:r w:rsidRPr="00F902E2">
        <w:rPr>
          <w:rFonts w:ascii="Trebuchet MS" w:eastAsia="Trebuchet MS" w:hAnsi="Trebuchet MS" w:cs="Trebuchet MS"/>
          <w:color w:val="244061" w:themeColor="accent1" w:themeShade="80"/>
          <w:sz w:val="22"/>
          <w:szCs w:val="22"/>
          <w:lang w:val="ro-RO"/>
        </w:rPr>
        <w:lastRenderedPageBreak/>
        <w:t>rambursare centralizată la nivel de proiect, în care sunt incluse sumele din documentele decontate prin cererea de plată, atât liderului, cât și partenerului/partenerilor.</w:t>
      </w:r>
    </w:p>
    <w:p w14:paraId="6CBA5C2F" w14:textId="4482D3BF"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Beneficiarul/Liderul de parteneriat/Partenerii are/au obligația de a restitui, în conformitate cu prevederile legale în vigoare, integral/parțial sumele autorizate la cererea de plată și nejustificate prin cereri de rambursare. </w:t>
      </w:r>
    </w:p>
    <w:p w14:paraId="6A023042" w14:textId="4471FAEC" w:rsidR="005B2CD9" w:rsidRPr="00F902E2" w:rsidRDefault="005B2CD9" w:rsidP="00611E52">
      <w:pPr>
        <w:pStyle w:val="ListParagraph"/>
        <w:spacing w:line="244" w:lineRule="auto"/>
        <w:ind w:left="360" w:right="105"/>
        <w:jc w:val="both"/>
        <w:rPr>
          <w:rFonts w:ascii="Trebuchet MS" w:eastAsia="Trebuchet MS" w:hAnsi="Trebuchet MS" w:cs="Trebuchet MS"/>
          <w:color w:val="244061" w:themeColor="accent1" w:themeShade="80"/>
          <w:sz w:val="22"/>
          <w:szCs w:val="22"/>
          <w:lang w:val="ro-RO"/>
        </w:rPr>
      </w:pPr>
      <w:bookmarkStart w:id="13" w:name="_Hlk118815345"/>
      <w:r w:rsidRPr="00F902E2">
        <w:rPr>
          <w:rFonts w:ascii="Trebuchet MS" w:eastAsia="Trebuchet MS" w:hAnsi="Trebuchet MS" w:cs="Trebuchet MS"/>
          <w:color w:val="244061" w:themeColor="accent1" w:themeShade="80"/>
          <w:sz w:val="22"/>
          <w:szCs w:val="22"/>
          <w:lang w:val="ro-RO"/>
        </w:rPr>
        <w:t xml:space="preserve">Beneficiarii/liderii de parteneriat/ partenerii vor fi </w:t>
      </w:r>
      <w:proofErr w:type="spellStart"/>
      <w:r w:rsidRPr="00F902E2">
        <w:rPr>
          <w:rFonts w:ascii="Trebuchet MS" w:eastAsia="Trebuchet MS" w:hAnsi="Trebuchet MS" w:cs="Trebuchet MS"/>
          <w:color w:val="244061" w:themeColor="accent1" w:themeShade="80"/>
          <w:sz w:val="22"/>
          <w:szCs w:val="22"/>
          <w:lang w:val="ro-RO"/>
        </w:rPr>
        <w:t>notificati</w:t>
      </w:r>
      <w:proofErr w:type="spellEnd"/>
      <w:r w:rsidRPr="00F902E2">
        <w:rPr>
          <w:rFonts w:ascii="Trebuchet MS" w:eastAsia="Trebuchet MS" w:hAnsi="Trebuchet MS" w:cs="Trebuchet MS"/>
          <w:color w:val="244061" w:themeColor="accent1" w:themeShade="80"/>
          <w:sz w:val="22"/>
          <w:szCs w:val="22"/>
          <w:lang w:val="ro-RO"/>
        </w:rPr>
        <w:t xml:space="preserve"> de </w:t>
      </w:r>
      <w:proofErr w:type="spellStart"/>
      <w:r w:rsidRPr="00F902E2">
        <w:rPr>
          <w:rFonts w:ascii="Trebuchet MS" w:eastAsia="Trebuchet MS" w:hAnsi="Trebuchet MS" w:cs="Trebuchet MS"/>
          <w:color w:val="244061" w:themeColor="accent1" w:themeShade="80"/>
          <w:sz w:val="22"/>
          <w:szCs w:val="22"/>
          <w:lang w:val="ro-RO"/>
        </w:rPr>
        <w:t>catre</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cu privire la restituirea sumelor autorizate la cererea de plată și nejustificate prin cereri de rambursare aferente cererilor de plata.</w:t>
      </w:r>
    </w:p>
    <w:bookmarkEnd w:id="13"/>
    <w:p w14:paraId="000C757A" w14:textId="5BFD9B17"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în care Beneficiarii/Liderii de parteneriat/Partenerii nu restituie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în termen de 15 zile de la data comunicării notificării, sumele calculate în aplicarea prevederilor</w:t>
      </w:r>
      <w:r w:rsidR="00937227"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alin.(10)</w:t>
      </w:r>
      <w:r w:rsidR="00255F5F" w:rsidRPr="00F902E2">
        <w:rPr>
          <w:rFonts w:ascii="Trebuchet MS" w:eastAsia="Trebuchet MS" w:hAnsi="Trebuchet MS" w:cs="Trebuchet MS"/>
          <w:color w:val="244061" w:themeColor="accent1" w:themeShade="80"/>
          <w:sz w:val="22"/>
          <w:szCs w:val="22"/>
          <w:lang w:val="ro-RO"/>
        </w:rPr>
        <w:t xml:space="preserve">, </w:t>
      </w:r>
      <w:proofErr w:type="spellStart"/>
      <w:r w:rsidR="00255F5F"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255F5F"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emit</w:t>
      </w:r>
      <w:r w:rsidR="00255F5F"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F902E2">
        <w:rPr>
          <w:rFonts w:ascii="Trebuchet MS" w:eastAsia="Trebuchet MS" w:hAnsi="Trebuchet MS" w:cs="Trebuchet MS"/>
          <w:color w:val="244061" w:themeColor="accent1" w:themeShade="80"/>
          <w:sz w:val="22"/>
          <w:szCs w:val="22"/>
          <w:lang w:val="ro-RO"/>
        </w:rPr>
        <w:t xml:space="preserve">de recuperare </w:t>
      </w:r>
      <w:r w:rsidRPr="00F902E2">
        <w:rPr>
          <w:rFonts w:ascii="Trebuchet MS" w:eastAsia="Trebuchet MS" w:hAnsi="Trebuchet MS" w:cs="Trebuchet MS"/>
          <w:color w:val="244061" w:themeColor="accent1" w:themeShade="80"/>
          <w:sz w:val="22"/>
          <w:szCs w:val="22"/>
          <w:lang w:val="ro-RO"/>
        </w:rPr>
        <w:t>constituie titlu de creanță emis în condițiile legii și cuprinde elementele care se regăsesc la art.</w:t>
      </w:r>
      <w:r w:rsidR="003D558A"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46 alin.</w:t>
      </w:r>
      <w:r w:rsidR="003D558A"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(2) din Legea nr.</w:t>
      </w:r>
      <w:r w:rsidR="003D558A"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3D736315" w:rsidR="0055389D" w:rsidRPr="00F902E2" w:rsidRDefault="0055389D" w:rsidP="0055389D">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Decizia de recuperare va fi comunicată</w:t>
      </w:r>
      <w:r w:rsidR="00D065A9" w:rsidRPr="00F902E2">
        <w:rPr>
          <w:rFonts w:ascii="Trebuchet MS" w:eastAsia="Trebuchet MS" w:hAnsi="Trebuchet MS" w:cs="Trebuchet MS"/>
          <w:color w:val="244061" w:themeColor="accent1" w:themeShade="80"/>
          <w:sz w:val="22"/>
          <w:szCs w:val="22"/>
          <w:lang w:val="ro-RO"/>
        </w:rPr>
        <w:t xml:space="preserve"> </w:t>
      </w:r>
      <w:bookmarkStart w:id="14" w:name="_Hlk118815443"/>
      <w:r w:rsidR="00D065A9" w:rsidRPr="00F902E2">
        <w:rPr>
          <w:rFonts w:ascii="Trebuchet MS" w:eastAsia="Trebuchet MS" w:hAnsi="Trebuchet MS" w:cs="Trebuchet MS"/>
          <w:color w:val="244061" w:themeColor="accent1" w:themeShade="80"/>
          <w:sz w:val="22"/>
          <w:szCs w:val="22"/>
          <w:lang w:val="ro-RO"/>
        </w:rPr>
        <w:t xml:space="preserve">debitorului în conformitate cu prevederile  art. 20 alin. (3) din </w:t>
      </w:r>
      <w:r w:rsidR="00937227" w:rsidRPr="00F902E2">
        <w:rPr>
          <w:rFonts w:ascii="Trebuchet MS" w:eastAsia="Trebuchet MS" w:hAnsi="Trebuchet MS" w:cs="Trebuchet MS"/>
          <w:color w:val="244061" w:themeColor="accent1" w:themeShade="80"/>
          <w:sz w:val="22"/>
          <w:szCs w:val="22"/>
          <w:lang w:val="ro-RO"/>
        </w:rPr>
        <w:t>Ordonanța de urgență a Guvernului</w:t>
      </w:r>
      <w:r w:rsidR="00D065A9" w:rsidRPr="00F902E2">
        <w:rPr>
          <w:rFonts w:ascii="Trebuchet MS" w:eastAsia="Trebuchet MS" w:hAnsi="Trebuchet MS" w:cs="Trebuchet MS"/>
          <w:color w:val="244061" w:themeColor="accent1" w:themeShade="80"/>
          <w:sz w:val="22"/>
          <w:szCs w:val="22"/>
          <w:lang w:val="ro-RO"/>
        </w:rPr>
        <w:t xml:space="preserve"> nr. 133/2021 si poate fi contestată de </w:t>
      </w:r>
      <w:proofErr w:type="spellStart"/>
      <w:r w:rsidR="00D065A9" w:rsidRPr="00F902E2">
        <w:rPr>
          <w:rFonts w:ascii="Trebuchet MS" w:eastAsia="Trebuchet MS" w:hAnsi="Trebuchet MS" w:cs="Trebuchet MS"/>
          <w:color w:val="244061" w:themeColor="accent1" w:themeShade="80"/>
          <w:sz w:val="22"/>
          <w:szCs w:val="22"/>
          <w:lang w:val="ro-RO"/>
        </w:rPr>
        <w:t>catre</w:t>
      </w:r>
      <w:proofErr w:type="spellEnd"/>
      <w:r w:rsidR="00D065A9" w:rsidRPr="00F902E2">
        <w:rPr>
          <w:rFonts w:ascii="Trebuchet MS" w:eastAsia="Trebuchet MS" w:hAnsi="Trebuchet MS" w:cs="Trebuchet MS"/>
          <w:color w:val="244061" w:themeColor="accent1" w:themeShade="80"/>
          <w:sz w:val="22"/>
          <w:szCs w:val="22"/>
          <w:lang w:val="ro-RO"/>
        </w:rPr>
        <w:t xml:space="preserve"> debitor, în conformitate cu prevederile  art. 20 alin. (4) si (5) din </w:t>
      </w:r>
      <w:r w:rsidR="00937227" w:rsidRPr="00F902E2">
        <w:rPr>
          <w:rFonts w:ascii="Trebuchet MS" w:eastAsia="Trebuchet MS" w:hAnsi="Trebuchet MS" w:cs="Trebuchet MS"/>
          <w:color w:val="244061" w:themeColor="accent1" w:themeShade="80"/>
          <w:sz w:val="22"/>
          <w:szCs w:val="22"/>
          <w:lang w:val="ro-RO"/>
        </w:rPr>
        <w:t>Ordonanța de urgență a Guvernului</w:t>
      </w:r>
      <w:r w:rsidR="00D065A9" w:rsidRPr="00F902E2">
        <w:rPr>
          <w:rFonts w:ascii="Trebuchet MS" w:eastAsia="Trebuchet MS" w:hAnsi="Trebuchet MS" w:cs="Trebuchet MS"/>
          <w:color w:val="244061" w:themeColor="accent1" w:themeShade="80"/>
          <w:sz w:val="22"/>
          <w:szCs w:val="22"/>
          <w:lang w:val="ro-RO"/>
        </w:rPr>
        <w:t xml:space="preserve"> nr. 133/2021</w:t>
      </w:r>
      <w:bookmarkEnd w:id="14"/>
      <w:r w:rsidRPr="00F902E2">
        <w:rPr>
          <w:rFonts w:ascii="Trebuchet MS" w:eastAsia="Trebuchet MS" w:hAnsi="Trebuchet MS" w:cs="Trebuchet MS"/>
          <w:color w:val="244061" w:themeColor="accent1" w:themeShade="80"/>
          <w:sz w:val="22"/>
          <w:szCs w:val="22"/>
          <w:lang w:val="ro-RO"/>
        </w:rPr>
        <w:t>.</w:t>
      </w:r>
    </w:p>
    <w:p w14:paraId="6C76B077" w14:textId="742F6590" w:rsidR="00D02E34" w:rsidRPr="00F902E2" w:rsidRDefault="0055389D" w:rsidP="00D02E34">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în care Beneficiarul/Liderul de parteneriat/Partenerii </w:t>
      </w:r>
      <w:r w:rsidR="00D065A9" w:rsidRPr="00F902E2">
        <w:rPr>
          <w:rFonts w:ascii="Trebuchet MS" w:eastAsia="Trebuchet MS" w:hAnsi="Trebuchet MS" w:cs="Trebuchet MS"/>
          <w:color w:val="244061" w:themeColor="accent1" w:themeShade="80"/>
          <w:sz w:val="22"/>
          <w:szCs w:val="22"/>
          <w:lang w:val="ro-RO"/>
        </w:rPr>
        <w:t xml:space="preserve">nu achită debitul stabilit in decizia de recuperare în termen de 30 de zile de la comunicarea acesteia, </w:t>
      </w:r>
      <w:r w:rsidR="00D065A9" w:rsidRPr="00F902E2">
        <w:rPr>
          <w:rFonts w:ascii="Trebuchet MS" w:eastAsia="Trebuchet MS" w:hAnsi="Trebuchet MS" w:cs="Trebuchet MS"/>
          <w:color w:val="244061" w:themeColor="accent1" w:themeShade="80"/>
          <w:sz w:val="22"/>
          <w:szCs w:val="22"/>
          <w:lang w:val="ro-RO"/>
        </w:rPr>
        <w:tab/>
      </w:r>
      <w:bookmarkStart w:id="15" w:name="_Hlk118815479"/>
      <w:r w:rsidR="00D065A9" w:rsidRPr="00F902E2">
        <w:rPr>
          <w:rFonts w:ascii="Trebuchet MS" w:eastAsia="Trebuchet MS" w:hAnsi="Trebuchet MS" w:cs="Trebuchet MS"/>
          <w:color w:val="244061" w:themeColor="accent1" w:themeShade="80"/>
          <w:sz w:val="22"/>
          <w:szCs w:val="22"/>
          <w:lang w:val="ro-RO"/>
        </w:rPr>
        <w:t>Decizia</w:t>
      </w:r>
      <w:r w:rsidR="00937227" w:rsidRPr="00F902E2">
        <w:rPr>
          <w:rFonts w:ascii="Trebuchet MS" w:eastAsia="Trebuchet MS" w:hAnsi="Trebuchet MS" w:cs="Trebuchet MS"/>
          <w:color w:val="244061" w:themeColor="accent1" w:themeShade="80"/>
          <w:sz w:val="22"/>
          <w:szCs w:val="22"/>
          <w:lang w:val="ro-RO"/>
        </w:rPr>
        <w:t xml:space="preserve">  </w:t>
      </w:r>
      <w:r w:rsidR="00D065A9" w:rsidRPr="00F902E2">
        <w:rPr>
          <w:rFonts w:ascii="Trebuchet MS" w:eastAsia="Trebuchet MS" w:hAnsi="Trebuchet MS" w:cs="Trebuchet MS"/>
          <w:color w:val="244061" w:themeColor="accent1" w:themeShade="80"/>
          <w:sz w:val="22"/>
          <w:szCs w:val="22"/>
          <w:lang w:val="ro-RO"/>
        </w:rPr>
        <w:t>de recuperare devine titlu executoriu</w:t>
      </w:r>
      <w:r w:rsidRPr="00F902E2">
        <w:rPr>
          <w:rFonts w:ascii="Trebuchet MS" w:eastAsia="Trebuchet MS" w:hAnsi="Trebuchet MS" w:cs="Trebuchet MS"/>
          <w:color w:val="244061" w:themeColor="accent1" w:themeShade="80"/>
          <w:sz w:val="22"/>
          <w:szCs w:val="22"/>
          <w:lang w:val="ro-RO"/>
        </w:rPr>
        <w:t>.</w:t>
      </w:r>
    </w:p>
    <w:bookmarkEnd w:id="15"/>
    <w:p w14:paraId="2277C885" w14:textId="77777777" w:rsidR="00D065A9" w:rsidRPr="00F902E2" w:rsidRDefault="0055389D" w:rsidP="00D065A9">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 </w:t>
      </w:r>
      <w:bookmarkStart w:id="16" w:name="_Hlk118815522"/>
      <w:r w:rsidR="00D065A9" w:rsidRPr="00F902E2">
        <w:rPr>
          <w:rFonts w:ascii="Trebuchet MS" w:eastAsia="Trebuchet MS" w:hAnsi="Trebuchet MS" w:cs="Trebuchet MS"/>
          <w:color w:val="244061" w:themeColor="accent1" w:themeShade="80"/>
          <w:sz w:val="22"/>
          <w:szCs w:val="22"/>
          <w:lang w:val="ro-RO"/>
        </w:rPr>
        <w:t xml:space="preserve">Pentru neachitarea la termen a </w:t>
      </w:r>
      <w:proofErr w:type="spellStart"/>
      <w:r w:rsidR="00D065A9" w:rsidRPr="00F902E2">
        <w:rPr>
          <w:rFonts w:ascii="Trebuchet MS" w:eastAsia="Trebuchet MS" w:hAnsi="Trebuchet MS" w:cs="Trebuchet MS"/>
          <w:color w:val="244061" w:themeColor="accent1" w:themeShade="80"/>
          <w:sz w:val="22"/>
          <w:szCs w:val="22"/>
          <w:lang w:val="ro-RO"/>
        </w:rPr>
        <w:t>obligaţiilor</w:t>
      </w:r>
      <w:proofErr w:type="spellEnd"/>
      <w:r w:rsidR="00D065A9" w:rsidRPr="00F902E2">
        <w:rPr>
          <w:rFonts w:ascii="Trebuchet MS" w:eastAsia="Trebuchet MS" w:hAnsi="Trebuchet MS" w:cs="Trebuchet MS"/>
          <w:color w:val="244061" w:themeColor="accent1" w:themeShade="80"/>
          <w:sz w:val="22"/>
          <w:szCs w:val="22"/>
          <w:lang w:val="ro-RO"/>
        </w:rPr>
        <w:t xml:space="preserve"> stabilite prin titlul de </w:t>
      </w:r>
      <w:proofErr w:type="spellStart"/>
      <w:r w:rsidR="00D065A9" w:rsidRPr="00F902E2">
        <w:rPr>
          <w:rFonts w:ascii="Trebuchet MS" w:eastAsia="Trebuchet MS" w:hAnsi="Trebuchet MS" w:cs="Trebuchet MS"/>
          <w:color w:val="244061" w:themeColor="accent1" w:themeShade="80"/>
          <w:sz w:val="22"/>
          <w:szCs w:val="22"/>
          <w:lang w:val="ro-RO"/>
        </w:rPr>
        <w:t>creanţă</w:t>
      </w:r>
      <w:proofErr w:type="spellEnd"/>
      <w:r w:rsidR="00D065A9" w:rsidRPr="00F902E2">
        <w:rPr>
          <w:rFonts w:ascii="Trebuchet MS" w:eastAsia="Trebuchet MS" w:hAnsi="Trebuchet MS" w:cs="Trebuchet MS"/>
          <w:color w:val="244061" w:themeColor="accent1" w:themeShade="80"/>
          <w:sz w:val="22"/>
          <w:szCs w:val="22"/>
          <w:lang w:val="ro-RO"/>
        </w:rPr>
        <w:t xml:space="preserve">, beneficiarul/liderul de parteneriat/partenerul </w:t>
      </w:r>
      <w:proofErr w:type="spellStart"/>
      <w:r w:rsidR="00D065A9" w:rsidRPr="00F902E2">
        <w:rPr>
          <w:rFonts w:ascii="Trebuchet MS" w:eastAsia="Trebuchet MS" w:hAnsi="Trebuchet MS" w:cs="Trebuchet MS"/>
          <w:color w:val="244061" w:themeColor="accent1" w:themeShade="80"/>
          <w:sz w:val="22"/>
          <w:szCs w:val="22"/>
          <w:lang w:val="ro-RO"/>
        </w:rPr>
        <w:t>datoreaza</w:t>
      </w:r>
      <w:proofErr w:type="spellEnd"/>
      <w:r w:rsidR="00D065A9" w:rsidRPr="00F902E2">
        <w:rPr>
          <w:rFonts w:ascii="Trebuchet MS" w:eastAsia="Trebuchet MS" w:hAnsi="Trebuchet MS" w:cs="Trebuchet MS"/>
          <w:color w:val="244061" w:themeColor="accent1" w:themeShade="80"/>
          <w:sz w:val="22"/>
          <w:szCs w:val="22"/>
          <w:lang w:val="ro-RO"/>
        </w:rPr>
        <w:t xml:space="preserve"> o dobândă care se calculează prin aplicarea ratei dobânzii datorate la soldul rămas de plată din suma stabilita in titlul de </w:t>
      </w:r>
      <w:proofErr w:type="spellStart"/>
      <w:r w:rsidR="00D065A9" w:rsidRPr="00F902E2">
        <w:rPr>
          <w:rFonts w:ascii="Trebuchet MS" w:eastAsia="Trebuchet MS" w:hAnsi="Trebuchet MS" w:cs="Trebuchet MS"/>
          <w:color w:val="244061" w:themeColor="accent1" w:themeShade="80"/>
          <w:sz w:val="22"/>
          <w:szCs w:val="22"/>
          <w:lang w:val="ro-RO"/>
        </w:rPr>
        <w:t>creanta</w:t>
      </w:r>
      <w:proofErr w:type="spellEnd"/>
      <w:r w:rsidR="00D065A9" w:rsidRPr="00F902E2">
        <w:rPr>
          <w:rFonts w:ascii="Trebuchet MS" w:eastAsia="Trebuchet MS" w:hAnsi="Trebuchet MS" w:cs="Trebuchet MS"/>
          <w:color w:val="244061" w:themeColor="accent1" w:themeShade="80"/>
          <w:sz w:val="22"/>
          <w:szCs w:val="22"/>
          <w:lang w:val="ro-RO"/>
        </w:rPr>
        <w:t xml:space="preserve">, din prima zi de după expirarea termenului de plată si până la data stingerii </w:t>
      </w:r>
      <w:proofErr w:type="spellStart"/>
      <w:r w:rsidR="00D065A9" w:rsidRPr="00F902E2">
        <w:rPr>
          <w:rFonts w:ascii="Trebuchet MS" w:eastAsia="Trebuchet MS" w:hAnsi="Trebuchet MS" w:cs="Trebuchet MS"/>
          <w:color w:val="244061" w:themeColor="accent1" w:themeShade="80"/>
          <w:sz w:val="22"/>
          <w:szCs w:val="22"/>
          <w:lang w:val="ro-RO"/>
        </w:rPr>
        <w:t>creantei</w:t>
      </w:r>
      <w:proofErr w:type="spellEnd"/>
      <w:r w:rsidR="00D065A9" w:rsidRPr="00F902E2">
        <w:rPr>
          <w:rFonts w:ascii="Trebuchet MS" w:eastAsia="Trebuchet MS" w:hAnsi="Trebuchet MS" w:cs="Trebuchet MS"/>
          <w:color w:val="244061" w:themeColor="accent1" w:themeShade="80"/>
          <w:sz w:val="22"/>
          <w:szCs w:val="22"/>
          <w:lang w:val="ro-RO"/>
        </w:rPr>
        <w:t xml:space="preserve">. </w:t>
      </w:r>
    </w:p>
    <w:p w14:paraId="20A73190" w14:textId="2AEB4537" w:rsidR="0055389D" w:rsidRPr="00F902E2" w:rsidRDefault="00D065A9" w:rsidP="00611E52">
      <w:pPr>
        <w:pStyle w:val="ListParagraph"/>
        <w:spacing w:line="244" w:lineRule="auto"/>
        <w:ind w:left="360"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In vederea încasării de la debitor a dobânzii datorate,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emite decizia de stabilire a dobânzii, care constituie titlu de </w:t>
      </w:r>
      <w:proofErr w:type="spellStart"/>
      <w:r w:rsidRPr="00F902E2">
        <w:rPr>
          <w:rFonts w:ascii="Trebuchet MS" w:eastAsia="Trebuchet MS" w:hAnsi="Trebuchet MS" w:cs="Trebuchet MS"/>
          <w:color w:val="244061" w:themeColor="accent1" w:themeShade="80"/>
          <w:sz w:val="22"/>
          <w:szCs w:val="22"/>
          <w:lang w:val="ro-RO"/>
        </w:rPr>
        <w:t>creanţă</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se comunică debitorului. </w:t>
      </w:r>
      <w:proofErr w:type="spellStart"/>
      <w:r w:rsidRPr="00F902E2">
        <w:rPr>
          <w:rFonts w:ascii="Trebuchet MS" w:eastAsia="Trebuchet MS" w:hAnsi="Trebuchet MS" w:cs="Trebuchet MS"/>
          <w:color w:val="244061" w:themeColor="accent1" w:themeShade="80"/>
          <w:sz w:val="22"/>
          <w:szCs w:val="22"/>
          <w:lang w:val="ro-RO"/>
        </w:rPr>
        <w:t>Dispoziţiile</w:t>
      </w:r>
      <w:proofErr w:type="spellEnd"/>
      <w:r w:rsidRPr="00F902E2">
        <w:rPr>
          <w:rFonts w:ascii="Trebuchet MS" w:eastAsia="Trebuchet MS" w:hAnsi="Trebuchet MS" w:cs="Trebuchet MS"/>
          <w:color w:val="244061" w:themeColor="accent1" w:themeShade="80"/>
          <w:sz w:val="22"/>
          <w:szCs w:val="22"/>
          <w:lang w:val="ro-RO"/>
        </w:rPr>
        <w:t xml:space="preserve"> alin. (12) si (13) sunt aplicabile în mod corespunzător. </w:t>
      </w:r>
      <w:bookmarkEnd w:id="16"/>
    </w:p>
    <w:p w14:paraId="31CBB654" w14:textId="1ECB1E8F" w:rsidR="0055389D" w:rsidRPr="00F902E2" w:rsidRDefault="0055389D" w:rsidP="00D02E34">
      <w:pPr>
        <w:pStyle w:val="ListParagraph"/>
        <w:numPr>
          <w:ilvl w:val="0"/>
          <w:numId w:val="37"/>
        </w:numPr>
        <w:spacing w:line="244" w:lineRule="auto"/>
        <w:ind w:right="105"/>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nerecuperării sumelor datorate din decizia de recuperare/decizia de stabilire a dobânzii, la expirarea termenului de 30 de zile de la data comunicării, </w:t>
      </w:r>
      <w:proofErr w:type="spellStart"/>
      <w:r w:rsidRPr="00F902E2">
        <w:rPr>
          <w:rFonts w:ascii="Trebuchet MS" w:eastAsia="Trebuchet MS" w:hAnsi="Trebuchet MS" w:cs="Trebuchet MS"/>
          <w:color w:val="244061" w:themeColor="accent1" w:themeShade="80"/>
          <w:sz w:val="22"/>
          <w:szCs w:val="22"/>
          <w:lang w:val="ro-RO"/>
        </w:rPr>
        <w:t>AM</w:t>
      </w:r>
      <w:r w:rsidR="00134D2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803F06"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F902E2" w:rsidRDefault="00F02300">
      <w:pPr>
        <w:spacing w:before="9" w:line="260" w:lineRule="exact"/>
        <w:rPr>
          <w:rFonts w:ascii="Trebuchet MS" w:hAnsi="Trebuchet MS"/>
          <w:color w:val="244061" w:themeColor="accent1" w:themeShade="80"/>
          <w:sz w:val="22"/>
          <w:szCs w:val="22"/>
          <w:lang w:val="ro-RO"/>
        </w:rPr>
      </w:pPr>
    </w:p>
    <w:p w14:paraId="53C3962F" w14:textId="318549B1" w:rsidR="000B3971" w:rsidRPr="00F902E2" w:rsidRDefault="0099349E" w:rsidP="0022357D">
      <w:pPr>
        <w:spacing w:line="247" w:lineRule="auto"/>
        <w:ind w:right="105"/>
        <w:jc w:val="both"/>
        <w:rPr>
          <w:rFonts w:ascii="Trebuchet MS" w:eastAsia="Trebuchet MS" w:hAnsi="Trebuchet MS" w:cs="Trebuchet MS"/>
          <w:b/>
          <w:color w:val="244061" w:themeColor="accent1" w:themeShade="80"/>
          <w:w w:val="103"/>
          <w:sz w:val="22"/>
          <w:szCs w:val="22"/>
          <w:lang w:val="ro-RO"/>
        </w:rPr>
      </w:pPr>
      <w:r w:rsidRPr="00F902E2">
        <w:rPr>
          <w:rFonts w:ascii="Trebuchet MS" w:eastAsia="Trebuchet MS" w:hAnsi="Trebuchet MS" w:cs="Trebuchet MS"/>
          <w:b/>
          <w:color w:val="244061" w:themeColor="accent1" w:themeShade="80"/>
          <w:spacing w:val="-1"/>
          <w:sz w:val="22"/>
          <w:szCs w:val="22"/>
          <w:lang w:val="ro-RO"/>
        </w:rPr>
        <w:t>(d</w:t>
      </w:r>
      <w:r w:rsidRPr="00F902E2">
        <w:rPr>
          <w:rFonts w:ascii="Trebuchet MS" w:eastAsia="Trebuchet MS" w:hAnsi="Trebuchet MS" w:cs="Trebuchet MS"/>
          <w:b/>
          <w:color w:val="244061" w:themeColor="accent1" w:themeShade="80"/>
          <w:sz w:val="22"/>
          <w:szCs w:val="22"/>
          <w:lang w:val="ro-RO"/>
        </w:rPr>
        <w:t>)</w:t>
      </w:r>
      <w:r w:rsidR="00A8177A"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 xml:space="preserve">Documente justificative necesare plății </w:t>
      </w:r>
      <w:proofErr w:type="spellStart"/>
      <w:r w:rsidRPr="00F902E2">
        <w:rPr>
          <w:rFonts w:ascii="Trebuchet MS" w:eastAsia="Trebuchet MS" w:hAnsi="Trebuchet MS" w:cs="Trebuchet MS"/>
          <w:b/>
          <w:color w:val="244061" w:themeColor="accent1" w:themeShade="80"/>
          <w:sz w:val="22"/>
          <w:szCs w:val="22"/>
          <w:lang w:val="ro-RO"/>
        </w:rPr>
        <w:t>prefinanțării</w:t>
      </w:r>
      <w:proofErr w:type="spellEnd"/>
      <w:r w:rsidRPr="00F902E2">
        <w:rPr>
          <w:rFonts w:ascii="Trebuchet MS" w:eastAsia="Trebuchet MS" w:hAnsi="Trebuchet MS" w:cs="Trebuchet MS"/>
          <w:b/>
          <w:color w:val="244061" w:themeColor="accent1" w:themeShade="80"/>
          <w:sz w:val="22"/>
          <w:szCs w:val="22"/>
          <w:lang w:val="ro-RO"/>
        </w:rPr>
        <w:t>/cererilor de plată/rambursării cheltuielilor eligibile</w:t>
      </w:r>
    </w:p>
    <w:p w14:paraId="61B01FB5" w14:textId="77777777" w:rsidR="0080480F" w:rsidRPr="00F902E2" w:rsidRDefault="0080480F" w:rsidP="0022357D">
      <w:pPr>
        <w:spacing w:line="247" w:lineRule="auto"/>
        <w:ind w:right="105"/>
        <w:jc w:val="both"/>
        <w:rPr>
          <w:rFonts w:ascii="Trebuchet MS" w:eastAsia="Trebuchet MS" w:hAnsi="Trebuchet MS" w:cs="Trebuchet MS"/>
          <w:color w:val="244061" w:themeColor="accent1" w:themeShade="80"/>
          <w:sz w:val="22"/>
          <w:szCs w:val="22"/>
          <w:lang w:val="ro-RO"/>
        </w:rPr>
      </w:pPr>
    </w:p>
    <w:p w14:paraId="67A2CDA5" w14:textId="0B79F8BD" w:rsidR="001E70C7" w:rsidRPr="00F902E2" w:rsidRDefault="001E70C7" w:rsidP="001E70C7">
      <w:pPr>
        <w:pStyle w:val="ListParagraph"/>
        <w:numPr>
          <w:ilvl w:val="0"/>
          <w:numId w:val="16"/>
        </w:numPr>
        <w:spacing w:before="19"/>
        <w:ind w:right="104"/>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 xml:space="preserve">Cererea de </w:t>
      </w:r>
      <w:proofErr w:type="spellStart"/>
      <w:r w:rsidRPr="00F902E2">
        <w:rPr>
          <w:rFonts w:ascii="Trebuchet MS" w:eastAsia="Trebuchet MS" w:hAnsi="Trebuchet MS" w:cs="Trebuchet MS"/>
          <w:color w:val="244061" w:themeColor="accent1" w:themeShade="80"/>
          <w:spacing w:val="-1"/>
          <w:sz w:val="22"/>
          <w:szCs w:val="22"/>
          <w:lang w:val="ro-RO"/>
        </w:rPr>
        <w:t>prefinanțare</w:t>
      </w:r>
      <w:proofErr w:type="spellEnd"/>
      <w:r w:rsidRPr="00F902E2">
        <w:rPr>
          <w:rFonts w:ascii="Trebuchet MS" w:eastAsia="Trebuchet MS" w:hAnsi="Trebuchet MS" w:cs="Trebuchet MS"/>
          <w:color w:val="244061" w:themeColor="accent1" w:themeShade="80"/>
          <w:spacing w:val="-1"/>
          <w:sz w:val="22"/>
          <w:szCs w:val="22"/>
          <w:lang w:val="ro-RO"/>
        </w:rPr>
        <w:t xml:space="preserve">/cererea de plată/ cererea de rambursare a cheltuielilor vor fi </w:t>
      </w:r>
      <w:proofErr w:type="spellStart"/>
      <w:r w:rsidRPr="00F902E2">
        <w:rPr>
          <w:rFonts w:ascii="Trebuchet MS" w:eastAsia="Trebuchet MS" w:hAnsi="Trebuchet MS" w:cs="Trebuchet MS"/>
          <w:color w:val="244061" w:themeColor="accent1" w:themeShade="80"/>
          <w:spacing w:val="-1"/>
          <w:sz w:val="22"/>
          <w:szCs w:val="22"/>
          <w:lang w:val="ro-RO"/>
        </w:rPr>
        <w:t>insotite</w:t>
      </w:r>
      <w:proofErr w:type="spellEnd"/>
      <w:r w:rsidRPr="00F902E2">
        <w:rPr>
          <w:rFonts w:ascii="Trebuchet MS" w:eastAsia="Trebuchet MS" w:hAnsi="Trebuchet MS" w:cs="Trebuchet MS"/>
          <w:color w:val="244061" w:themeColor="accent1" w:themeShade="80"/>
          <w:spacing w:val="-1"/>
          <w:sz w:val="22"/>
          <w:szCs w:val="22"/>
          <w:lang w:val="ro-RO"/>
        </w:rPr>
        <w:t xml:space="preserve"> de documentele justificative </w:t>
      </w:r>
      <w:proofErr w:type="spellStart"/>
      <w:r w:rsidRPr="00F902E2">
        <w:rPr>
          <w:rFonts w:ascii="Trebuchet MS" w:eastAsia="Trebuchet MS" w:hAnsi="Trebuchet MS" w:cs="Trebuchet MS"/>
          <w:color w:val="244061" w:themeColor="accent1" w:themeShade="80"/>
          <w:spacing w:val="-1"/>
          <w:sz w:val="22"/>
          <w:szCs w:val="22"/>
          <w:lang w:val="ro-RO"/>
        </w:rPr>
        <w:t>prevazute</w:t>
      </w:r>
      <w:proofErr w:type="spellEnd"/>
      <w:r w:rsidRPr="00F902E2">
        <w:rPr>
          <w:rFonts w:ascii="Trebuchet MS" w:eastAsia="Trebuchet MS" w:hAnsi="Trebuchet MS" w:cs="Trebuchet MS"/>
          <w:color w:val="244061" w:themeColor="accent1" w:themeShade="80"/>
          <w:spacing w:val="-1"/>
          <w:sz w:val="22"/>
          <w:szCs w:val="22"/>
          <w:lang w:val="ro-RO"/>
        </w:rPr>
        <w:t xml:space="preserve"> de </w:t>
      </w:r>
      <w:proofErr w:type="spellStart"/>
      <w:r w:rsidRPr="00F902E2">
        <w:rPr>
          <w:rFonts w:ascii="Trebuchet MS" w:eastAsia="Trebuchet MS" w:hAnsi="Trebuchet MS" w:cs="Trebuchet MS"/>
          <w:color w:val="244061" w:themeColor="accent1" w:themeShade="80"/>
          <w:spacing w:val="-1"/>
          <w:sz w:val="22"/>
          <w:szCs w:val="22"/>
          <w:lang w:val="ro-RO"/>
        </w:rPr>
        <w:t>legislatia</w:t>
      </w:r>
      <w:proofErr w:type="spellEnd"/>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nationala</w:t>
      </w:r>
      <w:proofErr w:type="spellEnd"/>
      <w:r w:rsidRPr="00F902E2">
        <w:rPr>
          <w:rFonts w:ascii="Trebuchet MS" w:eastAsia="Trebuchet MS" w:hAnsi="Trebuchet MS" w:cs="Trebuchet MS"/>
          <w:color w:val="244061" w:themeColor="accent1" w:themeShade="80"/>
          <w:spacing w:val="-1"/>
          <w:sz w:val="22"/>
          <w:szCs w:val="22"/>
          <w:lang w:val="ro-RO"/>
        </w:rPr>
        <w:t xml:space="preserve"> in vigoare si de </w:t>
      </w:r>
      <w:r w:rsidR="00D546CE" w:rsidRPr="00F902E2">
        <w:rPr>
          <w:rFonts w:ascii="Trebuchet MS" w:eastAsia="Trebuchet MS" w:hAnsi="Trebuchet MS" w:cs="Trebuchet MS"/>
          <w:color w:val="244061" w:themeColor="accent1" w:themeShade="80"/>
          <w:spacing w:val="-1"/>
          <w:sz w:val="22"/>
          <w:szCs w:val="22"/>
          <w:lang w:val="ro-RO"/>
        </w:rPr>
        <w:t xml:space="preserve">instrucțiunile emise de AM </w:t>
      </w:r>
      <w:proofErr w:type="spellStart"/>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E60933" w:rsidRPr="00F902E2">
        <w:rPr>
          <w:rFonts w:ascii="Trebuchet MS" w:eastAsia="Trebuchet MS" w:hAnsi="Trebuchet MS" w:cs="Trebuchet MS"/>
          <w:color w:val="244061" w:themeColor="accent1" w:themeShade="80"/>
          <w:spacing w:val="-1"/>
          <w:sz w:val="22"/>
          <w:szCs w:val="22"/>
          <w:lang w:val="ro-RO"/>
        </w:rPr>
        <w:t xml:space="preserve"> în acest scop</w:t>
      </w:r>
      <w:r w:rsidR="00D546CE" w:rsidRPr="00F902E2">
        <w:rPr>
          <w:rFonts w:ascii="Trebuchet MS" w:eastAsia="Trebuchet MS" w:hAnsi="Trebuchet MS" w:cs="Trebuchet MS"/>
          <w:color w:val="244061" w:themeColor="accent1" w:themeShade="80"/>
          <w:spacing w:val="-1"/>
          <w:sz w:val="22"/>
          <w:szCs w:val="22"/>
          <w:lang w:val="ro-RO"/>
        </w:rPr>
        <w:t xml:space="preserve">. </w:t>
      </w:r>
    </w:p>
    <w:p w14:paraId="432672F1" w14:textId="28C9DE98" w:rsidR="005B2994" w:rsidRPr="00F902E2"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244061" w:themeColor="accent1" w:themeShade="80"/>
          <w:spacing w:val="-1"/>
          <w:sz w:val="22"/>
          <w:szCs w:val="22"/>
          <w:lang w:val="ro-RO"/>
        </w:rPr>
      </w:pPr>
      <w:proofErr w:type="spellStart"/>
      <w:r w:rsidRPr="00F902E2">
        <w:rPr>
          <w:rFonts w:ascii="Trebuchet MS" w:eastAsia="Trebuchet MS" w:hAnsi="Trebuchet MS" w:cs="Trebuchet MS"/>
          <w:color w:val="244061" w:themeColor="accent1" w:themeShade="80"/>
          <w:spacing w:val="-2"/>
          <w:sz w:val="22"/>
          <w:szCs w:val="22"/>
          <w:lang w:val="ro-RO"/>
        </w:rPr>
        <w:t>AM</w:t>
      </w:r>
      <w:r w:rsidR="002A7E92" w:rsidRPr="00F902E2">
        <w:rPr>
          <w:rFonts w:ascii="Trebuchet MS" w:eastAsia="Trebuchet MS" w:hAnsi="Trebuchet MS" w:cs="Trebuchet MS"/>
          <w:color w:val="244061" w:themeColor="accent1" w:themeShade="80"/>
          <w:spacing w:val="-2"/>
          <w:sz w:val="22"/>
          <w:szCs w:val="22"/>
          <w:lang w:val="ro-RO"/>
        </w:rPr>
        <w:t>P</w:t>
      </w:r>
      <w:r w:rsidR="00937227" w:rsidRPr="00F902E2">
        <w:rPr>
          <w:rFonts w:ascii="Trebuchet MS" w:eastAsia="Trebuchet MS" w:hAnsi="Trebuchet MS" w:cs="Trebuchet MS"/>
          <w:color w:val="244061" w:themeColor="accent1" w:themeShade="80"/>
          <w:spacing w:val="-2"/>
          <w:sz w:val="22"/>
          <w:szCs w:val="22"/>
          <w:lang w:val="ro-RO"/>
        </w:rPr>
        <w:t>o</w:t>
      </w:r>
      <w:r w:rsidR="002A7E92" w:rsidRPr="00F902E2">
        <w:rPr>
          <w:rFonts w:ascii="Trebuchet MS" w:eastAsia="Trebuchet MS" w:hAnsi="Trebuchet MS" w:cs="Trebuchet MS"/>
          <w:color w:val="244061" w:themeColor="accent1" w:themeShade="80"/>
          <w:spacing w:val="-2"/>
          <w:sz w:val="22"/>
          <w:szCs w:val="22"/>
          <w:lang w:val="ro-RO"/>
        </w:rPr>
        <w:t>IDS</w:t>
      </w:r>
      <w:proofErr w:type="spellEnd"/>
      <w:r w:rsidR="005B2994" w:rsidRPr="00F902E2">
        <w:rPr>
          <w:rFonts w:ascii="Trebuchet MS" w:eastAsia="Trebuchet MS" w:hAnsi="Trebuchet MS" w:cs="Trebuchet MS"/>
          <w:color w:val="244061" w:themeColor="accent1" w:themeShade="80"/>
          <w:spacing w:val="3"/>
          <w:sz w:val="22"/>
          <w:szCs w:val="22"/>
          <w:lang w:val="ro-RO"/>
        </w:rPr>
        <w:t xml:space="preserve"> </w:t>
      </w:r>
      <w:r w:rsidR="005B2994" w:rsidRPr="00F902E2">
        <w:rPr>
          <w:rFonts w:ascii="Trebuchet MS" w:eastAsia="Trebuchet MS" w:hAnsi="Trebuchet MS" w:cs="Trebuchet MS"/>
          <w:color w:val="244061" w:themeColor="accent1" w:themeShade="80"/>
          <w:spacing w:val="-1"/>
          <w:sz w:val="22"/>
          <w:szCs w:val="22"/>
          <w:lang w:val="ro-RO"/>
        </w:rPr>
        <w:t>verifică cererile de rambursare și concordanța dintre cererile de plată și cererea de rambursare   aferentă</w:t>
      </w:r>
      <w:bookmarkStart w:id="17" w:name="_Hlk118815664"/>
      <w:r w:rsidRPr="00F902E2">
        <w:rPr>
          <w:rFonts w:ascii="Trebuchet MS" w:eastAsia="Trebuchet MS" w:hAnsi="Trebuchet MS" w:cs="Trebuchet MS"/>
          <w:color w:val="244061" w:themeColor="accent1" w:themeShade="80"/>
          <w:spacing w:val="-1"/>
          <w:sz w:val="22"/>
          <w:szCs w:val="22"/>
          <w:lang w:val="ro-RO"/>
        </w:rPr>
        <w:t xml:space="preserve">, </w:t>
      </w:r>
      <w:r w:rsidR="005B2994" w:rsidRPr="00F902E2">
        <w:rPr>
          <w:rFonts w:ascii="Trebuchet MS" w:eastAsia="Trebuchet MS" w:hAnsi="Trebuchet MS" w:cs="Trebuchet MS"/>
          <w:color w:val="244061" w:themeColor="accent1" w:themeShade="80"/>
          <w:spacing w:val="-1"/>
          <w:sz w:val="22"/>
          <w:szCs w:val="22"/>
          <w:lang w:val="ro-RO"/>
        </w:rPr>
        <w:t>în conformitate cu procedurile specifice în vigoare</w:t>
      </w:r>
      <w:bookmarkEnd w:id="17"/>
      <w:r w:rsidR="005B2994" w:rsidRPr="00F902E2">
        <w:rPr>
          <w:rFonts w:ascii="Trebuchet MS" w:eastAsia="Trebuchet MS" w:hAnsi="Trebuchet MS" w:cs="Trebuchet MS"/>
          <w:color w:val="244061" w:themeColor="accent1" w:themeShade="80"/>
          <w:spacing w:val="-1"/>
          <w:sz w:val="22"/>
          <w:szCs w:val="22"/>
          <w:lang w:val="ro-RO"/>
        </w:rPr>
        <w:t>.</w:t>
      </w:r>
    </w:p>
    <w:p w14:paraId="7D64576A" w14:textId="6DD3CF97" w:rsidR="009F37EF" w:rsidRPr="00F902E2"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procesu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verificar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cereri</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rambursar</w:t>
      </w:r>
      <w:r w:rsidRPr="00F902E2">
        <w:rPr>
          <w:rFonts w:ascii="Trebuchet MS" w:eastAsia="Trebuchet MS" w:hAnsi="Trebuchet MS" w:cs="Trebuchet MS"/>
          <w:color w:val="244061" w:themeColor="accent1" w:themeShade="80"/>
          <w:sz w:val="22"/>
          <w:szCs w:val="22"/>
          <w:lang w:val="ro-RO"/>
        </w:rPr>
        <w:t>e</w:t>
      </w:r>
      <w:r w:rsidR="009F37EF"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est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obliga</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terme</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5 </w:t>
      </w:r>
      <w:r w:rsidRPr="00F902E2">
        <w:rPr>
          <w:rFonts w:ascii="Trebuchet MS" w:eastAsia="Trebuchet MS" w:hAnsi="Trebuchet MS" w:cs="Trebuchet MS"/>
          <w:color w:val="244061" w:themeColor="accent1" w:themeShade="80"/>
          <w:sz w:val="22"/>
          <w:szCs w:val="22"/>
          <w:lang w:val="ro-RO"/>
        </w:rPr>
        <w:t xml:space="preserve">zile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notificar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1"/>
          <w:sz w:val="22"/>
          <w:szCs w:val="22"/>
          <w:lang w:val="ro-RO"/>
        </w:rPr>
        <w:t>răspund</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oricărei </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clarificări </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9"/>
          <w:sz w:val="22"/>
          <w:szCs w:val="22"/>
          <w:lang w:val="ro-RO"/>
        </w:rPr>
        <w:t xml:space="preserve"> </w:t>
      </w:r>
    </w:p>
    <w:p w14:paraId="551331D8" w14:textId="0D372828" w:rsidR="000B3971" w:rsidRPr="00F902E2" w:rsidRDefault="0099349E" w:rsidP="00611E52">
      <w:pPr>
        <w:pStyle w:val="ListParagraph"/>
        <w:tabs>
          <w:tab w:val="left" w:pos="8695"/>
        </w:tabs>
        <w:spacing w:line="250" w:lineRule="auto"/>
        <w:ind w:left="405"/>
        <w:jc w:val="both"/>
        <w:rPr>
          <w:rFonts w:ascii="Trebuchet MS" w:eastAsia="Trebuchet MS" w:hAnsi="Trebuchet MS" w:cs="Trebuchet MS"/>
          <w:color w:val="244061" w:themeColor="accent1" w:themeShade="80"/>
          <w:spacing w:val="-1"/>
          <w:sz w:val="22"/>
          <w:szCs w:val="22"/>
          <w:lang w:val="ro-RO"/>
        </w:rPr>
      </w:pPr>
      <w:r w:rsidRPr="00F902E2">
        <w:rPr>
          <w:rFonts w:ascii="Trebuchet MS" w:eastAsia="Trebuchet MS" w:hAnsi="Trebuchet MS" w:cs="Trebuchet MS"/>
          <w:color w:val="244061" w:themeColor="accent1" w:themeShade="80"/>
          <w:spacing w:val="-1"/>
          <w:sz w:val="22"/>
          <w:szCs w:val="22"/>
          <w:lang w:val="ro-RO"/>
        </w:rPr>
        <w:t>Pân</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la </w:t>
      </w:r>
      <w:r w:rsidRPr="00F902E2">
        <w:rPr>
          <w:rFonts w:ascii="Trebuchet MS" w:eastAsia="Trebuchet MS" w:hAnsi="Trebuchet MS" w:cs="Trebuchet MS"/>
          <w:color w:val="244061" w:themeColor="accent1" w:themeShade="80"/>
          <w:sz w:val="22"/>
          <w:szCs w:val="22"/>
          <w:lang w:val="ro-RO"/>
        </w:rPr>
        <w:t>p</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z w:val="22"/>
          <w:szCs w:val="22"/>
          <w:lang w:val="ro-RO"/>
        </w:rPr>
        <w:t>irea</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răspunsului</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beneficiarului</w:t>
      </w:r>
      <w:r w:rsidR="009F37EF"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termenu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ver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ficar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cererii</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rambursare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suspendă.</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Nedepunerea</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cătr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clarificărilor</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solicitate,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sz w:val="22"/>
          <w:szCs w:val="22"/>
          <w:lang w:val="ro-RO"/>
        </w:rPr>
        <w:t>termenu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prevăzut</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 acest</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al</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neat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4"/>
          <w:sz w:val="22"/>
          <w:szCs w:val="22"/>
          <w:lang w:val="ro-RO"/>
        </w:rPr>
        <w:t xml:space="preserve"> </w:t>
      </w:r>
      <w:r w:rsidR="009F37EF" w:rsidRPr="00F902E2">
        <w:rPr>
          <w:rFonts w:ascii="Trebuchet MS" w:eastAsia="Trebuchet MS" w:hAnsi="Trebuchet MS" w:cs="Trebuchet MS"/>
          <w:color w:val="244061" w:themeColor="accent1" w:themeShade="80"/>
          <w:spacing w:val="14"/>
          <w:sz w:val="22"/>
          <w:szCs w:val="22"/>
          <w:lang w:val="ro-RO"/>
        </w:rPr>
        <w:t xml:space="preserve">poate </w:t>
      </w:r>
      <w:r w:rsidRPr="00F902E2">
        <w:rPr>
          <w:rFonts w:ascii="Trebuchet MS" w:eastAsia="Trebuchet MS" w:hAnsi="Trebuchet MS" w:cs="Trebuchet MS"/>
          <w:color w:val="244061" w:themeColor="accent1" w:themeShade="80"/>
          <w:spacing w:val="-1"/>
          <w:sz w:val="22"/>
          <w:szCs w:val="22"/>
          <w:lang w:val="ro-RO"/>
        </w:rPr>
        <w:t>atrag</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respingerea</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parţial</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totală</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dup</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caz,</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a </w:t>
      </w:r>
      <w:r w:rsidRPr="00F902E2">
        <w:rPr>
          <w:rFonts w:ascii="Trebuchet MS" w:eastAsia="Trebuchet MS" w:hAnsi="Trebuchet MS" w:cs="Trebuchet MS"/>
          <w:color w:val="244061" w:themeColor="accent1" w:themeShade="80"/>
          <w:sz w:val="22"/>
          <w:szCs w:val="22"/>
          <w:lang w:val="ro-RO"/>
        </w:rPr>
        <w:t>cererii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rambursare.</w:t>
      </w:r>
      <w:r w:rsidR="00D23EA0" w:rsidRPr="00F902E2">
        <w:rPr>
          <w:rFonts w:ascii="Trebuchet MS" w:eastAsia="Trebuchet MS" w:hAnsi="Trebuchet MS" w:cs="Trebuchet MS"/>
          <w:color w:val="244061" w:themeColor="accent1" w:themeShade="80"/>
          <w:w w:val="103"/>
          <w:sz w:val="22"/>
          <w:szCs w:val="22"/>
          <w:lang w:val="ro-RO"/>
        </w:rPr>
        <w:t xml:space="preserve"> Pentru depunerea de către beneficiar/liderul de parteneriat a unor documente </w:t>
      </w:r>
      <w:proofErr w:type="spellStart"/>
      <w:r w:rsidR="00D23EA0" w:rsidRPr="00F902E2">
        <w:rPr>
          <w:rFonts w:ascii="Trebuchet MS" w:eastAsia="Trebuchet MS" w:hAnsi="Trebuchet MS" w:cs="Trebuchet MS"/>
          <w:color w:val="244061" w:themeColor="accent1" w:themeShade="80"/>
          <w:w w:val="103"/>
          <w:sz w:val="22"/>
          <w:szCs w:val="22"/>
          <w:lang w:val="ro-RO"/>
        </w:rPr>
        <w:t>adiţionale</w:t>
      </w:r>
      <w:proofErr w:type="spellEnd"/>
      <w:r w:rsidR="00D23EA0" w:rsidRPr="00F902E2">
        <w:rPr>
          <w:rFonts w:ascii="Trebuchet MS" w:eastAsia="Trebuchet MS" w:hAnsi="Trebuchet MS" w:cs="Trebuchet MS"/>
          <w:color w:val="244061" w:themeColor="accent1" w:themeShade="80"/>
          <w:w w:val="103"/>
          <w:sz w:val="22"/>
          <w:szCs w:val="22"/>
          <w:lang w:val="ro-RO"/>
        </w:rPr>
        <w:t xml:space="preserve"> sau clarificări solicitate de autoritatea de </w:t>
      </w:r>
      <w:r w:rsidR="00D23EA0" w:rsidRPr="00F902E2">
        <w:rPr>
          <w:rFonts w:ascii="Trebuchet MS" w:eastAsia="Trebuchet MS" w:hAnsi="Trebuchet MS" w:cs="Trebuchet MS"/>
          <w:color w:val="244061" w:themeColor="accent1" w:themeShade="80"/>
          <w:w w:val="103"/>
          <w:sz w:val="22"/>
          <w:szCs w:val="22"/>
          <w:lang w:val="ro-RO"/>
        </w:rPr>
        <w:lastRenderedPageBreak/>
        <w:t xml:space="preserve">management, termenul de </w:t>
      </w:r>
      <w:r w:rsidR="003D558A" w:rsidRPr="00F902E2">
        <w:rPr>
          <w:rFonts w:ascii="Trebuchet MS" w:eastAsia="Trebuchet MS" w:hAnsi="Trebuchet MS" w:cs="Trebuchet MS"/>
          <w:color w:val="244061" w:themeColor="accent1" w:themeShade="80"/>
          <w:w w:val="103"/>
          <w:sz w:val="22"/>
          <w:szCs w:val="22"/>
          <w:lang w:val="ro-RO"/>
        </w:rPr>
        <w:t xml:space="preserve">verificare </w:t>
      </w:r>
      <w:r w:rsidR="00D23EA0" w:rsidRPr="00F902E2">
        <w:rPr>
          <w:rFonts w:ascii="Trebuchet MS" w:eastAsia="Trebuchet MS" w:hAnsi="Trebuchet MS" w:cs="Trebuchet MS"/>
          <w:color w:val="244061" w:themeColor="accent1" w:themeShade="80"/>
          <w:w w:val="103"/>
          <w:sz w:val="22"/>
          <w:szCs w:val="22"/>
          <w:lang w:val="ro-RO"/>
        </w:rPr>
        <w:t xml:space="preserve"> prevăzut </w:t>
      </w:r>
      <w:r w:rsidR="009F37EF" w:rsidRPr="00F902E2">
        <w:rPr>
          <w:rFonts w:ascii="Trebuchet MS" w:eastAsia="Trebuchet MS" w:hAnsi="Trebuchet MS" w:cs="Trebuchet MS"/>
          <w:color w:val="244061" w:themeColor="accent1" w:themeShade="80"/>
          <w:w w:val="103"/>
          <w:sz w:val="22"/>
          <w:szCs w:val="22"/>
          <w:lang w:val="ro-RO"/>
        </w:rPr>
        <w:t xml:space="preserve">la art. 22 alin. (7) si la art. 25 </w:t>
      </w:r>
      <w:r w:rsidR="00D23EA0" w:rsidRPr="00F902E2">
        <w:rPr>
          <w:rFonts w:ascii="Trebuchet MS" w:eastAsia="Trebuchet MS" w:hAnsi="Trebuchet MS" w:cs="Trebuchet MS"/>
          <w:color w:val="244061" w:themeColor="accent1" w:themeShade="80"/>
          <w:w w:val="103"/>
          <w:sz w:val="22"/>
          <w:szCs w:val="22"/>
          <w:lang w:val="ro-RO"/>
        </w:rPr>
        <w:t xml:space="preserve">alin. (2) din </w:t>
      </w:r>
      <w:r w:rsidR="00937227" w:rsidRPr="00F902E2">
        <w:rPr>
          <w:rFonts w:ascii="Trebuchet MS" w:eastAsia="Trebuchet MS" w:hAnsi="Trebuchet MS" w:cs="Trebuchet MS"/>
          <w:color w:val="244061" w:themeColor="accent1" w:themeShade="80"/>
          <w:w w:val="103"/>
          <w:sz w:val="22"/>
          <w:szCs w:val="22"/>
          <w:lang w:val="ro-RO"/>
        </w:rPr>
        <w:t>Ordonanța de urgență a Guvernului</w:t>
      </w:r>
      <w:r w:rsidR="00D23EA0" w:rsidRPr="00F902E2">
        <w:rPr>
          <w:rFonts w:ascii="Trebuchet MS" w:eastAsia="Trebuchet MS" w:hAnsi="Trebuchet MS" w:cs="Trebuchet MS"/>
          <w:color w:val="244061" w:themeColor="accent1" w:themeShade="80"/>
          <w:w w:val="103"/>
          <w:sz w:val="22"/>
          <w:szCs w:val="22"/>
          <w:lang w:val="ro-RO"/>
        </w:rPr>
        <w:t xml:space="preserve"> </w:t>
      </w:r>
      <w:r w:rsidR="003C21E8" w:rsidRPr="00F902E2">
        <w:rPr>
          <w:rFonts w:ascii="Trebuchet MS" w:eastAsia="Trebuchet MS" w:hAnsi="Trebuchet MS" w:cs="Trebuchet MS"/>
          <w:color w:val="244061" w:themeColor="accent1" w:themeShade="80"/>
          <w:w w:val="103"/>
          <w:sz w:val="22"/>
          <w:szCs w:val="22"/>
          <w:lang w:val="ro-RO"/>
        </w:rPr>
        <w:t>nr.</w:t>
      </w:r>
      <w:r w:rsidR="00D23EA0" w:rsidRPr="00F902E2">
        <w:rPr>
          <w:rFonts w:ascii="Trebuchet MS" w:eastAsia="Trebuchet MS" w:hAnsi="Trebuchet MS" w:cs="Trebuchet MS"/>
          <w:color w:val="244061" w:themeColor="accent1" w:themeShade="80"/>
          <w:w w:val="103"/>
          <w:sz w:val="22"/>
          <w:szCs w:val="22"/>
          <w:lang w:val="ro-RO"/>
        </w:rPr>
        <w:t>133/2021 poate fi întrerupt</w:t>
      </w:r>
      <w:r w:rsidR="009F37EF" w:rsidRPr="00F902E2">
        <w:rPr>
          <w:rFonts w:ascii="Trebuchet MS" w:eastAsia="Trebuchet MS" w:hAnsi="Trebuchet MS" w:cs="Trebuchet MS"/>
          <w:color w:val="244061" w:themeColor="accent1" w:themeShade="80"/>
          <w:w w:val="103"/>
          <w:sz w:val="22"/>
          <w:szCs w:val="22"/>
          <w:lang w:val="ro-RO"/>
        </w:rPr>
        <w:t>,</w:t>
      </w:r>
      <w:r w:rsidR="00D23EA0" w:rsidRPr="00F902E2">
        <w:rPr>
          <w:rFonts w:ascii="Trebuchet MS" w:eastAsia="Trebuchet MS" w:hAnsi="Trebuchet MS" w:cs="Trebuchet MS"/>
          <w:color w:val="244061" w:themeColor="accent1" w:themeShade="80"/>
          <w:w w:val="103"/>
          <w:sz w:val="22"/>
          <w:szCs w:val="22"/>
          <w:lang w:val="ro-RO"/>
        </w:rPr>
        <w:t xml:space="preserve"> fără ca perioadele de întrerupere cumulate să </w:t>
      </w:r>
      <w:proofErr w:type="spellStart"/>
      <w:r w:rsidR="00D23EA0" w:rsidRPr="00F902E2">
        <w:rPr>
          <w:rFonts w:ascii="Trebuchet MS" w:eastAsia="Trebuchet MS" w:hAnsi="Trebuchet MS" w:cs="Trebuchet MS"/>
          <w:color w:val="244061" w:themeColor="accent1" w:themeShade="80"/>
          <w:w w:val="103"/>
          <w:sz w:val="22"/>
          <w:szCs w:val="22"/>
          <w:lang w:val="ro-RO"/>
        </w:rPr>
        <w:t>depăşească</w:t>
      </w:r>
      <w:proofErr w:type="spellEnd"/>
      <w:r w:rsidR="00D23EA0" w:rsidRPr="00F902E2">
        <w:rPr>
          <w:rFonts w:ascii="Trebuchet MS" w:eastAsia="Trebuchet MS" w:hAnsi="Trebuchet MS" w:cs="Trebuchet MS"/>
          <w:color w:val="244061" w:themeColor="accent1" w:themeShade="80"/>
          <w:w w:val="103"/>
          <w:sz w:val="22"/>
          <w:szCs w:val="22"/>
          <w:lang w:val="ro-RO"/>
        </w:rPr>
        <w:t xml:space="preserve"> 10 zile lucrătoare.</w:t>
      </w:r>
    </w:p>
    <w:p w14:paraId="07AE8A03" w14:textId="757EA777" w:rsidR="000B3971" w:rsidRPr="00F902E2" w:rsidRDefault="000B3971">
      <w:pPr>
        <w:spacing w:line="240" w:lineRule="exact"/>
        <w:rPr>
          <w:rFonts w:ascii="Trebuchet MS" w:hAnsi="Trebuchet MS"/>
          <w:color w:val="244061" w:themeColor="accent1" w:themeShade="80"/>
          <w:sz w:val="22"/>
          <w:szCs w:val="22"/>
          <w:lang w:val="ro-RO"/>
        </w:rPr>
      </w:pPr>
    </w:p>
    <w:p w14:paraId="16EB77AB" w14:textId="625AA346" w:rsidR="00A02C3E" w:rsidRPr="00F902E2" w:rsidRDefault="00A02C3E">
      <w:pPr>
        <w:spacing w:line="240" w:lineRule="exact"/>
        <w:rPr>
          <w:rFonts w:ascii="Trebuchet MS" w:hAnsi="Trebuchet MS"/>
          <w:color w:val="244061" w:themeColor="accent1" w:themeShade="80"/>
          <w:sz w:val="22"/>
          <w:szCs w:val="22"/>
          <w:lang w:val="ro-RO"/>
        </w:rPr>
      </w:pPr>
    </w:p>
    <w:p w14:paraId="4DF158F9" w14:textId="77777777" w:rsidR="000B3971" w:rsidRPr="00F902E2"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(e)</w:t>
      </w:r>
      <w:r w:rsidRPr="00F902E2">
        <w:rPr>
          <w:rFonts w:ascii="Trebuchet MS" w:eastAsia="Trebuchet MS" w:hAnsi="Trebuchet MS" w:cs="Trebuchet MS"/>
          <w:b/>
          <w:color w:val="244061" w:themeColor="accent1" w:themeShade="80"/>
          <w:spacing w:val="1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 xml:space="preserve">Graficul de depunere a cererilor de </w:t>
      </w:r>
      <w:proofErr w:type="spellStart"/>
      <w:r w:rsidRPr="00F902E2">
        <w:rPr>
          <w:rFonts w:ascii="Trebuchet MS" w:eastAsia="Trebuchet MS" w:hAnsi="Trebuchet MS" w:cs="Trebuchet MS"/>
          <w:b/>
          <w:color w:val="244061" w:themeColor="accent1" w:themeShade="80"/>
          <w:sz w:val="22"/>
          <w:szCs w:val="22"/>
          <w:lang w:val="ro-RO"/>
        </w:rPr>
        <w:t>prefinanțare</w:t>
      </w:r>
      <w:proofErr w:type="spellEnd"/>
      <w:r w:rsidRPr="00F902E2">
        <w:rPr>
          <w:rFonts w:ascii="Trebuchet MS" w:eastAsia="Trebuchet MS" w:hAnsi="Trebuchet MS" w:cs="Trebuchet MS"/>
          <w:b/>
          <w:color w:val="244061" w:themeColor="accent1" w:themeShade="80"/>
          <w:sz w:val="22"/>
          <w:szCs w:val="22"/>
          <w:lang w:val="ro-RO"/>
        </w:rPr>
        <w:t>/plată/rambursare a cheltuielilor</w:t>
      </w:r>
    </w:p>
    <w:p w14:paraId="3EEF3807" w14:textId="77777777" w:rsidR="000B3971" w:rsidRPr="00F902E2" w:rsidRDefault="000B3971" w:rsidP="00C902D2">
      <w:pPr>
        <w:spacing w:before="4" w:line="280" w:lineRule="exact"/>
        <w:rPr>
          <w:rFonts w:ascii="Trebuchet MS" w:hAnsi="Trebuchet MS"/>
          <w:color w:val="244061" w:themeColor="accent1" w:themeShade="80"/>
          <w:sz w:val="22"/>
          <w:szCs w:val="22"/>
          <w:lang w:val="ro-RO"/>
        </w:rPr>
      </w:pPr>
    </w:p>
    <w:p w14:paraId="049DF435" w14:textId="6E4C4250" w:rsidR="00220663" w:rsidRPr="00F902E2"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pacing w:val="-1"/>
          <w:w w:val="103"/>
          <w:sz w:val="22"/>
          <w:szCs w:val="22"/>
          <w:lang w:val="ro-RO"/>
        </w:rPr>
      </w:pPr>
      <w:r w:rsidRPr="00F902E2">
        <w:rPr>
          <w:rFonts w:ascii="Trebuchet MS" w:eastAsia="Trebuchet MS" w:hAnsi="Trebuchet MS" w:cs="Trebuchet MS"/>
          <w:color w:val="244061" w:themeColor="accent1" w:themeShade="80"/>
          <w:sz w:val="22"/>
          <w:szCs w:val="22"/>
          <w:lang w:val="ro-RO"/>
        </w:rPr>
        <w:t>Graficul</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depuner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prefina</w:t>
      </w:r>
      <w:r w:rsidRPr="00F902E2">
        <w:rPr>
          <w:rFonts w:ascii="Trebuchet MS" w:eastAsia="Trebuchet MS" w:hAnsi="Trebuchet MS" w:cs="Trebuchet MS"/>
          <w:color w:val="244061" w:themeColor="accent1" w:themeShade="80"/>
          <w:spacing w:val="-1"/>
          <w:w w:val="103"/>
          <w:sz w:val="22"/>
          <w:szCs w:val="22"/>
          <w:lang w:val="ro-RO"/>
        </w:rPr>
        <w:t>n</w:t>
      </w:r>
      <w:r w:rsidRPr="00F902E2">
        <w:rPr>
          <w:rFonts w:ascii="Trebuchet MS" w:eastAsia="Trebuchet MS" w:hAnsi="Trebuchet MS" w:cs="Trebuchet MS"/>
          <w:color w:val="244061" w:themeColor="accent1" w:themeShade="80"/>
          <w:w w:val="103"/>
          <w:sz w:val="22"/>
          <w:szCs w:val="22"/>
          <w:lang w:val="ro-RO"/>
        </w:rPr>
        <w:t>țare</w:t>
      </w:r>
      <w:proofErr w:type="spellEnd"/>
      <w:r w:rsidRPr="00F902E2">
        <w:rPr>
          <w:rFonts w:ascii="Trebuchet MS" w:eastAsia="Trebuchet MS" w:hAnsi="Trebuchet MS" w:cs="Trebuchet MS"/>
          <w:color w:val="244061" w:themeColor="accent1" w:themeShade="80"/>
          <w:w w:val="103"/>
          <w:sz w:val="22"/>
          <w:szCs w:val="22"/>
          <w:lang w:val="ro-RO"/>
        </w:rPr>
        <w:t xml:space="preserve">/plată/rambursare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cheltuielilor</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este</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Anex</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0"/>
          <w:sz w:val="22"/>
          <w:szCs w:val="22"/>
          <w:lang w:val="ro-RO"/>
        </w:rPr>
        <w:t xml:space="preserve"> </w:t>
      </w:r>
      <w:r w:rsidR="00CB2E25" w:rsidRPr="00F902E2">
        <w:rPr>
          <w:rFonts w:ascii="Trebuchet MS" w:eastAsia="Trebuchet MS" w:hAnsi="Trebuchet MS" w:cs="Trebuchet MS"/>
          <w:color w:val="244061" w:themeColor="accent1" w:themeShade="80"/>
          <w:spacing w:val="50"/>
          <w:sz w:val="22"/>
          <w:szCs w:val="22"/>
          <w:lang w:val="ro-RO"/>
        </w:rPr>
        <w:t xml:space="preserve">nr. </w:t>
      </w:r>
      <w:r w:rsidR="00585631" w:rsidRPr="00F902E2">
        <w:rPr>
          <w:rFonts w:ascii="Trebuchet MS" w:eastAsia="Trebuchet MS" w:hAnsi="Trebuchet MS" w:cs="Trebuchet MS"/>
          <w:color w:val="244061" w:themeColor="accent1" w:themeShade="80"/>
          <w:sz w:val="22"/>
          <w:szCs w:val="22"/>
          <w:lang w:val="ro-RO"/>
        </w:rPr>
        <w:t>3</w:t>
      </w:r>
      <w:r w:rsidR="00DC103D"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37"/>
          <w:sz w:val="22"/>
          <w:szCs w:val="22"/>
          <w:lang w:val="ro-RO"/>
        </w:rPr>
        <w:t xml:space="preserve"> </w:t>
      </w:r>
      <w:r w:rsidR="00CC03B5" w:rsidRPr="00F902E2">
        <w:rPr>
          <w:rFonts w:ascii="Trebuchet MS" w:eastAsia="Trebuchet MS" w:hAnsi="Trebuchet MS" w:cs="Trebuchet MS"/>
          <w:color w:val="244061" w:themeColor="accent1" w:themeShade="80"/>
          <w:sz w:val="22"/>
          <w:szCs w:val="22"/>
          <w:lang w:val="ro-RO"/>
        </w:rPr>
        <w:t>D</w:t>
      </w:r>
      <w:r w:rsidR="00231F14" w:rsidRPr="00F902E2">
        <w:rPr>
          <w:rFonts w:ascii="Trebuchet MS" w:eastAsia="Trebuchet MS" w:hAnsi="Trebuchet MS" w:cs="Trebuchet MS"/>
          <w:color w:val="244061" w:themeColor="accent1" w:themeShade="80"/>
          <w:sz w:val="22"/>
          <w:szCs w:val="22"/>
          <w:lang w:val="ro-RO"/>
        </w:rPr>
        <w:t>ecizia</w:t>
      </w:r>
      <w:r w:rsidR="00CC03B5"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2"/>
          <w:w w:val="103"/>
          <w:sz w:val="22"/>
          <w:szCs w:val="22"/>
          <w:lang w:val="ro-RO"/>
        </w:rPr>
        <w:t>f</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spacing w:val="-1"/>
          <w:w w:val="103"/>
          <w:sz w:val="22"/>
          <w:szCs w:val="22"/>
          <w:lang w:val="ro-RO"/>
        </w:rPr>
        <w:t>na</w:t>
      </w:r>
      <w:r w:rsidRPr="00F902E2">
        <w:rPr>
          <w:rFonts w:ascii="Trebuchet MS" w:eastAsia="Trebuchet MS" w:hAnsi="Trebuchet MS" w:cs="Trebuchet MS"/>
          <w:color w:val="244061" w:themeColor="accent1" w:themeShade="80"/>
          <w:w w:val="103"/>
          <w:sz w:val="22"/>
          <w:szCs w:val="22"/>
          <w:lang w:val="ro-RO"/>
        </w:rPr>
        <w:t>n</w:t>
      </w:r>
      <w:r w:rsidRPr="00F902E2">
        <w:rPr>
          <w:rFonts w:ascii="Trebuchet MS" w:eastAsia="Trebuchet MS" w:hAnsi="Trebuchet MS" w:cs="Trebuchet MS"/>
          <w:color w:val="244061" w:themeColor="accent1" w:themeShade="80"/>
          <w:spacing w:val="-1"/>
          <w:w w:val="103"/>
          <w:sz w:val="22"/>
          <w:szCs w:val="22"/>
          <w:lang w:val="ro-RO"/>
        </w:rPr>
        <w:t>țare</w:t>
      </w:r>
      <w:r w:rsidR="003C21E8"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Generale.</w:t>
      </w:r>
    </w:p>
    <w:p w14:paraId="4A608AD6" w14:textId="4ACEDA6B" w:rsidR="000B3971" w:rsidRPr="00F902E2"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  </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obligativita</w:t>
      </w:r>
      <w:r w:rsidRPr="00F902E2">
        <w:rPr>
          <w:rFonts w:ascii="Trebuchet MS" w:eastAsia="Trebuchet MS" w:hAnsi="Trebuchet MS" w:cs="Trebuchet MS"/>
          <w:color w:val="244061" w:themeColor="accent1" w:themeShade="80"/>
          <w:spacing w:val="-1"/>
          <w:sz w:val="22"/>
          <w:szCs w:val="22"/>
          <w:lang w:val="ro-RO"/>
        </w:rPr>
        <w:t>te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actualizării  </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acestuia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funcţie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cererile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de </w:t>
      </w:r>
      <w:proofErr w:type="spellStart"/>
      <w:r w:rsidR="008D2259" w:rsidRPr="00F902E2">
        <w:rPr>
          <w:rFonts w:ascii="Trebuchet MS" w:eastAsia="Trebuchet MS" w:hAnsi="Trebuchet MS" w:cs="Trebuchet MS"/>
          <w:color w:val="244061" w:themeColor="accent1" w:themeShade="80"/>
          <w:w w:val="103"/>
          <w:sz w:val="22"/>
          <w:szCs w:val="22"/>
          <w:lang w:val="ro-RO"/>
        </w:rPr>
        <w:t>prefinanțare</w:t>
      </w:r>
      <w:proofErr w:type="spellEnd"/>
      <w:r w:rsidR="008D2259" w:rsidRPr="00F902E2">
        <w:rPr>
          <w:rFonts w:ascii="Trebuchet MS" w:eastAsia="Trebuchet MS" w:hAnsi="Trebuchet MS" w:cs="Trebuchet MS"/>
          <w:color w:val="244061" w:themeColor="accent1" w:themeShade="80"/>
          <w:w w:val="103"/>
          <w:sz w:val="22"/>
          <w:szCs w:val="22"/>
          <w:lang w:val="ro-RO"/>
        </w:rPr>
        <w:t>/</w:t>
      </w:r>
      <w:r w:rsidR="00203026"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plată/</w:t>
      </w:r>
      <w:r w:rsidR="00203026"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rambursare </w:t>
      </w:r>
      <w:r w:rsidR="008D2259" w:rsidRPr="00F902E2">
        <w:rPr>
          <w:rFonts w:ascii="Trebuchet MS" w:eastAsia="Trebuchet MS" w:hAnsi="Trebuchet MS" w:cs="Trebuchet MS"/>
          <w:color w:val="244061" w:themeColor="accent1" w:themeShade="80"/>
          <w:sz w:val="22"/>
          <w:szCs w:val="22"/>
          <w:lang w:val="ro-RO"/>
        </w:rPr>
        <w:t>autorizate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autoritatea</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management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in</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țiil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prevăzut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la </w:t>
      </w:r>
      <w:r w:rsidRPr="00F902E2">
        <w:rPr>
          <w:rFonts w:ascii="Trebuchet MS" w:eastAsia="Trebuchet MS" w:hAnsi="Trebuchet MS" w:cs="Trebuchet MS"/>
          <w:color w:val="244061" w:themeColor="accent1" w:themeShade="80"/>
          <w:sz w:val="22"/>
          <w:szCs w:val="22"/>
          <w:lang w:val="ro-RO"/>
        </w:rPr>
        <w:t>art.</w:t>
      </w:r>
      <w:r w:rsidR="00203026"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7</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alin</w:t>
      </w:r>
      <w:r w:rsidR="00203026"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2"/>
          <w:sz w:val="22"/>
          <w:szCs w:val="22"/>
          <w:lang w:val="ro-RO"/>
        </w:rPr>
        <w:t xml:space="preserve"> </w:t>
      </w:r>
      <w:r w:rsidR="00EA0153" w:rsidRPr="00F902E2">
        <w:rPr>
          <w:rFonts w:ascii="Trebuchet MS" w:eastAsia="Trebuchet MS" w:hAnsi="Trebuchet MS" w:cs="Trebuchet MS"/>
          <w:color w:val="244061" w:themeColor="accent1" w:themeShade="80"/>
          <w:spacing w:val="12"/>
          <w:sz w:val="22"/>
          <w:szCs w:val="22"/>
          <w:lang w:val="ro-RO"/>
        </w:rPr>
        <w:t>(</w:t>
      </w:r>
      <w:r w:rsidR="0025224D" w:rsidRPr="00F902E2">
        <w:rPr>
          <w:rFonts w:ascii="Trebuchet MS" w:eastAsia="Trebuchet MS" w:hAnsi="Trebuchet MS" w:cs="Trebuchet MS"/>
          <w:color w:val="244061" w:themeColor="accent1" w:themeShade="80"/>
          <w:spacing w:val="-1"/>
          <w:sz w:val="22"/>
          <w:szCs w:val="22"/>
          <w:lang w:val="ro-RO"/>
        </w:rPr>
        <w:t>7</w:t>
      </w:r>
      <w:r w:rsidR="00EA0153" w:rsidRPr="00F902E2">
        <w:rPr>
          <w:rFonts w:ascii="Trebuchet MS" w:eastAsia="Trebuchet MS" w:hAnsi="Trebuchet MS" w:cs="Trebuchet MS"/>
          <w:color w:val="244061" w:themeColor="accent1" w:themeShade="80"/>
          <w:spacing w:val="-1"/>
          <w:sz w:val="22"/>
          <w:szCs w:val="22"/>
          <w:lang w:val="ro-RO"/>
        </w:rPr>
        <w:t>)</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prezent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condiţii</w:t>
      </w:r>
      <w:proofErr w:type="spellEnd"/>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specifice.</w:t>
      </w:r>
    </w:p>
    <w:p w14:paraId="3A6A3516" w14:textId="28A42A31" w:rsidR="00220663" w:rsidRPr="00F902E2"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în care beneficiarul nu respectă graficul de depunere a cererilor de </w:t>
      </w:r>
      <w:proofErr w:type="spellStart"/>
      <w:r w:rsidRPr="00F902E2">
        <w:rPr>
          <w:rFonts w:ascii="Trebuchet MS" w:eastAsia="Trebuchet MS" w:hAnsi="Trebuchet MS" w:cs="Trebuchet MS"/>
          <w:color w:val="244061" w:themeColor="accent1" w:themeShade="80"/>
          <w:sz w:val="22"/>
          <w:szCs w:val="22"/>
          <w:lang w:val="ro-RO"/>
        </w:rPr>
        <w:t>prefinanțare</w:t>
      </w:r>
      <w:proofErr w:type="spellEnd"/>
      <w:r w:rsidRPr="00F902E2">
        <w:rPr>
          <w:rFonts w:ascii="Trebuchet MS" w:eastAsia="Trebuchet MS" w:hAnsi="Trebuchet MS" w:cs="Trebuchet MS"/>
          <w:color w:val="244061" w:themeColor="accent1" w:themeShade="80"/>
          <w:sz w:val="22"/>
          <w:szCs w:val="22"/>
          <w:lang w:val="ro-RO"/>
        </w:rPr>
        <w:t xml:space="preserve">/plată/rambursare a cheltuielilor,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poate respinge cererile de </w:t>
      </w:r>
      <w:proofErr w:type="spellStart"/>
      <w:r w:rsidRPr="00F902E2">
        <w:rPr>
          <w:rFonts w:ascii="Trebuchet MS" w:eastAsia="Trebuchet MS" w:hAnsi="Trebuchet MS" w:cs="Trebuchet MS"/>
          <w:color w:val="244061" w:themeColor="accent1" w:themeShade="80"/>
          <w:sz w:val="22"/>
          <w:szCs w:val="22"/>
          <w:lang w:val="ro-RO"/>
        </w:rPr>
        <w:t>prefinanțare</w:t>
      </w:r>
      <w:proofErr w:type="spellEnd"/>
      <w:r w:rsidRPr="00F902E2">
        <w:rPr>
          <w:rFonts w:ascii="Trebuchet MS" w:eastAsia="Trebuchet MS" w:hAnsi="Trebuchet MS" w:cs="Trebuchet MS"/>
          <w:color w:val="244061" w:themeColor="accent1" w:themeShade="80"/>
          <w:sz w:val="22"/>
          <w:szCs w:val="22"/>
          <w:lang w:val="ro-RO"/>
        </w:rPr>
        <w:t xml:space="preserve">/plată/rambursare, urmând ca beneficiarul să </w:t>
      </w:r>
      <w:proofErr w:type="spellStart"/>
      <w:r w:rsidRPr="00F902E2">
        <w:rPr>
          <w:rFonts w:ascii="Trebuchet MS" w:eastAsia="Trebuchet MS" w:hAnsi="Trebuchet MS" w:cs="Trebuchet MS"/>
          <w:color w:val="244061" w:themeColor="accent1" w:themeShade="80"/>
          <w:sz w:val="22"/>
          <w:szCs w:val="22"/>
          <w:lang w:val="ro-RO"/>
        </w:rPr>
        <w:t>redepună</w:t>
      </w:r>
      <w:proofErr w:type="spellEnd"/>
      <w:r w:rsidRPr="00F902E2">
        <w:rPr>
          <w:rFonts w:ascii="Trebuchet MS" w:eastAsia="Trebuchet MS" w:hAnsi="Trebuchet MS" w:cs="Trebuchet MS"/>
          <w:color w:val="244061" w:themeColor="accent1" w:themeShade="80"/>
          <w:sz w:val="22"/>
          <w:szCs w:val="22"/>
          <w:lang w:val="ro-RO"/>
        </w:rPr>
        <w:t xml:space="preserve"> cererile de </w:t>
      </w:r>
      <w:proofErr w:type="spellStart"/>
      <w:r w:rsidRPr="00F902E2">
        <w:rPr>
          <w:rFonts w:ascii="Trebuchet MS" w:eastAsia="Trebuchet MS" w:hAnsi="Trebuchet MS" w:cs="Trebuchet MS"/>
          <w:color w:val="244061" w:themeColor="accent1" w:themeShade="80"/>
          <w:sz w:val="22"/>
          <w:szCs w:val="22"/>
          <w:lang w:val="ro-RO"/>
        </w:rPr>
        <w:t>prefinanțare</w:t>
      </w:r>
      <w:proofErr w:type="spellEnd"/>
      <w:r w:rsidRPr="00F902E2">
        <w:rPr>
          <w:rFonts w:ascii="Trebuchet MS" w:eastAsia="Trebuchet MS" w:hAnsi="Trebuchet MS" w:cs="Trebuchet MS"/>
          <w:color w:val="244061" w:themeColor="accent1" w:themeShade="80"/>
          <w:sz w:val="22"/>
          <w:szCs w:val="22"/>
          <w:lang w:val="ro-RO"/>
        </w:rPr>
        <w:t xml:space="preserve">/plată/ rambursare după actualizarea graficului de depunere a cererilor de </w:t>
      </w:r>
      <w:proofErr w:type="spellStart"/>
      <w:r w:rsidRPr="00F902E2">
        <w:rPr>
          <w:rFonts w:ascii="Trebuchet MS" w:eastAsia="Trebuchet MS" w:hAnsi="Trebuchet MS" w:cs="Trebuchet MS"/>
          <w:color w:val="244061" w:themeColor="accent1" w:themeShade="80"/>
          <w:sz w:val="22"/>
          <w:szCs w:val="22"/>
          <w:lang w:val="ro-RO"/>
        </w:rPr>
        <w:t>prefinanțare</w:t>
      </w:r>
      <w:proofErr w:type="spellEnd"/>
      <w:r w:rsidRPr="00F902E2">
        <w:rPr>
          <w:rFonts w:ascii="Trebuchet MS" w:eastAsia="Trebuchet MS" w:hAnsi="Trebuchet MS" w:cs="Trebuchet MS"/>
          <w:color w:val="244061" w:themeColor="accent1" w:themeShade="80"/>
          <w:sz w:val="22"/>
          <w:szCs w:val="22"/>
          <w:lang w:val="ro-RO"/>
        </w:rPr>
        <w:t>/plată/rambursare</w:t>
      </w:r>
      <w:r w:rsidR="00203026"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în conformitate cu prevederile art. 7 alin (</w:t>
      </w:r>
      <w:r w:rsidR="00F83A46" w:rsidRPr="00F902E2">
        <w:rPr>
          <w:rFonts w:ascii="Trebuchet MS" w:eastAsia="Trebuchet MS" w:hAnsi="Trebuchet MS" w:cs="Trebuchet MS"/>
          <w:color w:val="244061" w:themeColor="accent1" w:themeShade="80"/>
          <w:sz w:val="22"/>
          <w:szCs w:val="22"/>
          <w:lang w:val="ro-RO"/>
        </w:rPr>
        <w:t>7</w:t>
      </w:r>
      <w:r w:rsidRPr="00F902E2">
        <w:rPr>
          <w:rFonts w:ascii="Trebuchet MS" w:eastAsia="Trebuchet MS" w:hAnsi="Trebuchet MS" w:cs="Trebuchet MS"/>
          <w:color w:val="244061" w:themeColor="accent1" w:themeShade="80"/>
          <w:sz w:val="22"/>
          <w:szCs w:val="22"/>
          <w:lang w:val="ro-RO"/>
        </w:rPr>
        <w:t>) din prezentele condiții specifice.</w:t>
      </w:r>
    </w:p>
    <w:p w14:paraId="74BB21F5" w14:textId="6CC2708B" w:rsidR="000B3971" w:rsidRPr="00F902E2" w:rsidRDefault="000B3971" w:rsidP="00C902D2">
      <w:pPr>
        <w:spacing w:line="200" w:lineRule="exact"/>
        <w:rPr>
          <w:rFonts w:ascii="Trebuchet MS" w:hAnsi="Trebuchet MS"/>
          <w:color w:val="244061" w:themeColor="accent1" w:themeShade="80"/>
          <w:sz w:val="22"/>
          <w:szCs w:val="22"/>
          <w:lang w:val="ro-RO"/>
        </w:rPr>
      </w:pPr>
    </w:p>
    <w:p w14:paraId="4A12BBA0" w14:textId="77777777" w:rsidR="000B3971" w:rsidRPr="00F902E2" w:rsidRDefault="000B3971" w:rsidP="00C902D2">
      <w:pPr>
        <w:spacing w:line="280" w:lineRule="exact"/>
        <w:rPr>
          <w:rFonts w:ascii="Trebuchet MS" w:hAnsi="Trebuchet MS"/>
          <w:color w:val="244061" w:themeColor="accent1" w:themeShade="80"/>
          <w:sz w:val="22"/>
          <w:szCs w:val="22"/>
          <w:lang w:val="ro-RO"/>
        </w:rPr>
      </w:pPr>
    </w:p>
    <w:p w14:paraId="4BB4BA46" w14:textId="1DB6A561" w:rsidR="000B3971" w:rsidRPr="00F902E2"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5</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Alte obligații ale beneficiarului specifice Programului Operațional</w:t>
      </w:r>
    </w:p>
    <w:p w14:paraId="0C13007E" w14:textId="77777777" w:rsidR="000B3971" w:rsidRPr="00F902E2" w:rsidRDefault="000B3971" w:rsidP="00C902D2">
      <w:pPr>
        <w:spacing w:before="10" w:line="280" w:lineRule="exact"/>
        <w:rPr>
          <w:rFonts w:ascii="Trebuchet MS" w:hAnsi="Trebuchet MS"/>
          <w:color w:val="244061" w:themeColor="accent1" w:themeShade="80"/>
          <w:sz w:val="22"/>
          <w:szCs w:val="22"/>
          <w:lang w:val="ro-RO"/>
        </w:rPr>
      </w:pPr>
    </w:p>
    <w:p w14:paraId="5006AAFA" w14:textId="716A3958" w:rsidR="000B3971" w:rsidRPr="00F902E2"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pacing w:val="-1"/>
          <w:w w:val="103"/>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 </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 xml:space="preserve">i  partenerii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 xml:space="preserve">u  </w:t>
      </w:r>
      <w:r w:rsidRPr="00F902E2">
        <w:rPr>
          <w:rFonts w:ascii="Trebuchet MS" w:eastAsia="Trebuchet MS" w:hAnsi="Trebuchet MS" w:cs="Trebuchet MS"/>
          <w:color w:val="244061" w:themeColor="accent1" w:themeShade="80"/>
          <w:spacing w:val="-1"/>
          <w:sz w:val="22"/>
          <w:szCs w:val="22"/>
          <w:lang w:val="ro-RO"/>
        </w:rPr>
        <w:t>responsabilitate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pentru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asigurarea </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unui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management </w:t>
      </w:r>
      <w:r w:rsidRPr="00F902E2">
        <w:rPr>
          <w:rFonts w:ascii="Trebuchet MS" w:eastAsia="Trebuchet MS" w:hAnsi="Trebuchet MS" w:cs="Trebuchet MS"/>
          <w:color w:val="244061" w:themeColor="accent1" w:themeShade="80"/>
          <w:sz w:val="22"/>
          <w:szCs w:val="22"/>
          <w:lang w:val="ro-RO"/>
        </w:rPr>
        <w:t>financiar</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guro</w:t>
      </w:r>
      <w:r w:rsidRPr="00F902E2">
        <w:rPr>
          <w:rFonts w:ascii="Trebuchet MS" w:eastAsia="Trebuchet MS" w:hAnsi="Trebuchet MS" w:cs="Trebuchet MS"/>
          <w:color w:val="244061" w:themeColor="accent1" w:themeShade="80"/>
          <w:sz w:val="22"/>
          <w:szCs w:val="22"/>
          <w:lang w:val="ro-RO"/>
        </w:rPr>
        <w:t>s</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asigurarea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resurselo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financiar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cofinanțar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si</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cheltuieli </w:t>
      </w:r>
      <w:r w:rsidRPr="00F902E2">
        <w:rPr>
          <w:rFonts w:ascii="Trebuchet MS" w:eastAsia="Trebuchet MS" w:hAnsi="Trebuchet MS" w:cs="Trebuchet MS"/>
          <w:color w:val="244061" w:themeColor="accent1" w:themeShade="80"/>
          <w:spacing w:val="-1"/>
          <w:sz w:val="22"/>
          <w:szCs w:val="22"/>
          <w:lang w:val="ro-RO"/>
        </w:rPr>
        <w:t>neel</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 xml:space="preserve">gibile, </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precu</w:t>
      </w:r>
      <w:r w:rsidRPr="00F902E2">
        <w:rPr>
          <w:rFonts w:ascii="Trebuchet MS" w:eastAsia="Trebuchet MS" w:hAnsi="Trebuchet MS" w:cs="Trebuchet MS"/>
          <w:color w:val="244061" w:themeColor="accent1" w:themeShade="80"/>
          <w:sz w:val="22"/>
          <w:szCs w:val="22"/>
          <w:lang w:val="ro-RO"/>
        </w:rPr>
        <w:t xml:space="preserve">m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  finan</w:t>
      </w:r>
      <w:r w:rsidRPr="00F902E2">
        <w:rPr>
          <w:rFonts w:ascii="Trebuchet MS" w:eastAsia="Trebuchet MS" w:hAnsi="Trebuchet MS" w:cs="Trebuchet MS"/>
          <w:color w:val="244061" w:themeColor="accent1" w:themeShade="80"/>
          <w:spacing w:val="-1"/>
          <w:sz w:val="22"/>
          <w:szCs w:val="22"/>
          <w:lang w:val="ro-RO"/>
        </w:rPr>
        <w:t>țare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cheltuielilor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eligibile,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w:t>
      </w:r>
      <w:r w:rsidRPr="00F902E2">
        <w:rPr>
          <w:rFonts w:ascii="Trebuchet MS" w:eastAsia="Trebuchet MS" w:hAnsi="Trebuchet MS" w:cs="Trebuchet MS"/>
          <w:color w:val="244061" w:themeColor="accent1" w:themeShade="80"/>
          <w:sz w:val="22"/>
          <w:szCs w:val="22"/>
          <w:lang w:val="ro-RO"/>
        </w:rPr>
        <w:t xml:space="preserve">ermenii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condițiile </w:t>
      </w:r>
      <w:r w:rsidR="003A12D7" w:rsidRPr="00F902E2">
        <w:rPr>
          <w:rFonts w:ascii="Trebuchet MS" w:eastAsia="Trebuchet MS" w:hAnsi="Trebuchet MS" w:cs="Trebuchet MS"/>
          <w:color w:val="244061" w:themeColor="accent1" w:themeShade="80"/>
          <w:spacing w:val="-1"/>
          <w:w w:val="103"/>
          <w:sz w:val="22"/>
          <w:szCs w:val="22"/>
          <w:lang w:val="ro-RO"/>
        </w:rPr>
        <w:t>deciziei</w:t>
      </w:r>
      <w:r w:rsidR="003B63F2" w:rsidRPr="00F902E2">
        <w:rPr>
          <w:rFonts w:ascii="Trebuchet MS" w:eastAsia="Trebuchet MS" w:hAnsi="Trebuchet MS" w:cs="Trebuchet MS"/>
          <w:color w:val="244061" w:themeColor="accent1" w:themeShade="80"/>
          <w:spacing w:val="-1"/>
          <w:w w:val="103"/>
          <w:sz w:val="22"/>
          <w:szCs w:val="22"/>
          <w:lang w:val="ro-RO"/>
        </w:rPr>
        <w:t>.</w:t>
      </w:r>
    </w:p>
    <w:p w14:paraId="4B1B00A7" w14:textId="61B0F75F" w:rsidR="000B3971" w:rsidRPr="00F902E2"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Beneficiarul/Liderul </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parteneriat/Partenerii </w:t>
      </w:r>
      <w:r w:rsidRPr="00F902E2">
        <w:rPr>
          <w:rFonts w:ascii="Trebuchet MS" w:eastAsia="Trebuchet MS" w:hAnsi="Trebuchet MS" w:cs="Trebuchet MS"/>
          <w:color w:val="244061" w:themeColor="accent1" w:themeShade="80"/>
          <w:spacing w:val="38"/>
          <w:sz w:val="22"/>
          <w:szCs w:val="22"/>
          <w:lang w:val="ro-RO"/>
        </w:rPr>
        <w:t xml:space="preserve"> </w:t>
      </w:r>
      <w:r w:rsidR="00585631" w:rsidRPr="00F902E2">
        <w:rPr>
          <w:rFonts w:ascii="Trebuchet MS" w:eastAsia="Trebuchet MS" w:hAnsi="Trebuchet MS" w:cs="Trebuchet MS"/>
          <w:color w:val="244061" w:themeColor="accent1" w:themeShade="80"/>
          <w:spacing w:val="-1"/>
          <w:sz w:val="22"/>
          <w:szCs w:val="22"/>
          <w:lang w:val="ro-RO"/>
        </w:rPr>
        <w:t>are/</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a  de</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Instru</w:t>
      </w:r>
      <w:r w:rsidRPr="00F902E2">
        <w:rPr>
          <w:rFonts w:ascii="Trebuchet MS" w:eastAsia="Trebuchet MS" w:hAnsi="Trebuchet MS" w:cs="Trebuchet MS"/>
          <w:color w:val="244061" w:themeColor="accent1" w:themeShade="80"/>
          <w:sz w:val="22"/>
          <w:szCs w:val="22"/>
          <w:lang w:val="ro-RO"/>
        </w:rPr>
        <w:t>cțiunile</w:t>
      </w:r>
      <w:bookmarkStart w:id="18" w:name="_Hlk118815839"/>
      <w:r w:rsidR="00EA0153" w:rsidRPr="00F902E2">
        <w:rPr>
          <w:rFonts w:ascii="Trebuchet MS" w:eastAsia="Trebuchet MS" w:hAnsi="Trebuchet MS" w:cs="Trebuchet MS"/>
          <w:color w:val="244061" w:themeColor="accent1" w:themeShade="80"/>
          <w:sz w:val="22"/>
          <w:szCs w:val="22"/>
          <w:lang w:val="ro-RO"/>
        </w:rPr>
        <w:t xml:space="preserve">, deciziile si orice alte acte emise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către</w:t>
      </w:r>
      <w:r w:rsidRPr="00F902E2">
        <w:rPr>
          <w:rFonts w:ascii="Trebuchet MS" w:eastAsia="Trebuchet MS" w:hAnsi="Trebuchet MS" w:cs="Trebuchet MS"/>
          <w:color w:val="244061" w:themeColor="accent1" w:themeShade="80"/>
          <w:spacing w:val="16"/>
          <w:sz w:val="22"/>
          <w:szCs w:val="22"/>
          <w:lang w:val="ro-RO"/>
        </w:rPr>
        <w:t xml:space="preserve"> </w:t>
      </w:r>
      <w:proofErr w:type="spellStart"/>
      <w:r w:rsidR="003D6835" w:rsidRPr="00F902E2">
        <w:rPr>
          <w:rFonts w:ascii="Trebuchet MS" w:eastAsia="Trebuchet MS" w:hAnsi="Trebuchet MS" w:cs="Trebuchet MS"/>
          <w:color w:val="244061" w:themeColor="accent1" w:themeShade="80"/>
          <w:w w:val="103"/>
          <w:sz w:val="22"/>
          <w:szCs w:val="22"/>
          <w:lang w:val="ro-RO"/>
        </w:rPr>
        <w:t>AM</w:t>
      </w:r>
      <w:r w:rsidR="002A7E92" w:rsidRPr="00F902E2">
        <w:rPr>
          <w:rFonts w:ascii="Trebuchet MS" w:eastAsia="Trebuchet MS" w:hAnsi="Trebuchet MS" w:cs="Trebuchet MS"/>
          <w:color w:val="244061" w:themeColor="accent1" w:themeShade="80"/>
          <w:w w:val="103"/>
          <w:sz w:val="22"/>
          <w:szCs w:val="22"/>
          <w:lang w:val="ro-RO"/>
        </w:rPr>
        <w:t>P</w:t>
      </w:r>
      <w:r w:rsidR="00937227" w:rsidRPr="00F902E2">
        <w:rPr>
          <w:rFonts w:ascii="Trebuchet MS" w:eastAsia="Trebuchet MS" w:hAnsi="Trebuchet MS" w:cs="Trebuchet MS"/>
          <w:color w:val="244061" w:themeColor="accent1" w:themeShade="80"/>
          <w:w w:val="103"/>
          <w:sz w:val="22"/>
          <w:szCs w:val="22"/>
          <w:lang w:val="ro-RO"/>
        </w:rPr>
        <w:t>o</w:t>
      </w:r>
      <w:r w:rsidR="002A7E92" w:rsidRPr="00F902E2">
        <w:rPr>
          <w:rFonts w:ascii="Trebuchet MS" w:eastAsia="Trebuchet MS" w:hAnsi="Trebuchet MS" w:cs="Trebuchet MS"/>
          <w:color w:val="244061" w:themeColor="accent1" w:themeShade="80"/>
          <w:w w:val="103"/>
          <w:sz w:val="22"/>
          <w:szCs w:val="22"/>
          <w:lang w:val="ro-RO"/>
        </w:rPr>
        <w:t>IDS</w:t>
      </w:r>
      <w:proofErr w:type="spellEnd"/>
      <w:r w:rsidR="00200F02" w:rsidRPr="00F902E2">
        <w:rPr>
          <w:rFonts w:ascii="Trebuchet MS" w:eastAsia="Trebuchet MS" w:hAnsi="Trebuchet MS" w:cs="Trebuchet MS"/>
          <w:color w:val="244061" w:themeColor="accent1" w:themeShade="80"/>
          <w:w w:val="103"/>
          <w:sz w:val="22"/>
          <w:szCs w:val="22"/>
          <w:lang w:val="ro-RO"/>
        </w:rPr>
        <w:t xml:space="preserve"> in executarea</w:t>
      </w:r>
      <w:r w:rsidR="00641F1E" w:rsidRPr="00F902E2">
        <w:rPr>
          <w:rFonts w:ascii="Trebuchet MS" w:eastAsia="Trebuchet MS" w:hAnsi="Trebuchet MS" w:cs="Trebuchet MS"/>
          <w:color w:val="244061" w:themeColor="accent1" w:themeShade="80"/>
          <w:w w:val="103"/>
          <w:sz w:val="22"/>
          <w:szCs w:val="22"/>
          <w:lang w:val="ro-RO"/>
        </w:rPr>
        <w:t xml:space="preserve"> prezentei</w:t>
      </w:r>
      <w:r w:rsidR="00200F02" w:rsidRPr="00F902E2">
        <w:rPr>
          <w:rFonts w:ascii="Trebuchet MS" w:eastAsia="Trebuchet MS" w:hAnsi="Trebuchet MS" w:cs="Trebuchet MS"/>
          <w:color w:val="244061" w:themeColor="accent1" w:themeShade="80"/>
          <w:w w:val="103"/>
          <w:sz w:val="22"/>
          <w:szCs w:val="22"/>
          <w:lang w:val="ro-RO"/>
        </w:rPr>
        <w:t xml:space="preserve"> </w:t>
      </w:r>
      <w:bookmarkEnd w:id="18"/>
      <w:r w:rsidR="008C1707" w:rsidRPr="00F902E2">
        <w:rPr>
          <w:rFonts w:ascii="Trebuchet MS" w:eastAsia="Trebuchet MS" w:hAnsi="Trebuchet MS" w:cs="Trebuchet MS"/>
          <w:color w:val="244061" w:themeColor="accent1" w:themeShade="80"/>
          <w:w w:val="103"/>
          <w:sz w:val="22"/>
          <w:szCs w:val="22"/>
          <w:lang w:val="ro-RO"/>
        </w:rPr>
        <w:t>Decizi</w:t>
      </w:r>
      <w:r w:rsidR="00641F1E" w:rsidRPr="00F902E2">
        <w:rPr>
          <w:rFonts w:ascii="Trebuchet MS" w:eastAsia="Trebuchet MS" w:hAnsi="Trebuchet MS" w:cs="Trebuchet MS"/>
          <w:color w:val="244061" w:themeColor="accent1" w:themeShade="80"/>
          <w:w w:val="103"/>
          <w:sz w:val="22"/>
          <w:szCs w:val="22"/>
          <w:lang w:val="ro-RO"/>
        </w:rPr>
        <w:t>i</w:t>
      </w:r>
      <w:r w:rsidR="003B63F2" w:rsidRPr="00F902E2">
        <w:rPr>
          <w:rFonts w:ascii="Trebuchet MS" w:eastAsia="Trebuchet MS" w:hAnsi="Trebuchet MS" w:cs="Trebuchet MS"/>
          <w:color w:val="244061" w:themeColor="accent1" w:themeShade="80"/>
          <w:w w:val="103"/>
          <w:sz w:val="22"/>
          <w:szCs w:val="22"/>
          <w:lang w:val="ro-RO"/>
        </w:rPr>
        <w:t>.</w:t>
      </w:r>
    </w:p>
    <w:p w14:paraId="30670EF6" w14:textId="1DCFAC5E" w:rsidR="00A33CDA" w:rsidRPr="00F902E2"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Beneficiarul/Liderul  de</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parteneriat/Partenerii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are/a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restitui</w:t>
      </w:r>
      <w:r w:rsidRPr="00F902E2">
        <w:rPr>
          <w:rFonts w:ascii="Trebuchet MS" w:eastAsia="Trebuchet MS" w:hAnsi="Trebuchet MS" w:cs="Trebuchet MS"/>
          <w:color w:val="244061" w:themeColor="accent1" w:themeShade="80"/>
          <w:spacing w:val="2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3"/>
          <w:w w:val="103"/>
          <w:sz w:val="22"/>
          <w:szCs w:val="22"/>
          <w:lang w:val="ro-RO"/>
        </w:rPr>
        <w:t>d</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 xml:space="preserve">n </w:t>
      </w:r>
      <w:r w:rsidRPr="00F902E2">
        <w:rPr>
          <w:rFonts w:ascii="Trebuchet MS" w:eastAsia="Trebuchet MS" w:hAnsi="Trebuchet MS" w:cs="Trebuchet MS"/>
          <w:color w:val="244061" w:themeColor="accent1" w:themeShade="80"/>
          <w:sz w:val="22"/>
          <w:szCs w:val="22"/>
          <w:lang w:val="ro-RO"/>
        </w:rPr>
        <w:t>proprie</w:t>
      </w:r>
      <w:r w:rsidRPr="00F902E2">
        <w:rPr>
          <w:rFonts w:ascii="Trebuchet MS" w:eastAsia="Trebuchet MS" w:hAnsi="Trebuchet MS" w:cs="Trebuchet MS"/>
          <w:color w:val="244061" w:themeColor="accent1" w:themeShade="80"/>
          <w:spacing w:val="5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in</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țiativ</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oric</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6"/>
          <w:sz w:val="22"/>
          <w:szCs w:val="22"/>
          <w:lang w:val="ro-RO"/>
        </w:rPr>
        <w:t xml:space="preserve"> </w:t>
      </w:r>
      <w:r w:rsidRPr="00F902E2">
        <w:rPr>
          <w:rFonts w:ascii="Trebuchet MS" w:eastAsia="Trebuchet MS" w:hAnsi="Trebuchet MS" w:cs="Trebuchet MS"/>
          <w:color w:val="244061" w:themeColor="accent1" w:themeShade="80"/>
          <w:sz w:val="22"/>
          <w:szCs w:val="22"/>
          <w:lang w:val="ro-RO"/>
        </w:rPr>
        <w:t>sumă</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ce</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constituie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plat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nedatorată/sume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necuvenite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plătite</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pacing w:val="3"/>
          <w:w w:val="103"/>
          <w:sz w:val="22"/>
          <w:szCs w:val="22"/>
          <w:lang w:val="ro-RO"/>
        </w:rPr>
        <w:t xml:space="preserve">în </w:t>
      </w:r>
      <w:r w:rsidRPr="00F902E2">
        <w:rPr>
          <w:rFonts w:ascii="Trebuchet MS" w:eastAsia="Trebuchet MS" w:hAnsi="Trebuchet MS" w:cs="Trebuchet MS"/>
          <w:color w:val="244061" w:themeColor="accent1" w:themeShade="80"/>
          <w:sz w:val="22"/>
          <w:szCs w:val="22"/>
          <w:lang w:val="ro-RO"/>
        </w:rPr>
        <w:t>cadrul</w:t>
      </w:r>
      <w:r w:rsidRPr="00F902E2">
        <w:rPr>
          <w:rFonts w:ascii="Trebuchet MS" w:eastAsia="Trebuchet MS" w:hAnsi="Trebuchet MS" w:cs="Trebuchet MS"/>
          <w:color w:val="244061" w:themeColor="accent1" w:themeShade="80"/>
          <w:spacing w:val="13"/>
          <w:sz w:val="22"/>
          <w:szCs w:val="22"/>
          <w:lang w:val="ro-RO"/>
        </w:rPr>
        <w:t xml:space="preserve"> </w:t>
      </w:r>
      <w:r w:rsidR="00377BEC" w:rsidRPr="00F902E2">
        <w:rPr>
          <w:rFonts w:ascii="Trebuchet MS" w:eastAsia="Trebuchet MS" w:hAnsi="Trebuchet MS" w:cs="Trebuchet MS"/>
          <w:color w:val="244061" w:themeColor="accent1" w:themeShade="80"/>
          <w:sz w:val="22"/>
          <w:szCs w:val="22"/>
          <w:lang w:val="ro-RO"/>
        </w:rPr>
        <w:t xml:space="preserve">prezentei </w:t>
      </w:r>
      <w:r w:rsidR="00377BEC" w:rsidRPr="00F902E2">
        <w:rPr>
          <w:rFonts w:ascii="Trebuchet MS" w:eastAsia="Trebuchet MS" w:hAnsi="Trebuchet MS" w:cs="Trebuchet MS"/>
          <w:color w:val="244061" w:themeColor="accent1" w:themeShade="80"/>
          <w:spacing w:val="34"/>
          <w:sz w:val="22"/>
          <w:szCs w:val="22"/>
          <w:lang w:val="ro-RO"/>
        </w:rPr>
        <w:t xml:space="preserve"> </w:t>
      </w:r>
      <w:r w:rsidR="00377BEC" w:rsidRPr="00F902E2">
        <w:rPr>
          <w:rFonts w:ascii="Trebuchet MS" w:eastAsia="Trebuchet MS" w:hAnsi="Trebuchet MS" w:cs="Trebuchet MS"/>
          <w:color w:val="244061" w:themeColor="accent1" w:themeShade="80"/>
          <w:sz w:val="22"/>
          <w:szCs w:val="22"/>
          <w:lang w:val="ro-RO"/>
        </w:rPr>
        <w:t>decizii</w:t>
      </w:r>
      <w:r w:rsidR="00377BEC"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finanţare</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termen</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5 zile</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lucrătoare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ata</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primirii </w:t>
      </w:r>
      <w:r w:rsidRPr="00F902E2">
        <w:rPr>
          <w:rFonts w:ascii="Trebuchet MS" w:eastAsia="Trebuchet MS" w:hAnsi="Trebuchet MS" w:cs="Trebuchet MS"/>
          <w:color w:val="244061" w:themeColor="accent1" w:themeShade="80"/>
          <w:spacing w:val="-1"/>
          <w:sz w:val="22"/>
          <w:szCs w:val="22"/>
          <w:lang w:val="ro-RO"/>
        </w:rPr>
        <w:t>sumelo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respective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in </w:t>
      </w:r>
      <w:r w:rsidRPr="00F902E2">
        <w:rPr>
          <w:rFonts w:ascii="Trebuchet MS" w:eastAsia="Trebuchet MS" w:hAnsi="Trebuchet MS" w:cs="Trebuchet MS"/>
          <w:color w:val="244061" w:themeColor="accent1" w:themeShade="80"/>
          <w:spacing w:val="-1"/>
          <w:sz w:val="22"/>
          <w:szCs w:val="22"/>
          <w:lang w:val="ro-RO"/>
        </w:rPr>
        <w:t>conturil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Beneficiarului/</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Liderului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Partenerilor. </w:t>
      </w:r>
    </w:p>
    <w:p w14:paraId="2A3A4E8D" w14:textId="580206FC" w:rsidR="000B3971" w:rsidRPr="00F902E2"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Beneficiaru</w:t>
      </w:r>
      <w:r w:rsidRPr="00F902E2">
        <w:rPr>
          <w:rFonts w:ascii="Trebuchet MS" w:eastAsia="Trebuchet MS" w:hAnsi="Trebuchet MS" w:cs="Trebuchet MS"/>
          <w:color w:val="244061" w:themeColor="accent1" w:themeShade="80"/>
          <w:sz w:val="22"/>
          <w:szCs w:val="22"/>
          <w:lang w:val="ro-RO"/>
        </w:rPr>
        <w:t xml:space="preserve">l /Liderul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9"/>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obligaţi</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transmite</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termenele </w:t>
      </w:r>
      <w:r w:rsidRPr="00F902E2">
        <w:rPr>
          <w:rFonts w:ascii="Trebuchet MS" w:eastAsia="Trebuchet MS" w:hAnsi="Trebuchet MS" w:cs="Trebuchet MS"/>
          <w:color w:val="244061" w:themeColor="accent1" w:themeShade="80"/>
          <w:sz w:val="22"/>
          <w:szCs w:val="22"/>
          <w:lang w:val="ro-RO"/>
        </w:rPr>
        <w:t>specificate,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orice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solicitat</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să</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al</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partenerilor</w:t>
      </w:r>
      <w:r w:rsidR="000F15B8" w:rsidRPr="00F902E2">
        <w:rPr>
          <w:rFonts w:ascii="Trebuchet MS" w:eastAsia="Trebuchet MS" w:hAnsi="Trebuchet MS" w:cs="Trebuchet MS"/>
          <w:color w:val="244061" w:themeColor="accent1" w:themeShade="80"/>
          <w:sz w:val="22"/>
          <w:szCs w:val="22"/>
          <w:lang w:val="ro-RO"/>
        </w:rPr>
        <w:t>).</w:t>
      </w:r>
      <w:r w:rsidR="000F15B8" w:rsidRPr="00F902E2">
        <w:rPr>
          <w:rFonts w:ascii="Trebuchet MS" w:eastAsia="Trebuchet MS" w:hAnsi="Trebuchet MS" w:cs="Trebuchet MS"/>
          <w:color w:val="244061" w:themeColor="accent1" w:themeShade="80"/>
          <w:spacing w:val="24"/>
          <w:sz w:val="22"/>
          <w:szCs w:val="22"/>
          <w:lang w:val="ro-RO"/>
        </w:rPr>
        <w:t xml:space="preserve"> </w:t>
      </w:r>
    </w:p>
    <w:p w14:paraId="46DCB381" w14:textId="7EC7F9E0" w:rsidR="00AC1A21" w:rsidRPr="00F902E2"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Pe durata verificărilor la fața locului, Beneficiarul/Liderul  </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w:t>
      </w:r>
      <w:r w:rsidRPr="00F902E2">
        <w:rPr>
          <w:rFonts w:ascii="Trebuchet MS" w:eastAsia="Trebuchet MS" w:hAnsi="Trebuchet MS" w:cs="Trebuchet MS"/>
          <w:color w:val="244061" w:themeColor="accent1" w:themeShade="80"/>
          <w:spacing w:val="1"/>
          <w:sz w:val="22"/>
          <w:szCs w:val="22"/>
          <w:lang w:val="ro-RO"/>
        </w:rPr>
        <w:t>ia</w:t>
      </w:r>
      <w:r w:rsidRPr="00F902E2">
        <w:rPr>
          <w:rFonts w:ascii="Trebuchet MS" w:eastAsia="Trebuchet MS" w:hAnsi="Trebuchet MS" w:cs="Trebuchet MS"/>
          <w:color w:val="244061" w:themeColor="accent1" w:themeShade="80"/>
          <w:spacing w:val="-1"/>
          <w:sz w:val="22"/>
          <w:szCs w:val="22"/>
          <w:lang w:val="ro-RO"/>
        </w:rPr>
        <w:t>t</w:t>
      </w:r>
      <w:r w:rsidRPr="00F902E2">
        <w:rPr>
          <w:rFonts w:ascii="Trebuchet MS" w:eastAsia="Trebuchet MS" w:hAnsi="Trebuchet MS" w:cs="Trebuchet MS"/>
          <w:color w:val="244061" w:themeColor="accent1" w:themeShade="80"/>
          <w:sz w:val="22"/>
          <w:szCs w:val="22"/>
          <w:lang w:val="ro-RO"/>
        </w:rPr>
        <w:t xml:space="preserve">/partenerii  </w:t>
      </w:r>
      <w:r w:rsidRPr="00F902E2">
        <w:rPr>
          <w:rFonts w:ascii="Trebuchet MS" w:eastAsia="Trebuchet MS" w:hAnsi="Trebuchet MS" w:cs="Trebuchet MS"/>
          <w:color w:val="244061" w:themeColor="accent1" w:themeShade="80"/>
          <w:spacing w:val="4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îşi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asum</w:t>
      </w:r>
      <w:r w:rsidRPr="00F902E2">
        <w:rPr>
          <w:rFonts w:ascii="Trebuchet MS" w:eastAsia="Trebuchet MS" w:hAnsi="Trebuchet MS" w:cs="Trebuchet MS"/>
          <w:color w:val="244061" w:themeColor="accent1" w:themeShade="80"/>
          <w:sz w:val="22"/>
          <w:szCs w:val="22"/>
          <w:lang w:val="ro-RO"/>
        </w:rPr>
        <w:t xml:space="preserve">ă   </w:t>
      </w:r>
      <w:proofErr w:type="spellStart"/>
      <w:r w:rsidRPr="00F902E2">
        <w:rPr>
          <w:rFonts w:ascii="Trebuchet MS" w:eastAsia="Trebuchet MS" w:hAnsi="Trebuchet MS" w:cs="Trebuchet MS"/>
          <w:color w:val="244061" w:themeColor="accent1" w:themeShade="80"/>
          <w:spacing w:val="-1"/>
          <w:sz w:val="22"/>
          <w:szCs w:val="22"/>
          <w:lang w:val="ro-RO"/>
        </w:rPr>
        <w:t>obligaţi</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furniza </w:t>
      </w: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59"/>
          <w:sz w:val="22"/>
          <w:szCs w:val="22"/>
          <w:lang w:val="ro-RO"/>
        </w:rPr>
        <w:t xml:space="preserve"> </w:t>
      </w:r>
      <w:r w:rsidRPr="00F902E2">
        <w:rPr>
          <w:rFonts w:ascii="Trebuchet MS" w:eastAsia="Trebuchet MS" w:hAnsi="Trebuchet MS" w:cs="Trebuchet MS"/>
          <w:color w:val="244061" w:themeColor="accent1" w:themeShade="80"/>
          <w:sz w:val="22"/>
          <w:szCs w:val="22"/>
          <w:lang w:val="ro-RO"/>
        </w:rPr>
        <w:t>orice</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w:t>
      </w:r>
      <w:r w:rsidRPr="00F902E2">
        <w:rPr>
          <w:rFonts w:ascii="Trebuchet MS" w:eastAsia="Trebuchet MS" w:hAnsi="Trebuchet MS" w:cs="Trebuchet MS"/>
          <w:color w:val="244061" w:themeColor="accent1" w:themeShade="80"/>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F902E2">
        <w:rPr>
          <w:rFonts w:ascii="Trebuchet MS" w:eastAsia="Trebuchet MS" w:hAnsi="Trebuchet MS" w:cs="Trebuchet MS"/>
          <w:color w:val="244061" w:themeColor="accent1" w:themeShade="80"/>
          <w:sz w:val="22"/>
          <w:szCs w:val="22"/>
          <w:lang w:val="ro-RO"/>
        </w:rPr>
        <w:t>de către echipa de verificare. În urma emiterii Raportului de vizită, se va emite titlul de creanță în concordanță cu constatările de la fața locului.</w:t>
      </w:r>
    </w:p>
    <w:p w14:paraId="244D9AFB" w14:textId="59542E8C" w:rsidR="000B3971" w:rsidRPr="00F902E2"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Beneficiarul/Liderul  de parteneriat/partenerii  au obligația  de a </w:t>
      </w:r>
      <w:r w:rsidR="00A047A9" w:rsidRPr="00F902E2">
        <w:rPr>
          <w:rFonts w:ascii="Trebuchet MS" w:eastAsia="Trebuchet MS" w:hAnsi="Trebuchet MS" w:cs="Trebuchet MS"/>
          <w:color w:val="244061" w:themeColor="accent1" w:themeShade="80"/>
          <w:sz w:val="22"/>
          <w:szCs w:val="22"/>
          <w:lang w:val="ro-RO"/>
        </w:rPr>
        <w:t xml:space="preserve">informa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A047A9" w:rsidRPr="00F902E2">
        <w:rPr>
          <w:rFonts w:ascii="Trebuchet MS" w:eastAsia="Trebuchet MS" w:hAnsi="Trebuchet MS" w:cs="Trebuchet MS"/>
          <w:color w:val="244061" w:themeColor="accent1" w:themeShade="80"/>
          <w:sz w:val="22"/>
          <w:szCs w:val="22"/>
          <w:lang w:val="ro-RO"/>
        </w:rPr>
        <w:t xml:space="preserve"> </w:t>
      </w:r>
      <w:bookmarkStart w:id="19" w:name="_Hlk118816000"/>
      <w:r w:rsidR="00A047A9" w:rsidRPr="00F902E2">
        <w:rPr>
          <w:rFonts w:ascii="Trebuchet MS" w:eastAsia="Trebuchet MS" w:hAnsi="Trebuchet MS" w:cs="Trebuchet MS"/>
          <w:color w:val="244061" w:themeColor="accent1" w:themeShade="80"/>
          <w:sz w:val="22"/>
          <w:szCs w:val="22"/>
          <w:lang w:val="ro-RO"/>
        </w:rPr>
        <w:t xml:space="preserve">in </w:t>
      </w:r>
      <w:proofErr w:type="spellStart"/>
      <w:r w:rsidR="00A047A9" w:rsidRPr="00F902E2">
        <w:rPr>
          <w:rFonts w:ascii="Trebuchet MS" w:eastAsia="Trebuchet MS" w:hAnsi="Trebuchet MS" w:cs="Trebuchet MS"/>
          <w:color w:val="244061" w:themeColor="accent1" w:themeShade="80"/>
          <w:sz w:val="22"/>
          <w:szCs w:val="22"/>
          <w:lang w:val="ro-RO"/>
        </w:rPr>
        <w:t>situatia</w:t>
      </w:r>
      <w:proofErr w:type="spellEnd"/>
      <w:r w:rsidR="00A047A9" w:rsidRPr="00F902E2">
        <w:rPr>
          <w:rFonts w:ascii="Trebuchet MS" w:eastAsia="Trebuchet MS" w:hAnsi="Trebuchet MS" w:cs="Trebuchet MS"/>
          <w:color w:val="244061" w:themeColor="accent1" w:themeShade="80"/>
          <w:sz w:val="22"/>
          <w:szCs w:val="22"/>
          <w:lang w:val="ro-RO"/>
        </w:rPr>
        <w:t xml:space="preserve"> in care se afla</w:t>
      </w:r>
      <w:r w:rsidR="00167228" w:rsidRPr="00F902E2">
        <w:rPr>
          <w:rFonts w:ascii="Trebuchet MS" w:eastAsia="Trebuchet MS" w:hAnsi="Trebuchet MS" w:cs="Trebuchet MS"/>
          <w:color w:val="244061" w:themeColor="accent1" w:themeShade="80"/>
          <w:sz w:val="22"/>
          <w:szCs w:val="22"/>
          <w:lang w:val="ro-RO"/>
        </w:rPr>
        <w:t>, după caz,</w:t>
      </w:r>
      <w:r w:rsidR="00A047A9" w:rsidRPr="00F902E2">
        <w:rPr>
          <w:rFonts w:ascii="Trebuchet MS" w:eastAsia="Trebuchet MS" w:hAnsi="Trebuchet MS" w:cs="Trebuchet MS"/>
          <w:color w:val="244061" w:themeColor="accent1" w:themeShade="80"/>
          <w:sz w:val="22"/>
          <w:szCs w:val="22"/>
          <w:lang w:val="ro-RO"/>
        </w:rPr>
        <w:t xml:space="preserve"> in criză financiară/ redresare financiară/ stare de </w:t>
      </w:r>
      <w:proofErr w:type="spellStart"/>
      <w:r w:rsidR="00A047A9" w:rsidRPr="00F902E2">
        <w:rPr>
          <w:rFonts w:ascii="Trebuchet MS" w:eastAsia="Trebuchet MS" w:hAnsi="Trebuchet MS" w:cs="Trebuchet MS"/>
          <w:color w:val="244061" w:themeColor="accent1" w:themeShade="80"/>
          <w:sz w:val="22"/>
          <w:szCs w:val="22"/>
          <w:lang w:val="ro-RO"/>
        </w:rPr>
        <w:t>insolvenţă</w:t>
      </w:r>
      <w:proofErr w:type="spellEnd"/>
      <w:r w:rsidR="00A047A9" w:rsidRPr="00F902E2">
        <w:rPr>
          <w:rFonts w:ascii="Trebuchet MS" w:eastAsia="Trebuchet MS" w:hAnsi="Trebuchet MS" w:cs="Trebuchet MS"/>
          <w:color w:val="244061" w:themeColor="accent1" w:themeShade="80"/>
          <w:sz w:val="22"/>
          <w:szCs w:val="22"/>
          <w:lang w:val="ro-RO"/>
        </w:rPr>
        <w:t xml:space="preserve">/ procedura de insolvență, </w:t>
      </w:r>
      <w:r w:rsidR="00167228" w:rsidRPr="00F902E2">
        <w:rPr>
          <w:rFonts w:ascii="Trebuchet MS" w:eastAsia="Trebuchet MS" w:hAnsi="Trebuchet MS" w:cs="Trebuchet MS"/>
          <w:color w:val="244061" w:themeColor="accent1" w:themeShade="80"/>
          <w:sz w:val="22"/>
          <w:szCs w:val="22"/>
          <w:lang w:val="ro-RO"/>
        </w:rPr>
        <w:t>sau</w:t>
      </w:r>
      <w:r w:rsidR="00A047A9" w:rsidRPr="00F902E2">
        <w:rPr>
          <w:rFonts w:ascii="Trebuchet MS" w:eastAsia="Trebuchet MS" w:hAnsi="Trebuchet MS" w:cs="Trebuchet MS"/>
          <w:color w:val="244061" w:themeColor="accent1" w:themeShade="80"/>
          <w:sz w:val="22"/>
          <w:szCs w:val="22"/>
          <w:lang w:val="ro-RO"/>
        </w:rPr>
        <w:t xml:space="preserve">, in cazul partenerilor transnaționali, se afla </w:t>
      </w:r>
      <w:proofErr w:type="spellStart"/>
      <w:r w:rsidR="00A047A9" w:rsidRPr="00F902E2">
        <w:rPr>
          <w:rFonts w:ascii="Trebuchet MS" w:eastAsia="Trebuchet MS" w:hAnsi="Trebuchet MS" w:cs="Trebuchet MS"/>
          <w:color w:val="244061" w:themeColor="accent1" w:themeShade="80"/>
          <w:sz w:val="22"/>
          <w:szCs w:val="22"/>
          <w:lang w:val="ro-RO"/>
        </w:rPr>
        <w:t>intr-o</w:t>
      </w:r>
      <w:proofErr w:type="spellEnd"/>
      <w:r w:rsidR="00A047A9" w:rsidRPr="00F902E2">
        <w:rPr>
          <w:rFonts w:ascii="Trebuchet MS" w:eastAsia="Trebuchet MS" w:hAnsi="Trebuchet MS" w:cs="Trebuchet MS"/>
          <w:color w:val="244061" w:themeColor="accent1" w:themeShade="80"/>
          <w:sz w:val="22"/>
          <w:szCs w:val="22"/>
          <w:lang w:val="ro-RO"/>
        </w:rPr>
        <w:t xml:space="preserve"> situație similară reglementată la nivelul cadrului legal aferent statului de proveniență</w:t>
      </w:r>
      <w:bookmarkEnd w:id="19"/>
      <w:r w:rsidRPr="00F902E2">
        <w:rPr>
          <w:rFonts w:ascii="Trebuchet MS" w:eastAsia="Trebuchet MS" w:hAnsi="Trebuchet MS" w:cs="Trebuchet MS"/>
          <w:color w:val="244061" w:themeColor="accent1" w:themeShade="80"/>
          <w:sz w:val="22"/>
          <w:szCs w:val="22"/>
          <w:lang w:val="ro-RO"/>
        </w:rPr>
        <w:t>.</w:t>
      </w:r>
    </w:p>
    <w:p w14:paraId="7B0D95C2" w14:textId="1722E4C3" w:rsidR="00046F0F" w:rsidRPr="00F902E2"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Titlurile de creanță </w:t>
      </w:r>
      <w:r w:rsidR="00F43572" w:rsidRPr="00F902E2">
        <w:rPr>
          <w:rFonts w:ascii="Trebuchet MS" w:eastAsia="Trebuchet MS" w:hAnsi="Trebuchet MS" w:cs="Trebuchet MS"/>
          <w:color w:val="244061" w:themeColor="accent1" w:themeShade="80"/>
          <w:sz w:val="22"/>
          <w:szCs w:val="22"/>
          <w:lang w:val="ro-RO"/>
        </w:rPr>
        <w:t>elaborate</w:t>
      </w:r>
      <w:r w:rsidRPr="00F902E2">
        <w:rPr>
          <w:rFonts w:ascii="Trebuchet MS" w:eastAsia="Trebuchet MS" w:hAnsi="Trebuchet MS" w:cs="Trebuchet MS"/>
          <w:color w:val="244061" w:themeColor="accent1" w:themeShade="80"/>
          <w:sz w:val="22"/>
          <w:szCs w:val="22"/>
          <w:lang w:val="ro-RO"/>
        </w:rPr>
        <w:t xml:space="preserve"> în implementarea proiectelor finanțate din fonduri europene structurale și de investiții, precum și alte acte administrative </w:t>
      </w:r>
      <w:r w:rsidR="00F43572" w:rsidRPr="00F902E2">
        <w:rPr>
          <w:rFonts w:ascii="Trebuchet MS" w:eastAsia="Trebuchet MS" w:hAnsi="Trebuchet MS" w:cs="Trebuchet MS"/>
          <w:color w:val="244061" w:themeColor="accent1" w:themeShade="80"/>
          <w:sz w:val="22"/>
          <w:szCs w:val="22"/>
          <w:lang w:val="ro-RO"/>
        </w:rPr>
        <w:t>întocmite</w:t>
      </w:r>
      <w:r w:rsidRPr="00F902E2">
        <w:rPr>
          <w:rFonts w:ascii="Trebuchet MS" w:eastAsia="Trebuchet MS" w:hAnsi="Trebuchet MS" w:cs="Trebuchet MS"/>
          <w:color w:val="244061" w:themeColor="accent1" w:themeShade="80"/>
          <w:sz w:val="22"/>
          <w:szCs w:val="22"/>
          <w:lang w:val="ro-RO"/>
        </w:rPr>
        <w:t xml:space="preserve"> de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în exercitarea atribuțiilor se emit</w:t>
      </w:r>
      <w:r w:rsidR="0051442D"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conform prevederilor legale</w:t>
      </w:r>
      <w:r w:rsidR="00A33CDA"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 </w:t>
      </w:r>
    </w:p>
    <w:p w14:paraId="3D2FE0F0" w14:textId="59C04588" w:rsidR="0051442D" w:rsidRPr="00F902E2"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bookmarkStart w:id="20" w:name="_Hlk138931681"/>
      <w:r w:rsidRPr="00F902E2">
        <w:rPr>
          <w:rFonts w:ascii="Trebuchet MS" w:eastAsia="Trebuchet MS" w:hAnsi="Trebuchet MS" w:cs="Trebuchet MS"/>
          <w:color w:val="244061" w:themeColor="accent1" w:themeShade="80"/>
          <w:sz w:val="22"/>
          <w:szCs w:val="22"/>
          <w:lang w:val="ro-RO"/>
        </w:rPr>
        <w:t xml:space="preserve">În condițiile </w:t>
      </w:r>
      <w:proofErr w:type="spellStart"/>
      <w:r w:rsidRPr="00F902E2">
        <w:rPr>
          <w:rFonts w:ascii="Trebuchet MS" w:eastAsia="Trebuchet MS" w:hAnsi="Trebuchet MS" w:cs="Trebuchet MS"/>
          <w:color w:val="244061" w:themeColor="accent1" w:themeShade="80"/>
          <w:sz w:val="22"/>
          <w:szCs w:val="22"/>
          <w:lang w:val="ro-RO"/>
        </w:rPr>
        <w:t>art</w:t>
      </w:r>
      <w:proofErr w:type="spellEnd"/>
      <w:r w:rsidRPr="00F902E2">
        <w:rPr>
          <w:rFonts w:ascii="Trebuchet MS" w:eastAsia="Trebuchet MS" w:hAnsi="Trebuchet MS" w:cs="Trebuchet MS"/>
          <w:color w:val="244061" w:themeColor="accent1" w:themeShade="80"/>
          <w:sz w:val="22"/>
          <w:szCs w:val="22"/>
          <w:lang w:val="ro-RO"/>
        </w:rPr>
        <w:t xml:space="preserve"> 21 alin. </w:t>
      </w:r>
      <w:r w:rsidR="005D0224"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2</w:t>
      </w:r>
      <w:r w:rsidR="005D0224"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din </w:t>
      </w:r>
      <w:r w:rsidR="00CE0A1D" w:rsidRPr="00F902E2">
        <w:rPr>
          <w:rFonts w:ascii="Trebuchet MS" w:eastAsia="Trebuchet MS" w:hAnsi="Trebuchet MS" w:cs="Trebuchet MS"/>
          <w:color w:val="244061" w:themeColor="accent1" w:themeShade="80"/>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 xml:space="preserve">de finanțare condiții generale, semnarea și comunicarea se pot face în conformitate cu prevederile </w:t>
      </w:r>
      <w:r w:rsidR="00F21CC4" w:rsidRPr="00F902E2">
        <w:rPr>
          <w:rFonts w:ascii="Trebuchet MS" w:eastAsia="Trebuchet MS" w:hAnsi="Trebuchet MS" w:cs="Trebuchet MS"/>
          <w:b/>
          <w:i/>
          <w:iCs/>
          <w:color w:val="244061" w:themeColor="accent1" w:themeShade="80"/>
          <w:sz w:val="22"/>
          <w:szCs w:val="22"/>
          <w:lang w:val="ro-RO"/>
        </w:rPr>
        <w:t>Ordonanței  Guvernului nr. 28/2023</w:t>
      </w:r>
      <w:r w:rsidRPr="00F902E2">
        <w:rPr>
          <w:rFonts w:ascii="Trebuchet MS" w:eastAsia="Trebuchet MS" w:hAnsi="Trebuchet MS" w:cs="Trebuchet MS"/>
          <w:color w:val="244061" w:themeColor="accent1" w:themeShade="80"/>
          <w:sz w:val="22"/>
          <w:szCs w:val="22"/>
          <w:lang w:val="ro-RO"/>
        </w:rPr>
        <w:t>.</w:t>
      </w:r>
    </w:p>
    <w:bookmarkEnd w:id="20"/>
    <w:p w14:paraId="3BFCFA94" w14:textId="09AE34A1" w:rsidR="00DD494D" w:rsidRPr="00F902E2"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Data comunicării</w:t>
      </w:r>
      <w:r w:rsidR="00BC2237"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documentelor prevăzute la alin.</w:t>
      </w:r>
      <w:r w:rsidR="00E354A2" w:rsidRPr="00F902E2">
        <w:rPr>
          <w:rFonts w:ascii="Trebuchet MS" w:eastAsia="Trebuchet MS" w:hAnsi="Trebuchet MS" w:cs="Trebuchet MS"/>
          <w:color w:val="244061" w:themeColor="accent1" w:themeShade="80"/>
          <w:sz w:val="22"/>
          <w:szCs w:val="22"/>
          <w:lang w:val="ro-RO"/>
        </w:rPr>
        <w:t xml:space="preserve"> </w:t>
      </w:r>
      <w:r w:rsidR="00AD0A09" w:rsidRPr="00F902E2">
        <w:rPr>
          <w:rFonts w:ascii="Trebuchet MS" w:eastAsia="Trebuchet MS" w:hAnsi="Trebuchet MS" w:cs="Trebuchet MS"/>
          <w:color w:val="244061" w:themeColor="accent1" w:themeShade="80"/>
          <w:sz w:val="22"/>
          <w:szCs w:val="22"/>
          <w:lang w:val="ro-RO"/>
        </w:rPr>
        <w:t>(</w:t>
      </w:r>
      <w:r w:rsidR="000F15B8" w:rsidRPr="00F902E2">
        <w:rPr>
          <w:rFonts w:ascii="Trebuchet MS" w:eastAsia="Trebuchet MS" w:hAnsi="Trebuchet MS" w:cs="Trebuchet MS"/>
          <w:color w:val="244061" w:themeColor="accent1" w:themeShade="80"/>
          <w:sz w:val="22"/>
          <w:szCs w:val="22"/>
          <w:lang w:val="ro-RO"/>
        </w:rPr>
        <w:t>7</w:t>
      </w:r>
      <w:r w:rsidR="00BC2237" w:rsidRPr="00F902E2">
        <w:rPr>
          <w:rFonts w:ascii="Trebuchet MS" w:eastAsia="Trebuchet MS" w:hAnsi="Trebuchet MS" w:cs="Trebuchet MS"/>
          <w:color w:val="244061" w:themeColor="accent1" w:themeShade="80"/>
          <w:sz w:val="22"/>
          <w:szCs w:val="22"/>
          <w:lang w:val="ro-RO"/>
        </w:rPr>
        <w:t>)</w:t>
      </w:r>
      <w:r w:rsidR="00E354A2"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 este prima zi lucrătoare care urmează datei transmiterii </w:t>
      </w:r>
      <w:r w:rsidR="00BA632F" w:rsidRPr="00F902E2">
        <w:rPr>
          <w:rFonts w:ascii="Trebuchet MS" w:eastAsia="Trebuchet MS" w:hAnsi="Trebuchet MS" w:cs="Trebuchet MS"/>
          <w:color w:val="244061" w:themeColor="accent1" w:themeShade="80"/>
          <w:sz w:val="22"/>
          <w:szCs w:val="22"/>
          <w:lang w:val="ro-RO"/>
        </w:rPr>
        <w:t xml:space="preserve">acestora </w:t>
      </w:r>
      <w:r w:rsidRPr="00F902E2">
        <w:rPr>
          <w:rFonts w:ascii="Trebuchet MS" w:eastAsia="Trebuchet MS" w:hAnsi="Trebuchet MS" w:cs="Trebuchet MS"/>
          <w:color w:val="244061" w:themeColor="accent1" w:themeShade="80"/>
          <w:sz w:val="22"/>
          <w:szCs w:val="22"/>
          <w:lang w:val="ro-RO"/>
        </w:rPr>
        <w:t>prin sistemul informatic</w:t>
      </w:r>
      <w:r w:rsidR="002A4550" w:rsidRPr="00F902E2">
        <w:rPr>
          <w:rFonts w:ascii="Trebuchet MS" w:hAnsi="Trebuchet MS"/>
          <w:color w:val="244061" w:themeColor="accent1" w:themeShade="80"/>
          <w:sz w:val="22"/>
          <w:szCs w:val="22"/>
          <w:lang w:val="pt-BR"/>
        </w:rPr>
        <w:t xml:space="preserve"> </w:t>
      </w:r>
      <w:r w:rsidR="006E7B6B" w:rsidRPr="00F902E2">
        <w:rPr>
          <w:rFonts w:ascii="Trebuchet MS" w:hAnsi="Trebuchet MS"/>
          <w:iCs/>
          <w:color w:val="244061" w:themeColor="accent1" w:themeShade="80"/>
          <w:sz w:val="22"/>
          <w:szCs w:val="22"/>
        </w:rPr>
        <w:t>MySMIS2021/SMIS2021</w:t>
      </w:r>
      <w:r w:rsidRPr="00F902E2">
        <w:rPr>
          <w:rFonts w:ascii="Trebuchet MS" w:eastAsia="Trebuchet MS" w:hAnsi="Trebuchet MS" w:cs="Trebuchet MS"/>
          <w:color w:val="244061" w:themeColor="accent1" w:themeShade="80"/>
          <w:sz w:val="22"/>
          <w:szCs w:val="22"/>
          <w:lang w:val="ro-RO"/>
        </w:rPr>
        <w:t>.</w:t>
      </w:r>
    </w:p>
    <w:p w14:paraId="50EB3DB3" w14:textId="415EBEC3" w:rsidR="00046F0F" w:rsidRPr="00F902E2"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lastRenderedPageBreak/>
        <w:t>Contestațiile formulate împotriva titlurilor de creanță prevăzute la alin.</w:t>
      </w:r>
      <w:r w:rsidR="0051416F"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0051416F" w:rsidRPr="00F902E2">
        <w:rPr>
          <w:rFonts w:ascii="Trebuchet MS" w:eastAsia="Trebuchet MS" w:hAnsi="Trebuchet MS" w:cs="Trebuchet MS"/>
          <w:color w:val="244061" w:themeColor="accent1" w:themeShade="80"/>
          <w:sz w:val="22"/>
          <w:szCs w:val="22"/>
          <w:lang w:val="ro-RO"/>
        </w:rPr>
        <w:t>7</w:t>
      </w:r>
      <w:r w:rsidRPr="00F902E2">
        <w:rPr>
          <w:rFonts w:ascii="Trebuchet MS" w:eastAsia="Trebuchet MS" w:hAnsi="Trebuchet MS" w:cs="Trebuchet MS"/>
          <w:color w:val="244061" w:themeColor="accent1" w:themeShade="80"/>
          <w:sz w:val="22"/>
          <w:szCs w:val="22"/>
          <w:lang w:val="ro-RO"/>
        </w:rPr>
        <w:t>) se transmit, respectiv se primesc numai prin sistemului informatic</w:t>
      </w:r>
      <w:r w:rsidR="00A365E9" w:rsidRPr="00F902E2">
        <w:rPr>
          <w:rFonts w:ascii="Trebuchet MS" w:eastAsia="Trebuchet MS" w:hAnsi="Trebuchet MS" w:cs="Trebuchet MS"/>
          <w:color w:val="244061" w:themeColor="accent1" w:themeShade="80"/>
          <w:sz w:val="22"/>
          <w:szCs w:val="22"/>
          <w:lang w:val="ro-RO"/>
        </w:rPr>
        <w:t xml:space="preserve"> </w:t>
      </w:r>
      <w:r w:rsidR="006E7B6B" w:rsidRPr="00F902E2">
        <w:rPr>
          <w:rFonts w:ascii="Trebuchet MS" w:hAnsi="Trebuchet MS"/>
          <w:iCs/>
          <w:color w:val="244061" w:themeColor="accent1" w:themeShade="80"/>
          <w:sz w:val="22"/>
          <w:szCs w:val="22"/>
        </w:rPr>
        <w:t>MySMIS2021/SMIS2021</w:t>
      </w:r>
      <w:r w:rsidRPr="00F902E2">
        <w:rPr>
          <w:rFonts w:ascii="Trebuchet MS" w:eastAsia="Trebuchet MS" w:hAnsi="Trebuchet MS" w:cs="Trebuchet MS"/>
          <w:color w:val="244061" w:themeColor="accent1" w:themeShade="80"/>
          <w:sz w:val="22"/>
          <w:szCs w:val="22"/>
          <w:lang w:val="ro-RO"/>
        </w:rPr>
        <w:t>, semnate cu semnătură electronică calificată conform prevederilor legale.</w:t>
      </w:r>
    </w:p>
    <w:p w14:paraId="6BAAE78C" w14:textId="5314A622" w:rsidR="00046F0F" w:rsidRPr="00F902E2"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proiectelor implementate în parteneriat, Liderul de parteneriat are obligația de a transmite în sistemul </w:t>
      </w:r>
      <w:r w:rsidR="00C50706" w:rsidRPr="00F902E2">
        <w:rPr>
          <w:rFonts w:ascii="Trebuchet MS" w:eastAsia="Trebuchet MS" w:hAnsi="Trebuchet MS" w:cs="Trebuchet MS"/>
          <w:color w:val="244061" w:themeColor="accent1" w:themeShade="80"/>
          <w:sz w:val="22"/>
          <w:szCs w:val="22"/>
          <w:lang w:val="ro-RO"/>
        </w:rPr>
        <w:t xml:space="preserve"> informatic</w:t>
      </w:r>
      <w:r w:rsidRPr="00F902E2">
        <w:rPr>
          <w:rFonts w:ascii="Trebuchet MS" w:eastAsia="Trebuchet MS" w:hAnsi="Trebuchet MS" w:cs="Trebuchet MS"/>
          <w:color w:val="244061" w:themeColor="accent1" w:themeShade="80"/>
          <w:sz w:val="22"/>
          <w:szCs w:val="22"/>
          <w:lang w:val="ro-RO"/>
        </w:rPr>
        <w:t xml:space="preserve"> </w:t>
      </w:r>
      <w:r w:rsidR="006E7B6B" w:rsidRPr="00F902E2">
        <w:rPr>
          <w:rFonts w:ascii="Trebuchet MS" w:hAnsi="Trebuchet MS"/>
          <w:iCs/>
          <w:color w:val="244061" w:themeColor="accent1" w:themeShade="80"/>
          <w:sz w:val="22"/>
          <w:szCs w:val="22"/>
        </w:rPr>
        <w:t>MySMIS2021/SMIS2021</w:t>
      </w:r>
      <w:r w:rsidR="00EB4294"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contestația formulată de partener/parteneri în termenul legal de contestare.</w:t>
      </w:r>
    </w:p>
    <w:p w14:paraId="276208E3" w14:textId="77777777" w:rsidR="00863451" w:rsidRPr="00F902E2" w:rsidRDefault="00863451" w:rsidP="00863451">
      <w:pPr>
        <w:spacing w:line="247" w:lineRule="auto"/>
        <w:ind w:right="105"/>
        <w:jc w:val="both"/>
        <w:rPr>
          <w:rFonts w:ascii="Trebuchet MS" w:eastAsia="Trebuchet MS" w:hAnsi="Trebuchet MS" w:cs="Trebuchet MS"/>
          <w:color w:val="244061" w:themeColor="accent1" w:themeShade="80"/>
          <w:sz w:val="22"/>
          <w:szCs w:val="22"/>
          <w:lang w:val="ro-RO"/>
        </w:rPr>
      </w:pPr>
    </w:p>
    <w:p w14:paraId="503F4BE0" w14:textId="77777777" w:rsidR="000B3971" w:rsidRPr="00F902E2" w:rsidRDefault="000B3971" w:rsidP="00C902D2">
      <w:pPr>
        <w:spacing w:before="1" w:line="160" w:lineRule="exact"/>
        <w:rPr>
          <w:rFonts w:ascii="Trebuchet MS" w:hAnsi="Trebuchet MS"/>
          <w:color w:val="244061" w:themeColor="accent1" w:themeShade="80"/>
          <w:sz w:val="22"/>
          <w:szCs w:val="22"/>
          <w:lang w:val="ro-RO"/>
        </w:rPr>
      </w:pPr>
    </w:p>
    <w:p w14:paraId="274EAF29" w14:textId="77777777" w:rsidR="000B3971" w:rsidRPr="00F902E2" w:rsidRDefault="000B3971" w:rsidP="00C902D2">
      <w:pPr>
        <w:spacing w:line="200" w:lineRule="exact"/>
        <w:rPr>
          <w:rFonts w:ascii="Trebuchet MS" w:hAnsi="Trebuchet MS"/>
          <w:color w:val="244061" w:themeColor="accent1" w:themeShade="80"/>
          <w:sz w:val="22"/>
          <w:szCs w:val="22"/>
          <w:lang w:val="ro-RO"/>
        </w:rPr>
      </w:pPr>
    </w:p>
    <w:p w14:paraId="10A2891F" w14:textId="68BA4828" w:rsidR="000B3971" w:rsidRPr="00F902E2"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6</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Dreptul de proprietate/utilizare a rezultatelor și echipamentelor</w:t>
      </w:r>
    </w:p>
    <w:p w14:paraId="467319D7" w14:textId="77777777" w:rsidR="000B3971" w:rsidRPr="00F902E2" w:rsidRDefault="000B3971" w:rsidP="00C902D2">
      <w:pPr>
        <w:spacing w:before="8" w:line="240" w:lineRule="exact"/>
        <w:rPr>
          <w:rFonts w:ascii="Trebuchet MS" w:hAnsi="Trebuchet MS"/>
          <w:color w:val="244061" w:themeColor="accent1" w:themeShade="80"/>
          <w:sz w:val="22"/>
          <w:szCs w:val="22"/>
          <w:lang w:val="ro-RO"/>
        </w:rPr>
      </w:pPr>
    </w:p>
    <w:p w14:paraId="4F443892" w14:textId="3D3F7C23" w:rsidR="00C902D2" w:rsidRPr="00F902E2" w:rsidRDefault="0099349E" w:rsidP="00E00CD4">
      <w:pPr>
        <w:pStyle w:val="ListParagraph"/>
        <w:spacing w:line="248" w:lineRule="auto"/>
        <w:ind w:left="0" w:right="105"/>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Proprietatea,</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titlurile</w:t>
      </w:r>
      <w:r w:rsidRPr="00F902E2">
        <w:rPr>
          <w:rFonts w:ascii="Trebuchet MS" w:eastAsia="Trebuchet MS" w:hAnsi="Trebuchet MS" w:cs="Trebuchet MS"/>
          <w:color w:val="244061" w:themeColor="accent1" w:themeShade="80"/>
          <w:spacing w:val="15"/>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drepturil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proprietate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intelectuală</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industrială</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privind </w:t>
      </w:r>
      <w:r w:rsidRPr="00F902E2">
        <w:rPr>
          <w:rFonts w:ascii="Trebuchet MS" w:eastAsia="Trebuchet MS" w:hAnsi="Trebuchet MS" w:cs="Trebuchet MS"/>
          <w:color w:val="244061" w:themeColor="accent1" w:themeShade="80"/>
          <w:spacing w:val="-1"/>
          <w:sz w:val="22"/>
          <w:szCs w:val="22"/>
          <w:lang w:val="ro-RO"/>
        </w:rPr>
        <w:t>rezultatel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Proiectului,</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portările</w:t>
      </w:r>
      <w:r w:rsidRPr="00F902E2">
        <w:rPr>
          <w:rFonts w:ascii="Trebuchet MS" w:eastAsia="Trebuchet MS" w:hAnsi="Trebuchet MS" w:cs="Trebuchet MS"/>
          <w:color w:val="244061" w:themeColor="accent1" w:themeShade="80"/>
          <w:spacing w:val="2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alte</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legate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acesta</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rămâne </w:t>
      </w:r>
      <w:r w:rsidRPr="00F902E2">
        <w:rPr>
          <w:rFonts w:ascii="Trebuchet MS" w:eastAsia="Trebuchet MS" w:hAnsi="Trebuchet MS" w:cs="Trebuchet MS"/>
          <w:color w:val="244061" w:themeColor="accent1" w:themeShade="80"/>
          <w:sz w:val="22"/>
          <w:szCs w:val="22"/>
          <w:lang w:val="ro-RO"/>
        </w:rPr>
        <w:t>Beneficiarului</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sau, </w:t>
      </w:r>
      <w:r w:rsidRPr="00F902E2">
        <w:rPr>
          <w:rFonts w:ascii="Trebuchet MS" w:eastAsia="Trebuchet MS" w:hAnsi="Trebuchet MS" w:cs="Trebuchet MS"/>
          <w:color w:val="244061" w:themeColor="accent1" w:themeShade="80"/>
          <w:spacing w:val="-1"/>
          <w:sz w:val="22"/>
          <w:szCs w:val="22"/>
          <w:lang w:val="ro-RO"/>
        </w:rPr>
        <w:t>dup</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caz, </w:t>
      </w:r>
      <w:r w:rsidRPr="00F902E2">
        <w:rPr>
          <w:rFonts w:ascii="Trebuchet MS" w:eastAsia="Trebuchet MS" w:hAnsi="Trebuchet MS" w:cs="Trebuchet MS"/>
          <w:color w:val="244061" w:themeColor="accent1" w:themeShade="80"/>
          <w:spacing w:val="-1"/>
          <w:sz w:val="22"/>
          <w:szCs w:val="22"/>
          <w:lang w:val="ro-RO"/>
        </w:rPr>
        <w:t>partenerului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partenerilor</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conform</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prevederilor</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acordului</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de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24"/>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cereri</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finanţar</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Beneficiarul</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4"/>
          <w:w w:val="104"/>
          <w:sz w:val="22"/>
          <w:szCs w:val="22"/>
          <w:lang w:val="ro-RO"/>
        </w:rPr>
        <w:t>v</w:t>
      </w:r>
      <w:r w:rsidRPr="00F902E2">
        <w:rPr>
          <w:rFonts w:ascii="Trebuchet MS" w:eastAsia="Trebuchet MS" w:hAnsi="Trebuchet MS" w:cs="Trebuchet MS"/>
          <w:color w:val="244061" w:themeColor="accent1" w:themeShade="80"/>
          <w:w w:val="103"/>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acord</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8"/>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dreptu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utiliza</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gratui</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39"/>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dup</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cum</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consideră</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necesar </w:t>
      </w:r>
      <w:r w:rsidRPr="00F902E2">
        <w:rPr>
          <w:rFonts w:ascii="Trebuchet MS" w:eastAsia="Trebuchet MS" w:hAnsi="Trebuchet MS" w:cs="Trebuchet MS"/>
          <w:color w:val="244061" w:themeColor="accent1" w:themeShade="80"/>
          <w:spacing w:val="-1"/>
          <w:sz w:val="22"/>
          <w:szCs w:val="22"/>
          <w:lang w:val="ro-RO"/>
        </w:rPr>
        <w:t>toat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documentele</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rezultate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urm</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Proiectului,</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oricar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 xml:space="preserve">r fi </w:t>
      </w:r>
      <w:r w:rsidRPr="00F902E2">
        <w:rPr>
          <w:rFonts w:ascii="Trebuchet MS" w:eastAsia="Trebuchet MS" w:hAnsi="Trebuchet MS" w:cs="Trebuchet MS"/>
          <w:color w:val="244061" w:themeColor="accent1" w:themeShade="80"/>
          <w:spacing w:val="-1"/>
          <w:sz w:val="22"/>
          <w:szCs w:val="22"/>
          <w:lang w:val="ro-RO"/>
        </w:rPr>
        <w:t>form</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acestora</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dac</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se </w:t>
      </w:r>
      <w:r w:rsidRPr="00F902E2">
        <w:rPr>
          <w:rFonts w:ascii="Trebuchet MS" w:eastAsia="Trebuchet MS" w:hAnsi="Trebuchet MS" w:cs="Trebuchet MS"/>
          <w:color w:val="244061" w:themeColor="accent1" w:themeShade="80"/>
          <w:sz w:val="22"/>
          <w:szCs w:val="22"/>
          <w:lang w:val="ro-RO"/>
        </w:rPr>
        <w:t>încalcă</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drepturile</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existente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proprietate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industrială</w:t>
      </w:r>
      <w:r w:rsidRPr="00F902E2">
        <w:rPr>
          <w:rFonts w:ascii="Trebuchet MS" w:eastAsia="Trebuchet MS" w:hAnsi="Trebuchet MS" w:cs="Trebuchet MS"/>
          <w:color w:val="244061" w:themeColor="accent1" w:themeShade="80"/>
          <w:spacing w:val="3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intelectuală.</w:t>
      </w:r>
    </w:p>
    <w:p w14:paraId="1DE0ECF5" w14:textId="0DCC7A88" w:rsidR="000B3971" w:rsidRPr="00F902E2" w:rsidRDefault="000B3971">
      <w:pPr>
        <w:spacing w:before="20" w:line="220" w:lineRule="exact"/>
        <w:rPr>
          <w:rFonts w:ascii="Trebuchet MS" w:hAnsi="Trebuchet MS"/>
          <w:color w:val="244061" w:themeColor="accent1" w:themeShade="80"/>
          <w:sz w:val="22"/>
          <w:szCs w:val="22"/>
          <w:lang w:val="ro-RO"/>
        </w:rPr>
      </w:pPr>
    </w:p>
    <w:p w14:paraId="139D2358" w14:textId="77777777" w:rsidR="003D66C7" w:rsidRPr="00F902E2" w:rsidRDefault="003D66C7">
      <w:pPr>
        <w:spacing w:before="20" w:line="220" w:lineRule="exact"/>
        <w:rPr>
          <w:rFonts w:ascii="Trebuchet MS" w:hAnsi="Trebuchet MS"/>
          <w:color w:val="244061" w:themeColor="accent1" w:themeShade="80"/>
          <w:sz w:val="22"/>
          <w:szCs w:val="22"/>
          <w:lang w:val="ro-RO"/>
        </w:rPr>
      </w:pPr>
    </w:p>
    <w:p w14:paraId="58EF2DBF" w14:textId="38E58355" w:rsidR="000B3971" w:rsidRPr="00F902E2" w:rsidRDefault="0099349E" w:rsidP="00C902D2">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7</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 xml:space="preserve">Modificarea </w:t>
      </w:r>
      <w:r w:rsidR="009E26AB" w:rsidRPr="00F902E2">
        <w:rPr>
          <w:rFonts w:ascii="Trebuchet MS" w:eastAsia="Trebuchet MS" w:hAnsi="Trebuchet MS" w:cs="Trebuchet MS"/>
          <w:b/>
          <w:color w:val="244061" w:themeColor="accent1" w:themeShade="80"/>
          <w:sz w:val="22"/>
          <w:szCs w:val="22"/>
          <w:lang w:val="ro-RO"/>
        </w:rPr>
        <w:t xml:space="preserve">Deciziei </w:t>
      </w:r>
      <w:r w:rsidRPr="00F902E2">
        <w:rPr>
          <w:rFonts w:ascii="Trebuchet MS" w:eastAsia="Trebuchet MS" w:hAnsi="Trebuchet MS" w:cs="Trebuchet MS"/>
          <w:b/>
          <w:color w:val="244061" w:themeColor="accent1" w:themeShade="80"/>
          <w:sz w:val="22"/>
          <w:szCs w:val="22"/>
          <w:lang w:val="ro-RO"/>
        </w:rPr>
        <w:t>de Finanțare</w:t>
      </w:r>
    </w:p>
    <w:p w14:paraId="6ABAE1CF" w14:textId="77777777" w:rsidR="000B3971" w:rsidRPr="00F902E2" w:rsidRDefault="000B3971">
      <w:pPr>
        <w:spacing w:before="5" w:line="240" w:lineRule="exact"/>
        <w:rPr>
          <w:rFonts w:ascii="Trebuchet MS" w:hAnsi="Trebuchet MS"/>
          <w:color w:val="244061" w:themeColor="accent1" w:themeShade="80"/>
          <w:sz w:val="22"/>
          <w:szCs w:val="22"/>
          <w:lang w:val="ro-RO"/>
        </w:rPr>
      </w:pPr>
    </w:p>
    <w:p w14:paraId="1E75B1D8" w14:textId="2FA8E0D9" w:rsidR="000B3971" w:rsidRPr="00F902E2" w:rsidRDefault="007265EB" w:rsidP="002F1081">
      <w:pPr>
        <w:pStyle w:val="ListParagraph"/>
        <w:numPr>
          <w:ilvl w:val="0"/>
          <w:numId w:val="27"/>
        </w:numPr>
        <w:spacing w:line="249"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hAnsi="Trebuchet MS"/>
          <w:color w:val="244061" w:themeColor="accent1" w:themeShade="80"/>
          <w:sz w:val="22"/>
          <w:szCs w:val="22"/>
          <w:lang w:val="ro-RO"/>
        </w:rPr>
        <w:t>Structura beneficiară</w:t>
      </w:r>
      <w:r w:rsidRPr="00F902E2" w:rsidDel="00025B69">
        <w:rPr>
          <w:rFonts w:ascii="Trebuchet MS" w:hAnsi="Trebuchet MS"/>
          <w:color w:val="244061" w:themeColor="accent1" w:themeShade="80"/>
          <w:sz w:val="22"/>
          <w:szCs w:val="22"/>
        </w:rPr>
        <w:t xml:space="preserve"> </w:t>
      </w:r>
      <w:r w:rsidRPr="00F902E2">
        <w:rPr>
          <w:rFonts w:ascii="Trebuchet MS" w:hAnsi="Trebuchet MS"/>
          <w:color w:val="244061" w:themeColor="accent1" w:themeShade="80"/>
          <w:sz w:val="22"/>
          <w:szCs w:val="22"/>
          <w:lang w:val="ro-RO"/>
        </w:rPr>
        <w:t xml:space="preserve">are dreptul de a propune modificarea prezentei decizii de finanțare prin act </w:t>
      </w:r>
      <w:proofErr w:type="spellStart"/>
      <w:r w:rsidRPr="00F902E2">
        <w:rPr>
          <w:rFonts w:ascii="Trebuchet MS" w:hAnsi="Trebuchet MS"/>
          <w:color w:val="244061" w:themeColor="accent1" w:themeShade="80"/>
          <w:sz w:val="22"/>
          <w:szCs w:val="22"/>
          <w:lang w:val="ro-RO"/>
        </w:rPr>
        <w:t>adiţional</w:t>
      </w:r>
      <w:proofErr w:type="spellEnd"/>
      <w:r w:rsidRPr="00F902E2">
        <w:rPr>
          <w:rFonts w:ascii="Trebuchet MS" w:hAnsi="Trebuchet MS"/>
          <w:color w:val="244061" w:themeColor="accent1" w:themeShade="80"/>
          <w:sz w:val="22"/>
          <w:szCs w:val="22"/>
          <w:lang w:val="ro-RO"/>
        </w:rPr>
        <w:t xml:space="preserve">, cu </w:t>
      </w:r>
      <w:proofErr w:type="spellStart"/>
      <w:r w:rsidRPr="00F902E2">
        <w:rPr>
          <w:rFonts w:ascii="Trebuchet MS" w:hAnsi="Trebuchet MS"/>
          <w:color w:val="244061" w:themeColor="accent1" w:themeShade="80"/>
          <w:sz w:val="22"/>
          <w:szCs w:val="22"/>
          <w:lang w:val="ro-RO"/>
        </w:rPr>
        <w:t>excepţia</w:t>
      </w:r>
      <w:proofErr w:type="spellEnd"/>
      <w:r w:rsidRPr="00F902E2">
        <w:rPr>
          <w:rFonts w:ascii="Trebuchet MS" w:hAnsi="Trebuchet MS"/>
          <w:color w:val="244061" w:themeColor="accent1" w:themeShade="80"/>
          <w:sz w:val="22"/>
          <w:szCs w:val="22"/>
          <w:lang w:val="ro-RO"/>
        </w:rPr>
        <w:t xml:space="preserve"> situațiilor aplicabile </w:t>
      </w:r>
      <w:r w:rsidR="00C50131" w:rsidRPr="00F902E2">
        <w:rPr>
          <w:rFonts w:ascii="Trebuchet MS" w:hAnsi="Trebuchet MS"/>
          <w:color w:val="244061" w:themeColor="accent1" w:themeShade="80"/>
          <w:sz w:val="22"/>
          <w:szCs w:val="22"/>
          <w:lang w:val="ro-RO"/>
        </w:rPr>
        <w:t>transmiterii</w:t>
      </w:r>
      <w:r w:rsidRPr="00F902E2">
        <w:rPr>
          <w:rFonts w:ascii="Trebuchet MS" w:hAnsi="Trebuchet MS"/>
          <w:color w:val="244061" w:themeColor="accent1" w:themeShade="80"/>
          <w:sz w:val="22"/>
          <w:szCs w:val="22"/>
          <w:lang w:val="ro-RO"/>
        </w:rPr>
        <w:t xml:space="preserve"> unei notificări</w:t>
      </w:r>
      <w:r w:rsidR="00E25002" w:rsidRPr="00F902E2">
        <w:rPr>
          <w:rFonts w:ascii="Trebuchet MS" w:hAnsi="Trebuchet MS"/>
          <w:color w:val="244061" w:themeColor="accent1" w:themeShade="80"/>
          <w:sz w:val="22"/>
          <w:szCs w:val="22"/>
          <w:lang w:val="ro-RO"/>
        </w:rPr>
        <w:t xml:space="preserve">, </w:t>
      </w:r>
      <w:r w:rsidR="00F41FD3" w:rsidRPr="00F902E2">
        <w:rPr>
          <w:rFonts w:ascii="Trebuchet MS" w:hAnsi="Trebuchet MS"/>
          <w:color w:val="244061" w:themeColor="accent1" w:themeShade="80"/>
          <w:sz w:val="22"/>
          <w:szCs w:val="22"/>
          <w:lang w:val="ro-RO"/>
        </w:rPr>
        <w:t xml:space="preserve">așa după cum sunt </w:t>
      </w:r>
      <w:r w:rsidR="006E2A66" w:rsidRPr="00F902E2">
        <w:rPr>
          <w:rFonts w:ascii="Trebuchet MS" w:hAnsi="Trebuchet MS"/>
          <w:color w:val="244061" w:themeColor="accent1" w:themeShade="80"/>
          <w:sz w:val="22"/>
          <w:szCs w:val="22"/>
          <w:lang w:val="ro-RO"/>
        </w:rPr>
        <w:t xml:space="preserve">prevăzute </w:t>
      </w:r>
      <w:r w:rsidR="00F41FD3" w:rsidRPr="00F902E2">
        <w:rPr>
          <w:rFonts w:ascii="Trebuchet MS" w:hAnsi="Trebuchet MS"/>
          <w:color w:val="244061" w:themeColor="accent1" w:themeShade="80"/>
          <w:sz w:val="22"/>
          <w:szCs w:val="22"/>
          <w:lang w:val="ro-RO"/>
        </w:rPr>
        <w:t>aceste</w:t>
      </w:r>
      <w:r w:rsidR="006E2A66" w:rsidRPr="00F902E2">
        <w:rPr>
          <w:rFonts w:ascii="Trebuchet MS" w:hAnsi="Trebuchet MS"/>
          <w:color w:val="244061" w:themeColor="accent1" w:themeShade="80"/>
          <w:sz w:val="22"/>
          <w:szCs w:val="22"/>
          <w:lang w:val="ro-RO"/>
        </w:rPr>
        <w:t xml:space="preserve"> situații</w:t>
      </w:r>
      <w:r w:rsidR="00F41FD3" w:rsidRPr="00F902E2">
        <w:rPr>
          <w:rFonts w:ascii="Trebuchet MS" w:hAnsi="Trebuchet MS"/>
          <w:color w:val="244061" w:themeColor="accent1" w:themeShade="80"/>
          <w:sz w:val="22"/>
          <w:szCs w:val="22"/>
          <w:lang w:val="ro-RO"/>
        </w:rPr>
        <w:t xml:space="preserve"> la art. 10, alin. (11) din Decizia de finanțare condiții generale</w:t>
      </w:r>
      <w:r w:rsidR="0099349E" w:rsidRPr="00F902E2">
        <w:rPr>
          <w:rFonts w:ascii="Trebuchet MS" w:eastAsia="Trebuchet MS" w:hAnsi="Trebuchet MS" w:cs="Trebuchet MS"/>
          <w:color w:val="244061" w:themeColor="accent1" w:themeShade="80"/>
          <w:w w:val="103"/>
          <w:sz w:val="22"/>
          <w:szCs w:val="22"/>
          <w:lang w:val="ro-RO"/>
        </w:rPr>
        <w:t>.</w:t>
      </w:r>
    </w:p>
    <w:p w14:paraId="0BDFD0E9" w14:textId="37E05DCD" w:rsidR="000B3971" w:rsidRPr="00F902E2" w:rsidRDefault="0099349E" w:rsidP="002F1081">
      <w:pPr>
        <w:pStyle w:val="ListParagraph"/>
        <w:numPr>
          <w:ilvl w:val="0"/>
          <w:numId w:val="27"/>
        </w:numPr>
        <w:spacing w:line="249"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Odată</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mod</w:t>
      </w:r>
      <w:r w:rsidRPr="00F902E2">
        <w:rPr>
          <w:rFonts w:ascii="Trebuchet MS" w:eastAsia="Trebuchet MS" w:hAnsi="Trebuchet MS" w:cs="Trebuchet MS"/>
          <w:color w:val="244061" w:themeColor="accent1" w:themeShade="80"/>
          <w:sz w:val="22"/>
          <w:szCs w:val="22"/>
          <w:lang w:val="ro-RO"/>
        </w:rPr>
        <w:t>ificare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001075B9" w:rsidRPr="00F902E2">
        <w:rPr>
          <w:rFonts w:ascii="Trebuchet MS" w:eastAsia="Trebuchet MS" w:hAnsi="Trebuchet MS" w:cs="Trebuchet MS"/>
          <w:color w:val="244061" w:themeColor="accent1" w:themeShade="80"/>
          <w:spacing w:val="-1"/>
          <w:sz w:val="22"/>
          <w:szCs w:val="22"/>
          <w:lang w:val="ro-RO"/>
        </w:rPr>
        <w:t>deciziei</w:t>
      </w:r>
      <w:r w:rsidR="001075B9"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finanţ</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act</w:t>
      </w:r>
      <w:r w:rsidRPr="00F902E2">
        <w:rPr>
          <w:rFonts w:ascii="Trebuchet MS" w:eastAsia="Trebuchet MS" w:hAnsi="Trebuchet MS" w:cs="Trebuchet MS"/>
          <w:color w:val="244061" w:themeColor="accent1" w:themeShade="80"/>
          <w:spacing w:val="5"/>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adi</w:t>
      </w:r>
      <w:r w:rsidRPr="00F902E2">
        <w:rPr>
          <w:rFonts w:ascii="Trebuchet MS" w:eastAsia="Trebuchet MS" w:hAnsi="Trebuchet MS" w:cs="Trebuchet MS"/>
          <w:color w:val="244061" w:themeColor="accent1" w:themeShade="80"/>
          <w:spacing w:val="-1"/>
          <w:w w:val="103"/>
          <w:sz w:val="22"/>
          <w:szCs w:val="22"/>
          <w:lang w:val="ro-RO"/>
        </w:rPr>
        <w:t>ţ</w:t>
      </w:r>
      <w:r w:rsidRPr="00F902E2">
        <w:rPr>
          <w:rFonts w:ascii="Trebuchet MS" w:eastAsia="Trebuchet MS" w:hAnsi="Trebuchet MS" w:cs="Trebuchet MS"/>
          <w:color w:val="244061" w:themeColor="accent1" w:themeShade="80"/>
          <w:w w:val="103"/>
          <w:sz w:val="22"/>
          <w:szCs w:val="22"/>
          <w:lang w:val="ro-RO"/>
        </w:rPr>
        <w:t>ional</w:t>
      </w:r>
      <w:proofErr w:type="spellEnd"/>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Beneficiarul</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transmite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as</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menea</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memori</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justificativ</w:t>
      </w:r>
      <w:r w:rsidRPr="00F902E2">
        <w:rPr>
          <w:rFonts w:ascii="Trebuchet MS" w:eastAsia="Trebuchet MS" w:hAnsi="Trebuchet MS" w:cs="Trebuchet MS"/>
          <w:color w:val="244061" w:themeColor="accent1" w:themeShade="80"/>
          <w:spacing w:val="19"/>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toat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documentele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suport </w:t>
      </w:r>
      <w:r w:rsidRPr="00F902E2">
        <w:rPr>
          <w:rFonts w:ascii="Trebuchet MS" w:eastAsia="Trebuchet MS" w:hAnsi="Trebuchet MS" w:cs="Trebuchet MS"/>
          <w:color w:val="244061" w:themeColor="accent1" w:themeShade="80"/>
          <w:spacing w:val="-1"/>
          <w:sz w:val="22"/>
          <w:szCs w:val="22"/>
          <w:lang w:val="ro-RO"/>
        </w:rPr>
        <w:t>ne</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pacing w:val="-1"/>
          <w:sz w:val="22"/>
          <w:szCs w:val="22"/>
          <w:lang w:val="ro-RO"/>
        </w:rPr>
        <w:t>esare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ur</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toarele</w:t>
      </w:r>
      <w:r w:rsidRPr="00F902E2">
        <w:rPr>
          <w:rFonts w:ascii="Trebuchet MS" w:eastAsia="Trebuchet MS" w:hAnsi="Trebuchet MS" w:cs="Trebuchet MS"/>
          <w:color w:val="244061" w:themeColor="accent1" w:themeShade="80"/>
          <w:spacing w:val="35"/>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situa</w:t>
      </w:r>
      <w:r w:rsidRPr="00F902E2">
        <w:rPr>
          <w:rFonts w:ascii="Trebuchet MS" w:eastAsia="Trebuchet MS" w:hAnsi="Trebuchet MS" w:cs="Trebuchet MS"/>
          <w:color w:val="244061" w:themeColor="accent1" w:themeShade="80"/>
          <w:spacing w:val="-1"/>
          <w:w w:val="103"/>
          <w:sz w:val="22"/>
          <w:szCs w:val="22"/>
          <w:lang w:val="ro-RO"/>
        </w:rPr>
        <w:t>ţ</w:t>
      </w:r>
      <w:r w:rsidRPr="00F902E2">
        <w:rPr>
          <w:rFonts w:ascii="Trebuchet MS" w:eastAsia="Trebuchet MS" w:hAnsi="Trebuchet MS" w:cs="Trebuchet MS"/>
          <w:color w:val="244061" w:themeColor="accent1" w:themeShade="80"/>
          <w:spacing w:val="1"/>
          <w:w w:val="103"/>
          <w:sz w:val="22"/>
          <w:szCs w:val="22"/>
          <w:lang w:val="ro-RO"/>
        </w:rPr>
        <w:t>ii</w:t>
      </w:r>
      <w:proofErr w:type="spellEnd"/>
      <w:r w:rsidRPr="00F902E2">
        <w:rPr>
          <w:rFonts w:ascii="Trebuchet MS" w:eastAsia="Trebuchet MS" w:hAnsi="Trebuchet MS" w:cs="Trebuchet MS"/>
          <w:color w:val="244061" w:themeColor="accent1" w:themeShade="80"/>
          <w:spacing w:val="1"/>
          <w:w w:val="103"/>
          <w:sz w:val="22"/>
          <w:szCs w:val="22"/>
          <w:lang w:val="ro-RO"/>
        </w:rPr>
        <w:t>:</w:t>
      </w:r>
    </w:p>
    <w:p w14:paraId="245E42CD" w14:textId="77777777" w:rsidR="000B3971" w:rsidRPr="00F902E2" w:rsidRDefault="000B3971" w:rsidP="00A22FA6">
      <w:pPr>
        <w:spacing w:before="3" w:line="100" w:lineRule="exact"/>
        <w:ind w:right="-20"/>
        <w:rPr>
          <w:rFonts w:ascii="Trebuchet MS" w:hAnsi="Trebuchet MS"/>
          <w:color w:val="244061" w:themeColor="accent1" w:themeShade="80"/>
          <w:sz w:val="22"/>
          <w:szCs w:val="22"/>
          <w:lang w:val="ro-RO"/>
        </w:rPr>
      </w:pPr>
    </w:p>
    <w:p w14:paraId="4F35893D" w14:textId="54D5E6FD" w:rsidR="000B3971" w:rsidRPr="00F902E2"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modific</w:t>
      </w:r>
      <w:r w:rsidR="0019070D"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1"/>
          <w:sz w:val="22"/>
          <w:szCs w:val="22"/>
          <w:lang w:val="ro-RO"/>
        </w:rPr>
        <w:t>r</w:t>
      </w:r>
      <w:r w:rsidR="0019070D"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0019070D" w:rsidRPr="00F902E2">
        <w:rPr>
          <w:rFonts w:ascii="Trebuchet MS" w:eastAsia="Trebuchet MS" w:hAnsi="Trebuchet MS" w:cs="Trebuchet MS"/>
          <w:color w:val="244061" w:themeColor="accent1" w:themeShade="80"/>
          <w:sz w:val="22"/>
          <w:szCs w:val="22"/>
          <w:lang w:val="ro-RO"/>
        </w:rPr>
        <w:t>le</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bugetului</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estimat</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al</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Proiectulu</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9"/>
          <w:sz w:val="22"/>
          <w:szCs w:val="22"/>
          <w:lang w:val="ro-RO"/>
        </w:rPr>
        <w:t xml:space="preserve"> </w:t>
      </w:r>
      <w:r w:rsidR="0019070D" w:rsidRPr="00F902E2">
        <w:rPr>
          <w:rFonts w:ascii="Trebuchet MS" w:eastAsia="Trebuchet MS" w:hAnsi="Trebuchet MS"/>
          <w:color w:val="244061" w:themeColor="accent1" w:themeShade="80"/>
          <w:sz w:val="22"/>
          <w:szCs w:val="22"/>
          <w:lang w:val="ro-RO"/>
        </w:rPr>
        <w:t xml:space="preserve">altele decât cele prevăzute </w:t>
      </w:r>
      <w:r w:rsidR="00F9015A" w:rsidRPr="00F902E2">
        <w:rPr>
          <w:rFonts w:ascii="Trebuchet MS" w:eastAsia="Trebuchet MS" w:hAnsi="Trebuchet MS"/>
          <w:color w:val="244061" w:themeColor="accent1" w:themeShade="80"/>
          <w:sz w:val="22"/>
          <w:szCs w:val="22"/>
          <w:lang w:val="ro-RO"/>
        </w:rPr>
        <w:t>la art. 10 alin. (1</w:t>
      </w:r>
      <w:r w:rsidR="00A751BE" w:rsidRPr="00F902E2">
        <w:rPr>
          <w:rFonts w:ascii="Trebuchet MS" w:eastAsia="Trebuchet MS" w:hAnsi="Trebuchet MS"/>
          <w:color w:val="244061" w:themeColor="accent1" w:themeShade="80"/>
          <w:sz w:val="22"/>
          <w:szCs w:val="22"/>
          <w:lang w:val="ro-RO"/>
        </w:rPr>
        <w:t>4</w:t>
      </w:r>
      <w:r w:rsidR="00F9015A" w:rsidRPr="00F902E2">
        <w:rPr>
          <w:rFonts w:ascii="Trebuchet MS" w:eastAsia="Trebuchet MS" w:hAnsi="Trebuchet MS"/>
          <w:color w:val="244061" w:themeColor="accent1" w:themeShade="80"/>
          <w:sz w:val="22"/>
          <w:szCs w:val="22"/>
          <w:lang w:val="ro-RO"/>
        </w:rPr>
        <w:t xml:space="preserve">) din </w:t>
      </w:r>
      <w:r w:rsidR="00FB0503" w:rsidRPr="00F902E2">
        <w:rPr>
          <w:rFonts w:ascii="Trebuchet MS" w:eastAsia="Trebuchet MS" w:hAnsi="Trebuchet MS"/>
          <w:color w:val="244061" w:themeColor="accent1" w:themeShade="80"/>
          <w:sz w:val="22"/>
          <w:szCs w:val="22"/>
          <w:lang w:val="ro-RO"/>
        </w:rPr>
        <w:t>Decizi</w:t>
      </w:r>
      <w:r w:rsidR="007C795A" w:rsidRPr="00F902E2">
        <w:rPr>
          <w:rFonts w:ascii="Trebuchet MS" w:eastAsia="Trebuchet MS" w:hAnsi="Trebuchet MS"/>
          <w:color w:val="244061" w:themeColor="accent1" w:themeShade="80"/>
          <w:sz w:val="22"/>
          <w:szCs w:val="22"/>
          <w:lang w:val="ro-RO"/>
        </w:rPr>
        <w:t>a</w:t>
      </w:r>
      <w:r w:rsidR="00FB0503" w:rsidRPr="00F902E2">
        <w:rPr>
          <w:rFonts w:ascii="Trebuchet MS" w:eastAsia="Trebuchet MS" w:hAnsi="Trebuchet MS"/>
          <w:color w:val="244061" w:themeColor="accent1" w:themeShade="80"/>
          <w:sz w:val="22"/>
          <w:szCs w:val="22"/>
          <w:lang w:val="ro-RO"/>
        </w:rPr>
        <w:t xml:space="preserve"> </w:t>
      </w:r>
      <w:r w:rsidR="00F9015A" w:rsidRPr="00F902E2">
        <w:rPr>
          <w:rFonts w:ascii="Trebuchet MS" w:eastAsia="Trebuchet MS" w:hAnsi="Trebuchet MS"/>
          <w:color w:val="244061" w:themeColor="accent1" w:themeShade="80"/>
          <w:sz w:val="22"/>
          <w:szCs w:val="22"/>
          <w:lang w:val="ro-RO"/>
        </w:rPr>
        <w:t>de finanțare condiții generale</w:t>
      </w:r>
      <w:r w:rsidR="0019070D" w:rsidRPr="00F902E2">
        <w:rPr>
          <w:rFonts w:ascii="Trebuchet MS" w:eastAsia="Trebuchet MS" w:hAnsi="Trebuchet MS"/>
          <w:color w:val="244061" w:themeColor="accent1" w:themeShade="80"/>
          <w:sz w:val="22"/>
          <w:szCs w:val="22"/>
          <w:lang w:val="ro-RO"/>
        </w:rPr>
        <w:t>,</w:t>
      </w:r>
      <w:r w:rsidR="0019070D" w:rsidRPr="00F902E2">
        <w:rPr>
          <w:rFonts w:ascii="Trebuchet MS" w:eastAsia="Trebuchet MS" w:hAnsi="Trebuchet MS"/>
          <w:i/>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f</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afecta</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obiectivul</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general/scopul </w:t>
      </w:r>
      <w:r w:rsidRPr="00F902E2">
        <w:rPr>
          <w:rFonts w:ascii="Trebuchet MS" w:eastAsia="Trebuchet MS" w:hAnsi="Trebuchet MS" w:cs="Trebuchet MS"/>
          <w:color w:val="244061" w:themeColor="accent1" w:themeShade="80"/>
          <w:spacing w:val="-2"/>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ectului</w:t>
      </w:r>
      <w:r w:rsidR="00CB6891"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țiile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unei</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justificări</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temeinice;</w:t>
      </w:r>
    </w:p>
    <w:p w14:paraId="25DFD22C" w14:textId="33C8C3DC" w:rsidR="000B3971" w:rsidRPr="00F902E2"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3"/>
          <w:sz w:val="22"/>
          <w:szCs w:val="22"/>
          <w:lang w:val="ro-RO"/>
        </w:rPr>
        <w:t>n</w:t>
      </w:r>
      <w:r w:rsidRPr="00F902E2">
        <w:rPr>
          <w:rFonts w:ascii="Trebuchet MS" w:eastAsia="Trebuchet MS" w:hAnsi="Trebuchet MS" w:cs="Trebuchet MS"/>
          <w:color w:val="244061" w:themeColor="accent1" w:themeShade="80"/>
          <w:spacing w:val="-1"/>
          <w:sz w:val="22"/>
          <w:szCs w:val="22"/>
          <w:lang w:val="ro-RO"/>
        </w:rPr>
        <w:t>cludere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noi</w:t>
      </w:r>
      <w:r w:rsidRPr="00F902E2">
        <w:rPr>
          <w:rFonts w:ascii="Trebuchet MS" w:eastAsia="Trebuchet MS" w:hAnsi="Trebuchet MS" w:cs="Trebuchet MS"/>
          <w:color w:val="244061" w:themeColor="accent1" w:themeShade="80"/>
          <w:spacing w:val="3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activităţi</w:t>
      </w:r>
      <w:proofErr w:type="spellEnd"/>
      <w:r w:rsidRPr="00F902E2">
        <w:rPr>
          <w:rFonts w:ascii="Trebuchet MS" w:eastAsia="Trebuchet MS" w:hAnsi="Trebuchet MS" w:cs="Trebuchet MS"/>
          <w:color w:val="244061" w:themeColor="accent1" w:themeShade="80"/>
          <w:spacing w:val="46"/>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eligibile</w:t>
      </w:r>
      <w:r w:rsidRPr="00F902E2">
        <w:rPr>
          <w:rFonts w:ascii="Trebuchet MS" w:eastAsia="Trebuchet MS" w:hAnsi="Trebuchet MS" w:cs="Trebuchet MS"/>
          <w:color w:val="244061" w:themeColor="accent1" w:themeShade="80"/>
          <w:spacing w:val="4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/sau</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3"/>
          <w:sz w:val="22"/>
          <w:szCs w:val="22"/>
          <w:lang w:val="ro-RO"/>
        </w:rPr>
        <w:t>n</w:t>
      </w:r>
      <w:r w:rsidRPr="00F902E2">
        <w:rPr>
          <w:rFonts w:ascii="Trebuchet MS" w:eastAsia="Trebuchet MS" w:hAnsi="Trebuchet MS" w:cs="Trebuchet MS"/>
          <w:color w:val="244061" w:themeColor="accent1" w:themeShade="80"/>
          <w:sz w:val="22"/>
          <w:szCs w:val="22"/>
          <w:lang w:val="ro-RO"/>
        </w:rPr>
        <w:t xml:space="preserve">troducerea/modificarea </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uno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categorii</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pacing w:val="-2"/>
          <w:w w:val="103"/>
          <w:sz w:val="22"/>
          <w:szCs w:val="22"/>
          <w:lang w:val="ro-RO"/>
        </w:rPr>
        <w:t xml:space="preserve">de </w:t>
      </w:r>
      <w:r w:rsidRPr="00F902E2">
        <w:rPr>
          <w:rFonts w:ascii="Trebuchet MS" w:eastAsia="Trebuchet MS" w:hAnsi="Trebuchet MS" w:cs="Trebuchet MS"/>
          <w:color w:val="244061" w:themeColor="accent1" w:themeShade="80"/>
          <w:spacing w:val="-1"/>
          <w:sz w:val="22"/>
          <w:szCs w:val="22"/>
          <w:lang w:val="ro-RO"/>
        </w:rPr>
        <w:t>gru</w:t>
      </w:r>
      <w:r w:rsidRPr="00F902E2">
        <w:rPr>
          <w:rFonts w:ascii="Trebuchet MS" w:eastAsia="Trebuchet MS" w:hAnsi="Trebuchet MS" w:cs="Trebuchet MS"/>
          <w:color w:val="244061" w:themeColor="accent1" w:themeShade="80"/>
          <w:sz w:val="22"/>
          <w:szCs w:val="22"/>
          <w:lang w:val="ro-RO"/>
        </w:rPr>
        <w:t>p</w:t>
      </w:r>
      <w:r w:rsidRPr="00F902E2">
        <w:rPr>
          <w:rFonts w:ascii="Trebuchet MS" w:eastAsia="Trebuchet MS" w:hAnsi="Trebuchet MS" w:cs="Trebuchet MS"/>
          <w:color w:val="244061" w:themeColor="accent1" w:themeShade="80"/>
          <w:spacing w:val="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ţint</w:t>
      </w:r>
      <w:r w:rsidRPr="00F902E2">
        <w:rPr>
          <w:rFonts w:ascii="Trebuchet MS" w:eastAsia="Trebuchet MS" w:hAnsi="Trebuchet MS" w:cs="Trebuchet MS"/>
          <w:color w:val="244061" w:themeColor="accent1" w:themeShade="80"/>
          <w:spacing w:val="-1"/>
          <w:sz w:val="22"/>
          <w:szCs w:val="22"/>
          <w:lang w:val="ro-RO"/>
        </w:rPr>
        <w:t>ă</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prevederilo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Ghidului</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olicitantului</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pecifice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aferent </w:t>
      </w:r>
      <w:r w:rsidRPr="00F902E2">
        <w:rPr>
          <w:rFonts w:ascii="Trebuchet MS" w:eastAsia="Trebuchet MS" w:hAnsi="Trebuchet MS" w:cs="Trebuchet MS"/>
          <w:color w:val="244061" w:themeColor="accent1" w:themeShade="80"/>
          <w:spacing w:val="-2"/>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ectului</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finanţat</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contribuie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la </w:t>
      </w:r>
      <w:r w:rsidRPr="00F902E2">
        <w:rPr>
          <w:rFonts w:ascii="Trebuchet MS" w:eastAsia="Trebuchet MS" w:hAnsi="Trebuchet MS" w:cs="Trebuchet MS"/>
          <w:color w:val="244061" w:themeColor="accent1" w:themeShade="80"/>
          <w:spacing w:val="-1"/>
          <w:sz w:val="22"/>
          <w:szCs w:val="22"/>
          <w:lang w:val="ro-RO"/>
        </w:rPr>
        <w:t>atingere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rezultatelor</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obiectivului</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specific</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al </w:t>
      </w:r>
      <w:r w:rsidRPr="00F902E2">
        <w:rPr>
          <w:rFonts w:ascii="Trebuchet MS" w:eastAsia="Trebuchet MS" w:hAnsi="Trebuchet MS" w:cs="Trebuchet MS"/>
          <w:color w:val="244061" w:themeColor="accent1" w:themeShade="80"/>
          <w:spacing w:val="-2"/>
          <w:w w:val="103"/>
          <w:sz w:val="22"/>
          <w:szCs w:val="22"/>
          <w:lang w:val="ro-RO"/>
        </w:rPr>
        <w:t>Pro</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ectului;</w:t>
      </w:r>
    </w:p>
    <w:p w14:paraId="78BD8DE1" w14:textId="5D3091AF" w:rsidR="000B3971" w:rsidRPr="00F902E2" w:rsidRDefault="0099349E" w:rsidP="00A22FA6">
      <w:pPr>
        <w:pStyle w:val="ListParagraph"/>
        <w:numPr>
          <w:ilvl w:val="0"/>
          <w:numId w:val="23"/>
        </w:numPr>
        <w:spacing w:line="250"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modificarea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indicatorilor</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grupului</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nt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stabiliți</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
          <w:sz w:val="22"/>
          <w:szCs w:val="22"/>
          <w:lang w:val="ro-RO"/>
        </w:rPr>
        <w:t xml:space="preserve"> cerere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finanţar</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aprobată,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respectarea</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lor</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z w:val="22"/>
          <w:szCs w:val="22"/>
          <w:lang w:val="ro-RO"/>
        </w:rPr>
        <w:t>Ghidului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solicitantului</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w w:val="104"/>
          <w:sz w:val="22"/>
          <w:szCs w:val="22"/>
          <w:lang w:val="ro-RO"/>
        </w:rPr>
        <w:t>S</w:t>
      </w:r>
      <w:r w:rsidRPr="00F902E2">
        <w:rPr>
          <w:rFonts w:ascii="Trebuchet MS" w:eastAsia="Trebuchet MS" w:hAnsi="Trebuchet MS" w:cs="Trebuchet MS"/>
          <w:color w:val="244061" w:themeColor="accent1" w:themeShade="80"/>
          <w:spacing w:val="-2"/>
          <w:w w:val="103"/>
          <w:sz w:val="22"/>
          <w:szCs w:val="22"/>
          <w:lang w:val="ro-RO"/>
        </w:rPr>
        <w:t>pec</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spacing w:val="-1"/>
          <w:w w:val="103"/>
          <w:sz w:val="22"/>
          <w:szCs w:val="22"/>
          <w:lang w:val="ro-RO"/>
        </w:rPr>
        <w:t>fice</w:t>
      </w:r>
      <w:r w:rsidR="00A276E7" w:rsidRPr="00F902E2">
        <w:rPr>
          <w:rFonts w:ascii="Trebuchet MS" w:eastAsia="Trebuchet MS" w:hAnsi="Trebuchet MS" w:cs="Trebuchet MS"/>
          <w:color w:val="244061" w:themeColor="accent1" w:themeShade="80"/>
          <w:spacing w:val="-1"/>
          <w:w w:val="103"/>
          <w:sz w:val="22"/>
          <w:szCs w:val="22"/>
          <w:lang w:val="ro-RO"/>
        </w:rPr>
        <w:t xml:space="preserve"> și a condițiilor de acordare a finanțării</w:t>
      </w:r>
      <w:r w:rsidR="00FD28B8" w:rsidRPr="00F902E2">
        <w:rPr>
          <w:rFonts w:ascii="Trebuchet MS" w:eastAsia="Trebuchet MS" w:hAnsi="Trebuchet MS" w:cs="Trebuchet MS"/>
          <w:color w:val="244061" w:themeColor="accent1" w:themeShade="80"/>
          <w:spacing w:val="-1"/>
          <w:w w:val="103"/>
          <w:sz w:val="22"/>
          <w:szCs w:val="22"/>
          <w:lang w:val="ro-RO"/>
        </w:rPr>
        <w:t>.</w:t>
      </w:r>
    </w:p>
    <w:p w14:paraId="1AF8E3E8" w14:textId="77777777" w:rsidR="000B3971" w:rsidRPr="00F902E2" w:rsidRDefault="000B3971" w:rsidP="00A22FA6">
      <w:pPr>
        <w:spacing w:before="8" w:line="100" w:lineRule="exact"/>
        <w:ind w:right="-20"/>
        <w:rPr>
          <w:rFonts w:ascii="Trebuchet MS" w:hAnsi="Trebuchet MS"/>
          <w:color w:val="244061" w:themeColor="accent1" w:themeShade="80"/>
          <w:sz w:val="22"/>
          <w:szCs w:val="22"/>
          <w:lang w:val="ro-RO"/>
        </w:rPr>
      </w:pPr>
    </w:p>
    <w:p w14:paraId="594BF5CD" w14:textId="1B21BC52" w:rsidR="000B3971" w:rsidRPr="00F902E2" w:rsidRDefault="0099349E" w:rsidP="00A33CDA">
      <w:pPr>
        <w:spacing w:line="247" w:lineRule="auto"/>
        <w:ind w:left="648"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cazu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propunerilo</w:t>
      </w:r>
      <w:r w:rsidRPr="00F902E2">
        <w:rPr>
          <w:rFonts w:ascii="Trebuchet MS" w:eastAsia="Trebuchet MS" w:hAnsi="Trebuchet MS" w:cs="Trebuchet MS"/>
          <w:color w:val="244061" w:themeColor="accent1" w:themeShade="80"/>
          <w:sz w:val="22"/>
          <w:szCs w:val="22"/>
          <w:lang w:val="ro-RO"/>
        </w:rPr>
        <w:t xml:space="preserve">r </w:t>
      </w:r>
      <w:r w:rsidRPr="00F902E2">
        <w:rPr>
          <w:rFonts w:ascii="Trebuchet MS" w:eastAsia="Trebuchet MS" w:hAnsi="Trebuchet MS" w:cs="Trebuchet MS"/>
          <w:color w:val="244061" w:themeColor="accent1" w:themeShade="80"/>
          <w:spacing w:val="1"/>
          <w:sz w:val="22"/>
          <w:szCs w:val="22"/>
          <w:lang w:val="ro-RO"/>
        </w:rPr>
        <w:t xml:space="preserve"> 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acte</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pacing w:val="-1"/>
          <w:sz w:val="22"/>
          <w:szCs w:val="22"/>
          <w:lang w:val="ro-RO"/>
        </w:rPr>
        <w:t>țional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au</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z w:val="22"/>
          <w:szCs w:val="22"/>
          <w:lang w:val="ro-RO"/>
        </w:rPr>
        <w:t>obiect</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reducere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z w:val="22"/>
          <w:szCs w:val="22"/>
          <w:lang w:val="ro-RO"/>
        </w:rPr>
        <w:t>valorii</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indicatorilor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a grupului</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țintă,</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valoare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total</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eligibilă</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Proie</w:t>
      </w:r>
      <w:r w:rsidRPr="00F902E2">
        <w:rPr>
          <w:rFonts w:ascii="Trebuchet MS" w:eastAsia="Trebuchet MS" w:hAnsi="Trebuchet MS" w:cs="Trebuchet MS"/>
          <w:color w:val="244061" w:themeColor="accent1" w:themeShade="80"/>
          <w:sz w:val="22"/>
          <w:szCs w:val="22"/>
          <w:lang w:val="ro-RO"/>
        </w:rPr>
        <w:t>ctului</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f</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pacing w:val="-1"/>
          <w:sz w:val="22"/>
          <w:szCs w:val="22"/>
          <w:lang w:val="ro-RO"/>
        </w:rPr>
        <w:t>edus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propo</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z w:val="22"/>
          <w:szCs w:val="22"/>
          <w:lang w:val="ro-RO"/>
        </w:rPr>
        <w:t>țional,</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conformitat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 procedurile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specifice</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stabilite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Modificarea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indicatorilor</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grupulu</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z w:val="22"/>
          <w:szCs w:val="22"/>
          <w:lang w:val="ro-RO"/>
        </w:rPr>
        <w:t>țintă</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trebuie</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ă aducă</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atingere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condițiilor</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eligibilitate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și </w:t>
      </w:r>
      <w:r w:rsidRPr="00F902E2">
        <w:rPr>
          <w:rFonts w:ascii="Trebuchet MS" w:eastAsia="Trebuchet MS" w:hAnsi="Trebuchet MS" w:cs="Trebuchet MS"/>
          <w:color w:val="244061" w:themeColor="accent1" w:themeShade="80"/>
          <w:spacing w:val="-1"/>
          <w:sz w:val="22"/>
          <w:szCs w:val="22"/>
          <w:lang w:val="ro-RO"/>
        </w:rPr>
        <w:t>evaluar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tehnic</w:t>
      </w:r>
      <w:r w:rsidRPr="00F902E2">
        <w:rPr>
          <w:rFonts w:ascii="Trebuchet MS" w:eastAsia="Trebuchet MS" w:hAnsi="Trebuchet MS" w:cs="Trebuchet MS"/>
          <w:color w:val="244061" w:themeColor="accent1" w:themeShade="80"/>
          <w:spacing w:val="-1"/>
          <w:w w:val="103"/>
          <w:sz w:val="22"/>
          <w:szCs w:val="22"/>
          <w:lang w:val="ro-RO"/>
        </w:rPr>
        <w:t>o</w:t>
      </w:r>
      <w:proofErr w:type="spellEnd"/>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financiară</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stabilite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in</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țial</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etapa</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evaluare</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Cererii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finantare</w:t>
      </w:r>
      <w:proofErr w:type="spellEnd"/>
      <w:r w:rsidRPr="00F902E2">
        <w:rPr>
          <w:rFonts w:ascii="Trebuchet MS" w:eastAsia="Trebuchet MS" w:hAnsi="Trebuchet MS" w:cs="Trebuchet MS"/>
          <w:color w:val="244061" w:themeColor="accent1" w:themeShade="80"/>
          <w:w w:val="103"/>
          <w:sz w:val="22"/>
          <w:szCs w:val="22"/>
          <w:lang w:val="ro-RO"/>
        </w:rPr>
        <w:t>.</w:t>
      </w:r>
    </w:p>
    <w:p w14:paraId="52218DFE" w14:textId="77777777" w:rsidR="000B3971" w:rsidRPr="00F902E2" w:rsidRDefault="000B3971">
      <w:pPr>
        <w:spacing w:before="6" w:line="100" w:lineRule="exact"/>
        <w:rPr>
          <w:rFonts w:ascii="Trebuchet MS" w:hAnsi="Trebuchet MS"/>
          <w:color w:val="244061" w:themeColor="accent1" w:themeShade="80"/>
          <w:sz w:val="22"/>
          <w:szCs w:val="22"/>
          <w:lang w:val="ro-RO"/>
        </w:rPr>
      </w:pPr>
    </w:p>
    <w:p w14:paraId="1ED34006" w14:textId="2D0B5B91" w:rsidR="004D072A" w:rsidRPr="00F902E2" w:rsidRDefault="004D072A" w:rsidP="00A22FA6">
      <w:pPr>
        <w:pStyle w:val="ListParagraph"/>
        <w:numPr>
          <w:ilvl w:val="0"/>
          <w:numId w:val="23"/>
        </w:numPr>
        <w:spacing w:line="247" w:lineRule="auto"/>
        <w:ind w:right="-20"/>
        <w:jc w:val="both"/>
        <w:rPr>
          <w:rFonts w:ascii="Trebuchet MS" w:eastAsia="Trebuchet MS" w:hAnsi="Trebuchet MS" w:cs="Trebuchet MS"/>
          <w:color w:val="244061" w:themeColor="accent1" w:themeShade="80"/>
          <w:w w:val="103"/>
          <w:sz w:val="22"/>
          <w:szCs w:val="22"/>
          <w:lang w:val="ro-RO"/>
        </w:rPr>
      </w:pPr>
      <w:bookmarkStart w:id="21" w:name="_Hlk140682488"/>
      <w:r w:rsidRPr="00F902E2">
        <w:rPr>
          <w:rFonts w:ascii="Trebuchet MS" w:eastAsia="Trebuchet MS" w:hAnsi="Trebuchet MS" w:cs="Trebuchet MS"/>
          <w:color w:val="244061" w:themeColor="accent1" w:themeShade="80"/>
          <w:w w:val="103"/>
          <w:sz w:val="22"/>
          <w:szCs w:val="22"/>
          <w:lang w:val="ro-RO"/>
        </w:rPr>
        <w:t>modificarea Anexei</w:t>
      </w:r>
      <w:r w:rsidR="00CB2E25" w:rsidRPr="00F902E2">
        <w:rPr>
          <w:rFonts w:ascii="Trebuchet MS" w:eastAsia="Trebuchet MS" w:hAnsi="Trebuchet MS" w:cs="Trebuchet MS"/>
          <w:color w:val="244061" w:themeColor="accent1" w:themeShade="80"/>
          <w:w w:val="103"/>
          <w:sz w:val="22"/>
          <w:szCs w:val="22"/>
          <w:lang w:val="ro-RO"/>
        </w:rPr>
        <w:t xml:space="preserve"> nr.</w:t>
      </w:r>
      <w:r w:rsidRPr="00F902E2">
        <w:rPr>
          <w:rFonts w:ascii="Trebuchet MS" w:eastAsia="Trebuchet MS" w:hAnsi="Trebuchet MS" w:cs="Trebuchet MS"/>
          <w:color w:val="244061" w:themeColor="accent1" w:themeShade="80"/>
          <w:w w:val="103"/>
          <w:sz w:val="22"/>
          <w:szCs w:val="22"/>
          <w:lang w:val="ro-RO"/>
        </w:rPr>
        <w:t xml:space="preserve"> 2 – Planul de monitorizare</w:t>
      </w:r>
      <w:r w:rsidR="004A65A4" w:rsidRPr="00F902E2">
        <w:rPr>
          <w:rFonts w:ascii="Trebuchet MS" w:eastAsia="Trebuchet MS" w:hAnsi="Trebuchet MS" w:cs="Trebuchet MS"/>
          <w:color w:val="244061" w:themeColor="accent1" w:themeShade="80"/>
          <w:w w:val="103"/>
          <w:sz w:val="22"/>
          <w:szCs w:val="22"/>
          <w:lang w:val="ro-RO"/>
        </w:rPr>
        <w:t xml:space="preserve"> la </w:t>
      </w:r>
      <w:r w:rsidR="00367764" w:rsidRPr="00F902E2">
        <w:rPr>
          <w:rFonts w:ascii="Trebuchet MS" w:eastAsia="Trebuchet MS" w:hAnsi="Trebuchet MS" w:cs="Trebuchet MS"/>
          <w:color w:val="244061" w:themeColor="accent1" w:themeShade="80"/>
          <w:w w:val="103"/>
          <w:sz w:val="22"/>
          <w:szCs w:val="22"/>
          <w:lang w:val="ro-RO"/>
        </w:rPr>
        <w:t>decizia</w:t>
      </w:r>
      <w:r w:rsidR="004A65A4" w:rsidRPr="00F902E2">
        <w:rPr>
          <w:rFonts w:ascii="Trebuchet MS" w:eastAsia="Trebuchet MS" w:hAnsi="Trebuchet MS" w:cs="Trebuchet MS"/>
          <w:color w:val="244061" w:themeColor="accent1" w:themeShade="80"/>
          <w:w w:val="103"/>
          <w:sz w:val="22"/>
          <w:szCs w:val="22"/>
          <w:lang w:val="ro-RO"/>
        </w:rPr>
        <w:t xml:space="preserve"> de finanțare – condiții generale</w:t>
      </w:r>
      <w:bookmarkEnd w:id="21"/>
      <w:r w:rsidRPr="00F902E2">
        <w:rPr>
          <w:rFonts w:ascii="Trebuchet MS" w:eastAsia="Trebuchet MS" w:hAnsi="Trebuchet MS" w:cs="Trebuchet MS"/>
          <w:color w:val="244061" w:themeColor="accent1" w:themeShade="80"/>
          <w:w w:val="103"/>
          <w:sz w:val="22"/>
          <w:szCs w:val="22"/>
          <w:lang w:val="ro-RO"/>
        </w:rPr>
        <w:t>;</w:t>
      </w:r>
    </w:p>
    <w:p w14:paraId="6C511EEA" w14:textId="68DE58EA" w:rsidR="000B3971" w:rsidRPr="00F902E2" w:rsidRDefault="0099349E" w:rsidP="00A22FA6">
      <w:pPr>
        <w:pStyle w:val="ListParagraph"/>
        <w:numPr>
          <w:ilvl w:val="0"/>
          <w:numId w:val="23"/>
        </w:numPr>
        <w:spacing w:line="247"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 xml:space="preserve">modificarea </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durate</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pacing w:val="-1"/>
          <w:sz w:val="22"/>
          <w:szCs w:val="22"/>
          <w:lang w:val="ro-RO"/>
        </w:rPr>
        <w:t>plementar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3"/>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 xml:space="preserve">ectului </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 xml:space="preserve">u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durate</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maxime </w:t>
      </w:r>
      <w:r w:rsidRPr="00F902E2">
        <w:rPr>
          <w:rFonts w:ascii="Trebuchet MS" w:eastAsia="Trebuchet MS" w:hAnsi="Trebuchet MS" w:cs="Trebuchet MS"/>
          <w:color w:val="244061" w:themeColor="accent1" w:themeShade="80"/>
          <w:spacing w:val="-2"/>
          <w:sz w:val="22"/>
          <w:szCs w:val="22"/>
          <w:lang w:val="ro-RO"/>
        </w:rPr>
        <w:t>pre</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z</w:t>
      </w:r>
      <w:r w:rsidRPr="00F902E2">
        <w:rPr>
          <w:rFonts w:ascii="Trebuchet MS" w:eastAsia="Trebuchet MS" w:hAnsi="Trebuchet MS" w:cs="Trebuchet MS"/>
          <w:color w:val="244061" w:themeColor="accent1" w:themeShade="80"/>
          <w:spacing w:val="-1"/>
          <w:sz w:val="22"/>
          <w:szCs w:val="22"/>
          <w:lang w:val="ro-RO"/>
        </w:rPr>
        <w:t>ut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Ghidul</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Solicitantului</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w w:val="104"/>
          <w:sz w:val="22"/>
          <w:szCs w:val="22"/>
          <w:lang w:val="ro-RO"/>
        </w:rPr>
        <w:t>S</w:t>
      </w:r>
      <w:r w:rsidRPr="00F902E2">
        <w:rPr>
          <w:rFonts w:ascii="Trebuchet MS" w:eastAsia="Trebuchet MS" w:hAnsi="Trebuchet MS" w:cs="Trebuchet MS"/>
          <w:color w:val="244061" w:themeColor="accent1" w:themeShade="80"/>
          <w:w w:val="103"/>
          <w:sz w:val="22"/>
          <w:szCs w:val="22"/>
          <w:lang w:val="ro-RO"/>
        </w:rPr>
        <w:t>pecifice</w:t>
      </w:r>
      <w:r w:rsidR="00A751BE" w:rsidRPr="00F902E2">
        <w:rPr>
          <w:rFonts w:ascii="Trebuchet MS" w:eastAsia="Trebuchet MS" w:hAnsi="Trebuchet MS" w:cs="Trebuchet MS"/>
          <w:color w:val="244061" w:themeColor="accent1" w:themeShade="80"/>
          <w:w w:val="103"/>
          <w:sz w:val="22"/>
          <w:szCs w:val="22"/>
          <w:lang w:val="ro-RO"/>
        </w:rPr>
        <w:t xml:space="preserve"> și</w:t>
      </w:r>
      <w:r w:rsidR="00E87915" w:rsidRPr="00F902E2">
        <w:rPr>
          <w:rFonts w:ascii="Trebuchet MS" w:eastAsia="Trebuchet MS" w:hAnsi="Trebuchet MS" w:cs="Trebuchet MS"/>
          <w:color w:val="244061" w:themeColor="accent1" w:themeShade="80"/>
          <w:w w:val="103"/>
          <w:sz w:val="22"/>
          <w:szCs w:val="22"/>
          <w:lang w:val="ro-RO"/>
        </w:rPr>
        <w:t xml:space="preserve"> </w:t>
      </w:r>
      <w:r w:rsidR="00A276E7" w:rsidRPr="00F902E2">
        <w:rPr>
          <w:rFonts w:ascii="Trebuchet MS" w:eastAsia="Trebuchet MS" w:hAnsi="Trebuchet MS" w:cs="Trebuchet MS"/>
          <w:color w:val="244061" w:themeColor="accent1" w:themeShade="80"/>
          <w:w w:val="103"/>
          <w:sz w:val="22"/>
          <w:szCs w:val="22"/>
          <w:lang w:val="ro-RO"/>
        </w:rPr>
        <w:t xml:space="preserve">fără a depăși data de </w:t>
      </w:r>
      <w:r w:rsidR="00937227" w:rsidRPr="00F902E2">
        <w:rPr>
          <w:rFonts w:ascii="Trebuchet MS" w:eastAsia="Trebuchet MS" w:hAnsi="Trebuchet MS" w:cs="Trebuchet MS"/>
          <w:color w:val="244061" w:themeColor="accent1" w:themeShade="80"/>
          <w:w w:val="103"/>
          <w:sz w:val="22"/>
          <w:szCs w:val="22"/>
          <w:lang w:val="ro-RO"/>
        </w:rPr>
        <w:t>.............</w:t>
      </w:r>
      <w:r w:rsidRPr="00F902E2">
        <w:rPr>
          <w:rFonts w:ascii="Trebuchet MS" w:eastAsia="Trebuchet MS" w:hAnsi="Trebuchet MS" w:cs="Trebuchet MS"/>
          <w:color w:val="244061" w:themeColor="accent1" w:themeShade="80"/>
          <w:w w:val="103"/>
          <w:sz w:val="22"/>
          <w:szCs w:val="22"/>
          <w:lang w:val="ro-RO"/>
        </w:rPr>
        <w:t>;</w:t>
      </w:r>
    </w:p>
    <w:p w14:paraId="6CB15DEA" w14:textId="76AD3564" w:rsidR="000B3971" w:rsidRPr="00F902E2" w:rsidRDefault="0099349E" w:rsidP="00A276E7">
      <w:pPr>
        <w:pStyle w:val="ListParagraph"/>
        <w:numPr>
          <w:ilvl w:val="0"/>
          <w:numId w:val="23"/>
        </w:numPr>
        <w:spacing w:line="247" w:lineRule="auto"/>
        <w:ind w:right="-2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pacing w:val="-1"/>
          <w:sz w:val="22"/>
          <w:szCs w:val="22"/>
          <w:lang w:val="ro-RO"/>
        </w:rPr>
        <w:t>suspendare</w:t>
      </w:r>
      <w:r w:rsidRPr="00F902E2">
        <w:rPr>
          <w:rFonts w:ascii="Trebuchet MS" w:eastAsia="Trebuchet MS" w:hAnsi="Trebuchet MS" w:cs="Trebuchet MS"/>
          <w:color w:val="244061" w:themeColor="accent1" w:themeShade="80"/>
          <w:sz w:val="22"/>
          <w:szCs w:val="22"/>
          <w:lang w:val="ro-RO"/>
        </w:rPr>
        <w:t xml:space="preserve">a implementării </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proiectului, </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 xml:space="preserve">u </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motive </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întemeiate, </w:t>
      </w:r>
      <w:r w:rsidR="00A276E7" w:rsidRPr="00F902E2">
        <w:rPr>
          <w:rFonts w:ascii="Trebuchet MS" w:eastAsia="Trebuchet MS" w:hAnsi="Trebuchet MS" w:cs="Trebuchet MS"/>
          <w:color w:val="244061" w:themeColor="accent1" w:themeShade="80"/>
          <w:w w:val="103"/>
          <w:sz w:val="22"/>
          <w:szCs w:val="22"/>
          <w:lang w:val="ro-RO"/>
        </w:rPr>
        <w:t>cu condiția ca p</w:t>
      </w:r>
      <w:r w:rsidR="00A276E7" w:rsidRPr="00F902E2">
        <w:rPr>
          <w:rFonts w:ascii="Trebuchet MS" w:hAnsi="Trebuchet MS"/>
          <w:color w:val="244061" w:themeColor="accent1" w:themeShade="80"/>
          <w:sz w:val="22"/>
          <w:szCs w:val="22"/>
          <w:lang w:val="ro-RO"/>
        </w:rPr>
        <w:t xml:space="preserve">erioadele cumulate de suspendare să nu </w:t>
      </w:r>
      <w:proofErr w:type="spellStart"/>
      <w:r w:rsidR="00A276E7" w:rsidRPr="00F902E2">
        <w:rPr>
          <w:rFonts w:ascii="Trebuchet MS" w:hAnsi="Trebuchet MS"/>
          <w:color w:val="244061" w:themeColor="accent1" w:themeShade="80"/>
          <w:sz w:val="22"/>
          <w:szCs w:val="22"/>
          <w:lang w:val="ro-RO"/>
        </w:rPr>
        <w:t>depăşească</w:t>
      </w:r>
      <w:proofErr w:type="spellEnd"/>
      <w:r w:rsidR="00A276E7" w:rsidRPr="00F902E2">
        <w:rPr>
          <w:rFonts w:ascii="Trebuchet MS" w:hAnsi="Trebuchet MS"/>
          <w:color w:val="244061" w:themeColor="accent1" w:themeShade="80"/>
          <w:sz w:val="22"/>
          <w:szCs w:val="22"/>
          <w:lang w:val="ro-RO"/>
        </w:rPr>
        <w:t xml:space="preserve"> 25% din perioada inițială de implementare, cu asigurarea </w:t>
      </w:r>
      <w:proofErr w:type="spellStart"/>
      <w:r w:rsidR="00A276E7" w:rsidRPr="00F902E2">
        <w:rPr>
          <w:rFonts w:ascii="Trebuchet MS" w:hAnsi="Trebuchet MS"/>
          <w:color w:val="244061" w:themeColor="accent1" w:themeShade="80"/>
          <w:sz w:val="22"/>
          <w:szCs w:val="22"/>
          <w:lang w:val="ro-RO"/>
        </w:rPr>
        <w:t>condiţiilor</w:t>
      </w:r>
      <w:proofErr w:type="spellEnd"/>
      <w:r w:rsidR="00A276E7" w:rsidRPr="00F902E2">
        <w:rPr>
          <w:rFonts w:ascii="Trebuchet MS" w:hAnsi="Trebuchet MS"/>
          <w:color w:val="244061" w:themeColor="accent1" w:themeShade="80"/>
          <w:sz w:val="22"/>
          <w:szCs w:val="22"/>
          <w:lang w:val="ro-RO"/>
        </w:rPr>
        <w:t xml:space="preserve"> necesare ca finalizarea implementării proiectului să nu </w:t>
      </w:r>
      <w:proofErr w:type="spellStart"/>
      <w:r w:rsidR="00A276E7" w:rsidRPr="00F902E2">
        <w:rPr>
          <w:rFonts w:ascii="Trebuchet MS" w:hAnsi="Trebuchet MS"/>
          <w:color w:val="244061" w:themeColor="accent1" w:themeShade="80"/>
          <w:sz w:val="22"/>
          <w:szCs w:val="22"/>
          <w:lang w:val="ro-RO"/>
        </w:rPr>
        <w:t>depăşească</w:t>
      </w:r>
      <w:proofErr w:type="spellEnd"/>
      <w:r w:rsidR="00A276E7" w:rsidRPr="00F902E2">
        <w:rPr>
          <w:rFonts w:ascii="Trebuchet MS" w:hAnsi="Trebuchet MS"/>
          <w:color w:val="244061" w:themeColor="accent1" w:themeShade="80"/>
          <w:sz w:val="22"/>
          <w:szCs w:val="22"/>
          <w:lang w:val="ro-RO"/>
        </w:rPr>
        <w:t xml:space="preserve"> data de </w:t>
      </w:r>
      <w:r w:rsidR="00937227" w:rsidRPr="00F902E2">
        <w:rPr>
          <w:rFonts w:ascii="Trebuchet MS" w:hAnsi="Trebuchet MS"/>
          <w:color w:val="244061" w:themeColor="accent1" w:themeShade="80"/>
          <w:sz w:val="22"/>
          <w:szCs w:val="22"/>
          <w:lang w:val="ro-RO"/>
        </w:rPr>
        <w:t>.............</w:t>
      </w:r>
      <w:r w:rsidR="00A276E7" w:rsidRPr="00F902E2">
        <w:rPr>
          <w:rFonts w:ascii="Trebuchet MS" w:eastAsia="Trebuchet MS" w:hAnsi="Trebuchet MS" w:cs="Trebuchet MS"/>
          <w:color w:val="244061" w:themeColor="accent1" w:themeShade="80"/>
          <w:w w:val="103"/>
          <w:sz w:val="22"/>
          <w:szCs w:val="22"/>
          <w:lang w:val="ro-RO"/>
        </w:rPr>
        <w:t>.</w:t>
      </w:r>
    </w:p>
    <w:p w14:paraId="6B6CC7A0" w14:textId="77777777" w:rsidR="000B3971" w:rsidRPr="00F902E2" w:rsidRDefault="000B3971">
      <w:pPr>
        <w:spacing w:before="3" w:line="100" w:lineRule="exact"/>
        <w:rPr>
          <w:rFonts w:ascii="Trebuchet MS" w:hAnsi="Trebuchet MS"/>
          <w:color w:val="244061" w:themeColor="accent1" w:themeShade="80"/>
          <w:sz w:val="22"/>
          <w:szCs w:val="22"/>
          <w:lang w:val="ro-RO"/>
        </w:rPr>
      </w:pPr>
    </w:p>
    <w:p w14:paraId="13BB2B7E" w14:textId="331E6FD0" w:rsidR="000B3971" w:rsidRPr="00F902E2" w:rsidRDefault="0099349E" w:rsidP="00A22FA6">
      <w:pPr>
        <w:pStyle w:val="ListParagraph"/>
        <w:numPr>
          <w:ilvl w:val="0"/>
          <w:numId w:val="23"/>
        </w:numPr>
        <w:tabs>
          <w:tab w:val="left" w:pos="3350"/>
        </w:tabs>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lastRenderedPageBreak/>
        <w:t>înlocuirea</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unui</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d</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ntre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partenerii</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din</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z w:val="22"/>
          <w:szCs w:val="22"/>
          <w:lang w:val="ro-RO"/>
        </w:rPr>
        <w:t>ia</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asigurării</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me</w:t>
      </w:r>
      <w:r w:rsidRPr="00F902E2">
        <w:rPr>
          <w:rFonts w:ascii="Trebuchet MS" w:eastAsia="Trebuchet MS" w:hAnsi="Trebuchet MS" w:cs="Trebuchet MS"/>
          <w:color w:val="244061" w:themeColor="accent1" w:themeShade="80"/>
          <w:spacing w:val="-1"/>
          <w:sz w:val="22"/>
          <w:szCs w:val="22"/>
          <w:lang w:val="ro-RO"/>
        </w:rPr>
        <w:t>nț</w:t>
      </w:r>
      <w:r w:rsidRPr="00F902E2">
        <w:rPr>
          <w:rFonts w:ascii="Trebuchet MS" w:eastAsia="Trebuchet MS" w:hAnsi="Trebuchet MS" w:cs="Trebuchet MS"/>
          <w:color w:val="244061" w:themeColor="accent1" w:themeShade="80"/>
          <w:sz w:val="22"/>
          <w:szCs w:val="22"/>
          <w:lang w:val="ro-RO"/>
        </w:rPr>
        <w:t>inerii</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cond</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spacing w:val="-1"/>
          <w:w w:val="103"/>
          <w:sz w:val="22"/>
          <w:szCs w:val="22"/>
          <w:lang w:val="ro-RO"/>
        </w:rPr>
        <w:t xml:space="preserve">țiilor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eligibilitate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reglementat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Ghidul</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Solicitantului</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pecifice</w:t>
      </w:r>
      <w:r w:rsidRPr="00F902E2">
        <w:rPr>
          <w:rFonts w:ascii="Trebuchet MS" w:eastAsia="Trebuchet MS" w:hAnsi="Trebuchet MS" w:cs="Trebuchet MS"/>
          <w:color w:val="244061" w:themeColor="accent1" w:themeShade="80"/>
          <w:spacing w:val="28"/>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conformitate </w:t>
      </w:r>
      <w:r w:rsidRPr="00F902E2">
        <w:rPr>
          <w:rFonts w:ascii="Trebuchet MS" w:eastAsia="Trebuchet MS" w:hAnsi="Trebuchet MS" w:cs="Trebuchet MS"/>
          <w:color w:val="244061" w:themeColor="accent1" w:themeShade="80"/>
          <w:sz w:val="22"/>
          <w:szCs w:val="22"/>
          <w:lang w:val="ro-RO"/>
        </w:rPr>
        <w:t xml:space="preserve">cu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documentel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subsecvent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emise </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4"/>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vedere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implementării </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proiectulu</w:t>
      </w:r>
      <w:r w:rsidRPr="00F902E2">
        <w:rPr>
          <w:rFonts w:ascii="Trebuchet MS" w:eastAsia="Trebuchet MS" w:hAnsi="Trebuchet MS" w:cs="Trebuchet MS"/>
          <w:color w:val="244061" w:themeColor="accent1" w:themeShade="80"/>
          <w:spacing w:val="1"/>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inclu</w:t>
      </w:r>
      <w:r w:rsidRPr="00F902E2">
        <w:rPr>
          <w:rFonts w:ascii="Trebuchet MS" w:eastAsia="Trebuchet MS" w:hAnsi="Trebuchet MS" w:cs="Trebuchet MS"/>
          <w:color w:val="244061" w:themeColor="accent1" w:themeShade="80"/>
          <w:spacing w:val="-5"/>
          <w:sz w:val="22"/>
          <w:szCs w:val="22"/>
          <w:lang w:val="ro-RO"/>
        </w:rPr>
        <w:t>s</w:t>
      </w:r>
      <w:r w:rsidRPr="00F902E2">
        <w:rPr>
          <w:rFonts w:ascii="Trebuchet MS" w:eastAsia="Trebuchet MS" w:hAnsi="Trebuchet MS" w:cs="Trebuchet MS"/>
          <w:color w:val="244061" w:themeColor="accent1" w:themeShade="80"/>
          <w:sz w:val="22"/>
          <w:szCs w:val="22"/>
          <w:lang w:val="ro-RO"/>
        </w:rPr>
        <w:t>iv</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capacit</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ții</w:t>
      </w:r>
      <w:r w:rsidRPr="00F902E2">
        <w:rPr>
          <w:rFonts w:ascii="Trebuchet MS" w:eastAsia="Trebuchet MS" w:hAnsi="Trebuchet MS" w:cs="Trebuchet MS"/>
          <w:color w:val="244061" w:themeColor="accent1" w:themeShade="80"/>
          <w:spacing w:val="3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operaţionale</w:t>
      </w:r>
      <w:proofErr w:type="spellEnd"/>
      <w:r w:rsidRPr="00F902E2">
        <w:rPr>
          <w:rFonts w:ascii="Trebuchet MS" w:eastAsia="Trebuchet MS" w:hAnsi="Trebuchet MS" w:cs="Trebuchet MS"/>
          <w:color w:val="244061" w:themeColor="accent1" w:themeShade="80"/>
          <w:spacing w:val="3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financiare;</w:t>
      </w:r>
    </w:p>
    <w:p w14:paraId="300F9693" w14:textId="34AF1826" w:rsidR="00FA798F" w:rsidRPr="00F902E2" w:rsidRDefault="00FA798F" w:rsidP="00E00CD4">
      <w:pPr>
        <w:tabs>
          <w:tab w:val="left" w:pos="3350"/>
        </w:tabs>
        <w:jc w:val="both"/>
        <w:rPr>
          <w:rFonts w:ascii="Trebuchet MS" w:eastAsia="Trebuchet MS" w:hAnsi="Trebuchet MS" w:cs="Trebuchet MS"/>
          <w:color w:val="244061" w:themeColor="accent1" w:themeShade="80"/>
          <w:w w:val="103"/>
          <w:sz w:val="22"/>
          <w:szCs w:val="22"/>
          <w:lang w:val="ro-RO"/>
        </w:rPr>
      </w:pPr>
    </w:p>
    <w:p w14:paraId="68895F99" w14:textId="13207EF5" w:rsidR="000B3971" w:rsidRPr="00F902E2" w:rsidRDefault="0099349E" w:rsidP="00A22FA6">
      <w:pPr>
        <w:pStyle w:val="ListParagraph"/>
        <w:numPr>
          <w:ilvl w:val="0"/>
          <w:numId w:val="23"/>
        </w:numPr>
        <w:tabs>
          <w:tab w:val="left" w:pos="3350"/>
        </w:tabs>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modificări</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ale</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anexei</w:t>
      </w:r>
      <w:r w:rsidRPr="00F902E2">
        <w:rPr>
          <w:rFonts w:ascii="Trebuchet MS" w:eastAsia="Trebuchet MS" w:hAnsi="Trebuchet MS" w:cs="Trebuchet MS"/>
          <w:color w:val="244061" w:themeColor="accent1" w:themeShade="80"/>
          <w:spacing w:val="20"/>
          <w:sz w:val="22"/>
          <w:szCs w:val="22"/>
          <w:lang w:val="ro-RO"/>
        </w:rPr>
        <w:t xml:space="preserve"> </w:t>
      </w:r>
      <w:r w:rsidR="00CB2E25" w:rsidRPr="00F902E2">
        <w:rPr>
          <w:rFonts w:ascii="Trebuchet MS" w:eastAsia="Trebuchet MS" w:hAnsi="Trebuchet MS" w:cs="Trebuchet MS"/>
          <w:color w:val="244061" w:themeColor="accent1" w:themeShade="80"/>
          <w:spacing w:val="20"/>
          <w:sz w:val="22"/>
          <w:szCs w:val="22"/>
          <w:lang w:val="ro-RO"/>
        </w:rPr>
        <w:t xml:space="preserve">nr. </w:t>
      </w:r>
      <w:r w:rsidR="00A751BE" w:rsidRPr="00F902E2">
        <w:rPr>
          <w:rFonts w:ascii="Trebuchet MS" w:eastAsia="Trebuchet MS" w:hAnsi="Trebuchet MS" w:cs="Trebuchet MS"/>
          <w:color w:val="244061" w:themeColor="accent1" w:themeShade="80"/>
          <w:sz w:val="22"/>
          <w:szCs w:val="22"/>
          <w:lang w:val="ro-RO"/>
        </w:rPr>
        <w:t>4</w:t>
      </w:r>
      <w:r w:rsidRPr="00F902E2">
        <w:rPr>
          <w:rFonts w:ascii="Trebuchet MS" w:eastAsia="Trebuchet MS" w:hAnsi="Trebuchet MS" w:cs="Trebuchet MS"/>
          <w:color w:val="244061" w:themeColor="accent1" w:themeShade="80"/>
          <w:sz w:val="22"/>
          <w:szCs w:val="22"/>
          <w:lang w:val="ro-RO"/>
        </w:rPr>
        <w:t xml:space="preserve"> </w:t>
      </w:r>
      <w:r w:rsidR="00A751BE"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Acordul</w:t>
      </w:r>
      <w:r w:rsidRPr="00F902E2">
        <w:rPr>
          <w:rFonts w:ascii="Trebuchet MS" w:eastAsia="Trebuchet MS" w:hAnsi="Trebuchet MS" w:cs="Trebuchet MS"/>
          <w:color w:val="244061" w:themeColor="accent1" w:themeShade="80"/>
          <w:spacing w:val="22"/>
          <w:sz w:val="22"/>
          <w:szCs w:val="22"/>
          <w:lang w:val="ro-RO"/>
        </w:rPr>
        <w:t xml:space="preserve"> </w:t>
      </w:r>
      <w:r w:rsidR="007C6917" w:rsidRPr="00F902E2">
        <w:rPr>
          <w:rFonts w:ascii="Trebuchet MS" w:eastAsia="Trebuchet MS" w:hAnsi="Trebuchet MS" w:cs="Trebuchet MS"/>
          <w:color w:val="244061" w:themeColor="accent1" w:themeShade="80"/>
          <w:spacing w:val="22"/>
          <w:sz w:val="22"/>
          <w:szCs w:val="22"/>
          <w:lang w:val="ro-RO"/>
        </w:rPr>
        <w:t>de parteneriat</w:t>
      </w:r>
      <w:r w:rsidR="002773A2" w:rsidRPr="00F902E2">
        <w:rPr>
          <w:rFonts w:ascii="Trebuchet MS" w:eastAsia="Trebuchet MS" w:hAnsi="Trebuchet MS" w:cs="Trebuchet MS"/>
          <w:color w:val="244061" w:themeColor="accent1" w:themeShade="80"/>
          <w:spacing w:val="22"/>
          <w:sz w:val="22"/>
          <w:szCs w:val="22"/>
          <w:lang w:val="ro-RO"/>
        </w:rPr>
        <w:t xml:space="preserve"> la </w:t>
      </w:r>
      <w:r w:rsidR="00D71170" w:rsidRPr="00F902E2">
        <w:rPr>
          <w:rFonts w:ascii="Trebuchet MS" w:eastAsia="Trebuchet MS" w:hAnsi="Trebuchet MS" w:cs="Trebuchet MS"/>
          <w:color w:val="244061" w:themeColor="accent1" w:themeShade="80"/>
          <w:spacing w:val="22"/>
          <w:sz w:val="22"/>
          <w:szCs w:val="22"/>
          <w:lang w:val="ro-RO"/>
        </w:rPr>
        <w:t>decizia</w:t>
      </w:r>
      <w:r w:rsidR="002773A2" w:rsidRPr="00F902E2">
        <w:rPr>
          <w:rFonts w:ascii="Trebuchet MS" w:eastAsia="Trebuchet MS" w:hAnsi="Trebuchet MS" w:cs="Trebuchet MS"/>
          <w:color w:val="244061" w:themeColor="accent1" w:themeShade="80"/>
          <w:spacing w:val="22"/>
          <w:sz w:val="22"/>
          <w:szCs w:val="22"/>
          <w:lang w:val="ro-RO"/>
        </w:rPr>
        <w:t xml:space="preserve"> de finanțare – condiții generale</w:t>
      </w:r>
      <w:r w:rsidR="007C6917"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încheiat</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între</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pacing w:val="-1"/>
          <w:sz w:val="22"/>
          <w:szCs w:val="22"/>
          <w:lang w:val="ro-RO"/>
        </w:rPr>
        <w:t>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Partener</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w:t>
      </w:r>
    </w:p>
    <w:p w14:paraId="5D982C7A" w14:textId="09AE81A0" w:rsidR="002F1081" w:rsidRPr="00F902E2" w:rsidRDefault="0099349E" w:rsidP="002F1081">
      <w:pPr>
        <w:pStyle w:val="ListParagraph"/>
        <w:numPr>
          <w:ilvl w:val="0"/>
          <w:numId w:val="23"/>
        </w:numPr>
        <w:tabs>
          <w:tab w:val="left" w:pos="3350"/>
        </w:tabs>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modific</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ce</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efect</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scădere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valorii</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total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eligibile</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a</w:t>
      </w:r>
      <w:r w:rsidR="00A22FA6"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ectului,</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justificarea</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detaliată</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motivelor</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care</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au</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condus</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aceasta</w:t>
      </w:r>
      <w:r w:rsidR="007C6917" w:rsidRPr="00F902E2">
        <w:rPr>
          <w:rFonts w:ascii="Trebuchet MS" w:eastAsia="Trebuchet MS" w:hAnsi="Trebuchet MS" w:cs="Trebuchet MS"/>
          <w:color w:val="244061" w:themeColor="accent1" w:themeShade="80"/>
          <w:w w:val="103"/>
          <w:sz w:val="22"/>
          <w:szCs w:val="22"/>
          <w:lang w:val="ro-RO"/>
        </w:rPr>
        <w:t xml:space="preserve"> </w:t>
      </w:r>
      <w:proofErr w:type="spellStart"/>
      <w:r w:rsidR="007C6917" w:rsidRPr="00F902E2">
        <w:rPr>
          <w:rFonts w:ascii="Trebuchet MS" w:eastAsia="Trebuchet MS" w:hAnsi="Trebuchet MS" w:cs="Trebuchet MS"/>
          <w:color w:val="244061" w:themeColor="accent1" w:themeShade="80"/>
          <w:w w:val="103"/>
          <w:sz w:val="22"/>
          <w:szCs w:val="22"/>
          <w:lang w:val="ro-RO"/>
        </w:rPr>
        <w:t>situatie</w:t>
      </w:r>
      <w:proofErr w:type="spellEnd"/>
      <w:r w:rsidRPr="00F902E2">
        <w:rPr>
          <w:rFonts w:ascii="Trebuchet MS" w:eastAsia="Trebuchet MS" w:hAnsi="Trebuchet MS" w:cs="Trebuchet MS"/>
          <w:color w:val="244061" w:themeColor="accent1" w:themeShade="80"/>
          <w:w w:val="103"/>
          <w:sz w:val="22"/>
          <w:szCs w:val="22"/>
          <w:lang w:val="ro-RO"/>
        </w:rPr>
        <w:t>.</w:t>
      </w:r>
    </w:p>
    <w:p w14:paraId="13C95C1A" w14:textId="185839C8" w:rsidR="002F1081" w:rsidRPr="00F902E2" w:rsidRDefault="002F1081"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In</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cazul</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3"/>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solicită  clarific</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1"/>
          <w:sz w:val="22"/>
          <w:szCs w:val="22"/>
          <w:lang w:val="ro-RO"/>
        </w:rPr>
        <w:t>r</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privire</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modificarea </w:t>
      </w:r>
      <w:r w:rsidRPr="00F902E2">
        <w:rPr>
          <w:rFonts w:ascii="Trebuchet MS" w:eastAsia="Trebuchet MS" w:hAnsi="Trebuchet MS" w:cs="Trebuchet MS"/>
          <w:color w:val="244061" w:themeColor="accent1" w:themeShade="80"/>
          <w:sz w:val="22"/>
          <w:szCs w:val="22"/>
          <w:lang w:val="ro-RO"/>
        </w:rPr>
        <w:t>propusă</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act</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ad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țional,</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are</w:t>
      </w:r>
      <w:r w:rsidRPr="00F902E2">
        <w:rPr>
          <w:rFonts w:ascii="Trebuchet MS" w:eastAsia="Trebuchet MS" w:hAnsi="Trebuchet MS" w:cs="Trebuchet MS"/>
          <w:color w:val="244061" w:themeColor="accent1" w:themeShade="80"/>
          <w:spacing w:val="4"/>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obligaţia</w:t>
      </w:r>
      <w:proofErr w:type="spellEnd"/>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să furnizeze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un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1"/>
          <w:sz w:val="22"/>
          <w:szCs w:val="22"/>
          <w:lang w:val="ro-RO"/>
        </w:rPr>
        <w:t>spun</w:t>
      </w:r>
      <w:r w:rsidRPr="00F902E2">
        <w:rPr>
          <w:rFonts w:ascii="Trebuchet MS" w:eastAsia="Trebuchet MS" w:hAnsi="Trebuchet MS" w:cs="Trebuchet MS"/>
          <w:color w:val="244061" w:themeColor="accent1" w:themeShade="80"/>
          <w:sz w:val="22"/>
          <w:szCs w:val="22"/>
          <w:lang w:val="ro-RO"/>
        </w:rPr>
        <w:t>s</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terme</w:t>
      </w:r>
      <w:r w:rsidRPr="00F902E2">
        <w:rPr>
          <w:rFonts w:ascii="Trebuchet MS" w:eastAsia="Trebuchet MS" w:hAnsi="Trebuchet MS" w:cs="Trebuchet MS"/>
          <w:color w:val="244061" w:themeColor="accent1" w:themeShade="80"/>
          <w:sz w:val="22"/>
          <w:szCs w:val="22"/>
          <w:lang w:val="ro-RO"/>
        </w:rPr>
        <w:t>nul</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comunicat</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pacing w:val="-1"/>
          <w:sz w:val="22"/>
          <w:szCs w:val="22"/>
          <w:lang w:val="ro-RO"/>
        </w:rPr>
        <w:t>ătr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5"/>
          <w:sz w:val="22"/>
          <w:szCs w:val="22"/>
          <w:lang w:val="ro-RO"/>
        </w:rPr>
        <w:t xml:space="preserve"> </w:t>
      </w:r>
      <w:proofErr w:type="spellStart"/>
      <w:r w:rsidR="007C6917" w:rsidRPr="00F902E2">
        <w:rPr>
          <w:rFonts w:ascii="Trebuchet MS" w:eastAsia="Trebuchet MS" w:hAnsi="Trebuchet MS" w:cs="Trebuchet MS"/>
          <w:color w:val="244061" w:themeColor="accent1" w:themeShade="80"/>
          <w:spacing w:val="15"/>
          <w:sz w:val="22"/>
          <w:szCs w:val="22"/>
          <w:lang w:val="ro-RO"/>
        </w:rPr>
        <w:t>AM</w:t>
      </w:r>
      <w:r w:rsidR="002A7E92" w:rsidRPr="00F902E2">
        <w:rPr>
          <w:rFonts w:ascii="Trebuchet MS" w:eastAsia="Trebuchet MS" w:hAnsi="Trebuchet MS" w:cs="Trebuchet MS"/>
          <w:color w:val="244061" w:themeColor="accent1" w:themeShade="80"/>
          <w:spacing w:val="15"/>
          <w:sz w:val="22"/>
          <w:szCs w:val="22"/>
          <w:lang w:val="ro-RO"/>
        </w:rPr>
        <w:t>P</w:t>
      </w:r>
      <w:r w:rsidR="00937227" w:rsidRPr="00F902E2">
        <w:rPr>
          <w:rFonts w:ascii="Trebuchet MS" w:eastAsia="Trebuchet MS" w:hAnsi="Trebuchet MS" w:cs="Trebuchet MS"/>
          <w:color w:val="244061" w:themeColor="accent1" w:themeShade="80"/>
          <w:spacing w:val="15"/>
          <w:sz w:val="22"/>
          <w:szCs w:val="22"/>
          <w:lang w:val="ro-RO"/>
        </w:rPr>
        <w:t>o</w:t>
      </w:r>
      <w:r w:rsidR="002A7E92" w:rsidRPr="00F902E2">
        <w:rPr>
          <w:rFonts w:ascii="Trebuchet MS" w:eastAsia="Trebuchet MS" w:hAnsi="Trebuchet MS" w:cs="Trebuchet MS"/>
          <w:color w:val="244061" w:themeColor="accent1" w:themeShade="80"/>
          <w:spacing w:val="15"/>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w:t>
      </w:r>
    </w:p>
    <w:p w14:paraId="7702ED37" w14:textId="1742F234" w:rsidR="000B3971" w:rsidRPr="00F902E2" w:rsidRDefault="0099349E"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Dac</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urm</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maxim </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2  (doua) </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clarific</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 xml:space="preserve">ri, </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liderul </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de </w:t>
      </w:r>
      <w:r w:rsidRPr="00F902E2">
        <w:rPr>
          <w:rFonts w:ascii="Trebuchet MS" w:eastAsia="Trebuchet MS" w:hAnsi="Trebuchet MS" w:cs="Trebuchet MS"/>
          <w:color w:val="244061" w:themeColor="accent1" w:themeShade="80"/>
          <w:spacing w:val="-1"/>
          <w:sz w:val="22"/>
          <w:szCs w:val="22"/>
          <w:lang w:val="ro-RO"/>
        </w:rPr>
        <w:t>par</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z w:val="22"/>
          <w:szCs w:val="22"/>
          <w:lang w:val="ro-RO"/>
        </w:rPr>
        <w:t>eneriat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transmite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sz w:val="22"/>
          <w:szCs w:val="22"/>
          <w:lang w:val="ro-RO"/>
        </w:rPr>
        <w:t>termenu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stabilit</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
          <w:sz w:val="22"/>
          <w:szCs w:val="22"/>
          <w:lang w:val="ro-RO"/>
        </w:rPr>
        <w:t xml:space="preserve"> </w:t>
      </w:r>
      <w:proofErr w:type="spellStart"/>
      <w:r w:rsidR="007C6917" w:rsidRPr="00F902E2">
        <w:rPr>
          <w:rFonts w:ascii="Trebuchet MS" w:eastAsia="Trebuchet MS" w:hAnsi="Trebuchet MS" w:cs="Trebuchet MS"/>
          <w:color w:val="244061" w:themeColor="accent1" w:themeShade="80"/>
          <w:spacing w:val="3"/>
          <w:sz w:val="22"/>
          <w:szCs w:val="22"/>
          <w:lang w:val="ro-RO"/>
        </w:rPr>
        <w:t>AM</w:t>
      </w:r>
      <w:r w:rsidR="002A7E92" w:rsidRPr="00F902E2">
        <w:rPr>
          <w:rFonts w:ascii="Trebuchet MS" w:eastAsia="Trebuchet MS" w:hAnsi="Trebuchet MS" w:cs="Trebuchet MS"/>
          <w:color w:val="244061" w:themeColor="accent1" w:themeShade="80"/>
          <w:spacing w:val="3"/>
          <w:sz w:val="22"/>
          <w:szCs w:val="22"/>
          <w:lang w:val="ro-RO"/>
        </w:rPr>
        <w:t>P</w:t>
      </w:r>
      <w:r w:rsidR="00937227" w:rsidRPr="00F902E2">
        <w:rPr>
          <w:rFonts w:ascii="Trebuchet MS" w:eastAsia="Trebuchet MS" w:hAnsi="Trebuchet MS" w:cs="Trebuchet MS"/>
          <w:color w:val="244061" w:themeColor="accent1" w:themeShade="80"/>
          <w:spacing w:val="3"/>
          <w:sz w:val="22"/>
          <w:szCs w:val="22"/>
          <w:lang w:val="ro-RO"/>
        </w:rPr>
        <w:t>o</w:t>
      </w:r>
      <w:r w:rsidR="002A7E92" w:rsidRPr="00F902E2">
        <w:rPr>
          <w:rFonts w:ascii="Trebuchet MS" w:eastAsia="Trebuchet MS" w:hAnsi="Trebuchet MS" w:cs="Trebuchet MS"/>
          <w:color w:val="244061" w:themeColor="accent1" w:themeShade="80"/>
          <w:spacing w:val="3"/>
          <w:sz w:val="22"/>
          <w:szCs w:val="22"/>
          <w:lang w:val="ro-RO"/>
        </w:rPr>
        <w:t>IDS</w:t>
      </w:r>
      <w:proofErr w:type="spellEnd"/>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modificările/</w:t>
      </w:r>
      <w:r w:rsidRPr="00F902E2">
        <w:rPr>
          <w:rFonts w:ascii="Trebuchet MS" w:eastAsia="Trebuchet MS" w:hAnsi="Trebuchet MS" w:cs="Trebuchet MS"/>
          <w:color w:val="244061" w:themeColor="accent1" w:themeShade="80"/>
          <w:spacing w:val="31"/>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informa</w:t>
      </w:r>
      <w:r w:rsidRPr="00F902E2">
        <w:rPr>
          <w:rFonts w:ascii="Trebuchet MS" w:eastAsia="Trebuchet MS" w:hAnsi="Trebuchet MS" w:cs="Trebuchet MS"/>
          <w:color w:val="244061" w:themeColor="accent1" w:themeShade="80"/>
          <w:spacing w:val="-3"/>
          <w:w w:val="103"/>
          <w:sz w:val="22"/>
          <w:szCs w:val="22"/>
          <w:lang w:val="ro-RO"/>
        </w:rPr>
        <w:t>ţ</w:t>
      </w:r>
      <w:r w:rsidRPr="00F902E2">
        <w:rPr>
          <w:rFonts w:ascii="Trebuchet MS" w:eastAsia="Trebuchet MS" w:hAnsi="Trebuchet MS" w:cs="Trebuchet MS"/>
          <w:color w:val="244061" w:themeColor="accent1" w:themeShade="80"/>
          <w:w w:val="103"/>
          <w:sz w:val="22"/>
          <w:szCs w:val="22"/>
          <w:lang w:val="ro-RO"/>
        </w:rPr>
        <w:t>iile</w:t>
      </w:r>
      <w:proofErr w:type="spellEnd"/>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cla</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f</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z w:val="22"/>
          <w:szCs w:val="22"/>
          <w:lang w:val="ro-RO"/>
        </w:rPr>
        <w:t>c</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rile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solicitate,</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actul</w:t>
      </w:r>
      <w:r w:rsidRPr="00F902E2">
        <w:rPr>
          <w:rFonts w:ascii="Trebuchet MS" w:eastAsia="Trebuchet MS" w:hAnsi="Trebuchet MS" w:cs="Trebuchet MS"/>
          <w:color w:val="244061" w:themeColor="accent1" w:themeShade="80"/>
          <w:spacing w:val="1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adi</w:t>
      </w:r>
      <w:r w:rsidRPr="00F902E2">
        <w:rPr>
          <w:rFonts w:ascii="Trebuchet MS" w:eastAsia="Trebuchet MS" w:hAnsi="Trebuchet MS" w:cs="Trebuchet MS"/>
          <w:color w:val="244061" w:themeColor="accent1" w:themeShade="80"/>
          <w:spacing w:val="-3"/>
          <w:sz w:val="22"/>
          <w:szCs w:val="22"/>
          <w:lang w:val="ro-RO"/>
        </w:rPr>
        <w:t>ţ</w:t>
      </w:r>
      <w:r w:rsidRPr="00F902E2">
        <w:rPr>
          <w:rFonts w:ascii="Trebuchet MS" w:eastAsia="Trebuchet MS" w:hAnsi="Trebuchet MS" w:cs="Trebuchet MS"/>
          <w:color w:val="244061" w:themeColor="accent1" w:themeShade="80"/>
          <w:sz w:val="22"/>
          <w:szCs w:val="22"/>
          <w:lang w:val="ro-RO"/>
        </w:rPr>
        <w:t>ional</w:t>
      </w:r>
      <w:proofErr w:type="spellEnd"/>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respinge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drept.</w:t>
      </w:r>
    </w:p>
    <w:p w14:paraId="472546A2" w14:textId="3E7721E9" w:rsidR="007C6917" w:rsidRPr="00F902E2" w:rsidRDefault="0065462D" w:rsidP="0065462D">
      <w:pPr>
        <w:pStyle w:val="ListParagraph"/>
        <w:numPr>
          <w:ilvl w:val="0"/>
          <w:numId w:val="27"/>
        </w:numPr>
        <w:ind w:right="80"/>
        <w:jc w:val="both"/>
        <w:rPr>
          <w:rFonts w:ascii="Trebuchet MS" w:eastAsia="Arial" w:hAnsi="Trebuchet MS"/>
          <w:color w:val="244061" w:themeColor="accent1" w:themeShade="80"/>
          <w:spacing w:val="-1"/>
          <w:sz w:val="22"/>
          <w:szCs w:val="22"/>
          <w:lang w:val="ro-RO"/>
        </w:rPr>
      </w:pPr>
      <w:r w:rsidRPr="00F902E2">
        <w:rPr>
          <w:rFonts w:ascii="Trebuchet MS" w:eastAsia="Arial" w:hAnsi="Trebuchet MS"/>
          <w:color w:val="244061" w:themeColor="accent1" w:themeShade="80"/>
          <w:spacing w:val="-1"/>
          <w:sz w:val="22"/>
          <w:szCs w:val="22"/>
          <w:lang w:val="ro-RO"/>
        </w:rPr>
        <w:t xml:space="preserve">Actul adițional intră în vigoare la data semnării de către </w:t>
      </w:r>
      <w:proofErr w:type="spellStart"/>
      <w:r w:rsidR="007265EB" w:rsidRPr="00F902E2">
        <w:rPr>
          <w:rFonts w:ascii="Trebuchet MS" w:eastAsia="Arial" w:hAnsi="Trebuchet MS"/>
          <w:color w:val="244061" w:themeColor="accent1" w:themeShade="80"/>
          <w:spacing w:val="-1"/>
          <w:sz w:val="22"/>
          <w:szCs w:val="22"/>
          <w:lang w:val="ro-RO"/>
        </w:rPr>
        <w:t>AMP</w:t>
      </w:r>
      <w:r w:rsidR="00937227" w:rsidRPr="00F902E2">
        <w:rPr>
          <w:rFonts w:ascii="Trebuchet MS" w:eastAsia="Arial" w:hAnsi="Trebuchet MS"/>
          <w:color w:val="244061" w:themeColor="accent1" w:themeShade="80"/>
          <w:spacing w:val="-1"/>
          <w:sz w:val="22"/>
          <w:szCs w:val="22"/>
          <w:lang w:val="ro-RO"/>
        </w:rPr>
        <w:t>o</w:t>
      </w:r>
      <w:r w:rsidR="007265EB" w:rsidRPr="00F902E2">
        <w:rPr>
          <w:rFonts w:ascii="Trebuchet MS" w:eastAsia="Arial" w:hAnsi="Trebuchet MS"/>
          <w:color w:val="244061" w:themeColor="accent1" w:themeShade="80"/>
          <w:spacing w:val="-1"/>
          <w:sz w:val="22"/>
          <w:szCs w:val="22"/>
          <w:lang w:val="ro-RO"/>
        </w:rPr>
        <w:t>IDS</w:t>
      </w:r>
      <w:proofErr w:type="spellEnd"/>
      <w:r w:rsidRPr="00F902E2">
        <w:rPr>
          <w:rFonts w:ascii="Trebuchet MS" w:eastAsia="Arial" w:hAnsi="Trebuchet MS"/>
          <w:color w:val="244061" w:themeColor="accent1" w:themeShade="80"/>
          <w:spacing w:val="-1"/>
          <w:sz w:val="22"/>
          <w:szCs w:val="22"/>
          <w:lang w:val="ro-RO"/>
        </w:rPr>
        <w:t xml:space="preserve">. Actul adițional nu poate avea caracter retroactiv și nu poate avea scopul sau efectul de a produce  schimbări  în  </w:t>
      </w:r>
      <w:r w:rsidR="00E45684" w:rsidRPr="00F902E2">
        <w:rPr>
          <w:rFonts w:ascii="Trebuchet MS" w:eastAsia="Arial" w:hAnsi="Trebuchet MS"/>
          <w:color w:val="244061" w:themeColor="accent1" w:themeShade="80"/>
          <w:spacing w:val="-1"/>
          <w:sz w:val="22"/>
          <w:szCs w:val="22"/>
          <w:lang w:val="ro-RO"/>
        </w:rPr>
        <w:t>Decizie</w:t>
      </w:r>
      <w:r w:rsidRPr="00F902E2">
        <w:rPr>
          <w:rFonts w:ascii="Trebuchet MS" w:eastAsia="Arial" w:hAnsi="Trebuchet MS"/>
          <w:color w:val="244061" w:themeColor="accent1" w:themeShade="80"/>
          <w:spacing w:val="-1"/>
          <w:sz w:val="22"/>
          <w:szCs w:val="22"/>
          <w:lang w:val="ro-RO"/>
        </w:rPr>
        <w:t>,  care  ar  putea  aduce  atingere  condițiilor  inițiale  de acordare a finanțării sau care ar fi contrare principiului tratamentului egal al solicitanților, în cadrul cererilor de propuneri de tip competitiv.</w:t>
      </w:r>
      <w:r w:rsidR="007C6917" w:rsidRPr="00F902E2">
        <w:rPr>
          <w:rFonts w:ascii="Trebuchet MS" w:eastAsia="Arial" w:hAnsi="Trebuchet MS"/>
          <w:color w:val="244061" w:themeColor="accent1" w:themeShade="80"/>
          <w:spacing w:val="-1"/>
          <w:sz w:val="22"/>
          <w:szCs w:val="22"/>
          <w:lang w:val="ro-RO"/>
        </w:rPr>
        <w:t xml:space="preserve"> </w:t>
      </w:r>
    </w:p>
    <w:p w14:paraId="29C7E4AB" w14:textId="465A921A" w:rsidR="0065462D" w:rsidRPr="00F902E2" w:rsidRDefault="0065462D" w:rsidP="00611E52">
      <w:pPr>
        <w:pStyle w:val="ListParagraph"/>
        <w:ind w:left="360" w:right="80"/>
        <w:jc w:val="both"/>
        <w:rPr>
          <w:rFonts w:ascii="Trebuchet MS" w:eastAsia="Arial" w:hAnsi="Trebuchet MS"/>
          <w:color w:val="244061" w:themeColor="accent1" w:themeShade="80"/>
          <w:spacing w:val="-1"/>
          <w:sz w:val="22"/>
          <w:szCs w:val="22"/>
          <w:lang w:val="ro-RO"/>
        </w:rPr>
      </w:pPr>
      <w:r w:rsidRPr="00F902E2">
        <w:rPr>
          <w:rFonts w:ascii="Trebuchet MS" w:eastAsia="Arial" w:hAnsi="Trebuchet MS"/>
          <w:color w:val="244061" w:themeColor="accent1" w:themeShade="80"/>
          <w:spacing w:val="-1"/>
          <w:sz w:val="22"/>
          <w:szCs w:val="22"/>
          <w:lang w:val="ro-RO"/>
        </w:rPr>
        <w:t xml:space="preserve">În cazul în care intervin modificări în </w:t>
      </w:r>
      <w:proofErr w:type="spellStart"/>
      <w:r w:rsidRPr="00F902E2">
        <w:rPr>
          <w:rFonts w:ascii="Trebuchet MS" w:eastAsia="Arial" w:hAnsi="Trebuchet MS"/>
          <w:color w:val="244061" w:themeColor="accent1" w:themeShade="80"/>
          <w:spacing w:val="-1"/>
          <w:sz w:val="22"/>
          <w:szCs w:val="22"/>
          <w:lang w:val="ro-RO"/>
        </w:rPr>
        <w:t>legislaţia</w:t>
      </w:r>
      <w:proofErr w:type="spellEnd"/>
      <w:r w:rsidRPr="00F902E2">
        <w:rPr>
          <w:rFonts w:ascii="Trebuchet MS" w:eastAsia="Arial" w:hAnsi="Trebuchet MS"/>
          <w:color w:val="244061" w:themeColor="accent1" w:themeShade="80"/>
          <w:spacing w:val="-1"/>
          <w:sz w:val="22"/>
          <w:szCs w:val="22"/>
          <w:lang w:val="ro-RO"/>
        </w:rPr>
        <w:t xml:space="preserve"> </w:t>
      </w:r>
      <w:proofErr w:type="spellStart"/>
      <w:r w:rsidRPr="00F902E2">
        <w:rPr>
          <w:rFonts w:ascii="Trebuchet MS" w:eastAsia="Arial" w:hAnsi="Trebuchet MS"/>
          <w:color w:val="244061" w:themeColor="accent1" w:themeShade="80"/>
          <w:spacing w:val="-1"/>
          <w:sz w:val="22"/>
          <w:szCs w:val="22"/>
          <w:lang w:val="ro-RO"/>
        </w:rPr>
        <w:t>naţională</w:t>
      </w:r>
      <w:proofErr w:type="spellEnd"/>
      <w:r w:rsidRPr="00F902E2">
        <w:rPr>
          <w:rFonts w:ascii="Trebuchet MS" w:eastAsia="Arial" w:hAnsi="Trebuchet MS"/>
          <w:color w:val="244061" w:themeColor="accent1" w:themeShade="80"/>
          <w:spacing w:val="-1"/>
          <w:sz w:val="22"/>
          <w:szCs w:val="22"/>
          <w:lang w:val="ro-RO"/>
        </w:rPr>
        <w:t xml:space="preserve"> </w:t>
      </w:r>
      <w:proofErr w:type="spellStart"/>
      <w:r w:rsidRPr="00F902E2">
        <w:rPr>
          <w:rFonts w:ascii="Trebuchet MS" w:eastAsia="Arial" w:hAnsi="Trebuchet MS"/>
          <w:color w:val="244061" w:themeColor="accent1" w:themeShade="80"/>
          <w:spacing w:val="-1"/>
          <w:sz w:val="22"/>
          <w:szCs w:val="22"/>
          <w:lang w:val="ro-RO"/>
        </w:rPr>
        <w:t>şi</w:t>
      </w:r>
      <w:proofErr w:type="spellEnd"/>
      <w:r w:rsidRPr="00F902E2">
        <w:rPr>
          <w:rFonts w:ascii="Trebuchet MS" w:eastAsia="Arial" w:hAnsi="Trebuchet MS"/>
          <w:color w:val="244061" w:themeColor="accent1" w:themeShade="80"/>
          <w:spacing w:val="-1"/>
          <w:sz w:val="22"/>
          <w:szCs w:val="22"/>
          <w:lang w:val="ro-RO"/>
        </w:rPr>
        <w:t xml:space="preserve">/sau europeană relevantă, cu impact asupra executării </w:t>
      </w:r>
      <w:r w:rsidR="00E45684" w:rsidRPr="00F902E2">
        <w:rPr>
          <w:rFonts w:ascii="Trebuchet MS" w:eastAsia="Arial" w:hAnsi="Trebuchet MS"/>
          <w:color w:val="244061" w:themeColor="accent1" w:themeShade="80"/>
          <w:spacing w:val="-1"/>
          <w:sz w:val="22"/>
          <w:szCs w:val="22"/>
          <w:lang w:val="ro-RO"/>
        </w:rPr>
        <w:t>prezentei Decizii</w:t>
      </w:r>
      <w:r w:rsidRPr="00F902E2">
        <w:rPr>
          <w:rFonts w:ascii="Trebuchet MS" w:eastAsia="Arial" w:hAnsi="Trebuchet MS"/>
          <w:color w:val="244061" w:themeColor="accent1" w:themeShade="80"/>
          <w:spacing w:val="-1"/>
          <w:sz w:val="22"/>
          <w:szCs w:val="22"/>
          <w:lang w:val="ro-RO"/>
        </w:rPr>
        <w:t xml:space="preserve">, aceste modificări intră în vigoare de la data </w:t>
      </w:r>
      <w:proofErr w:type="spellStart"/>
      <w:r w:rsidRPr="00F902E2">
        <w:rPr>
          <w:rFonts w:ascii="Trebuchet MS" w:eastAsia="Arial" w:hAnsi="Trebuchet MS"/>
          <w:color w:val="244061" w:themeColor="accent1" w:themeShade="80"/>
          <w:spacing w:val="-1"/>
          <w:sz w:val="22"/>
          <w:szCs w:val="22"/>
          <w:lang w:val="ro-RO"/>
        </w:rPr>
        <w:t>menţionată</w:t>
      </w:r>
      <w:proofErr w:type="spellEnd"/>
      <w:r w:rsidRPr="00F902E2">
        <w:rPr>
          <w:rFonts w:ascii="Trebuchet MS" w:eastAsia="Arial" w:hAnsi="Trebuchet MS"/>
          <w:color w:val="244061" w:themeColor="accent1" w:themeShade="80"/>
          <w:spacing w:val="-1"/>
          <w:sz w:val="22"/>
          <w:szCs w:val="22"/>
          <w:lang w:val="ro-RO"/>
        </w:rPr>
        <w:t xml:space="preserve"> în actul normativ corespunzător, fără a mai fi necesară încheierea unui act adițional</w:t>
      </w:r>
      <w:r w:rsidR="00A751BE" w:rsidRPr="00F902E2">
        <w:rPr>
          <w:rFonts w:ascii="Trebuchet MS" w:eastAsia="Arial" w:hAnsi="Trebuchet MS"/>
          <w:color w:val="244061" w:themeColor="accent1" w:themeShade="80"/>
          <w:spacing w:val="-1"/>
          <w:sz w:val="22"/>
          <w:szCs w:val="22"/>
          <w:lang w:val="ro-RO"/>
        </w:rPr>
        <w:t>, cu excepția situațiilor în care apar modificări în structura entităților juridice</w:t>
      </w:r>
      <w:r w:rsidR="004D072A" w:rsidRPr="00F902E2">
        <w:rPr>
          <w:rFonts w:ascii="Trebuchet MS" w:eastAsia="Arial" w:hAnsi="Trebuchet MS"/>
          <w:color w:val="244061" w:themeColor="accent1" w:themeShade="80"/>
          <w:spacing w:val="-1"/>
          <w:sz w:val="22"/>
          <w:szCs w:val="22"/>
          <w:lang w:val="ro-RO"/>
        </w:rPr>
        <w:t xml:space="preserve"> (fuziune, absorbție, desființare etc.)</w:t>
      </w:r>
      <w:r w:rsidRPr="00F902E2">
        <w:rPr>
          <w:rFonts w:ascii="Trebuchet MS" w:eastAsia="Arial" w:hAnsi="Trebuchet MS"/>
          <w:color w:val="244061" w:themeColor="accent1" w:themeShade="80"/>
          <w:spacing w:val="-1"/>
          <w:sz w:val="22"/>
          <w:szCs w:val="22"/>
          <w:lang w:val="ro-RO"/>
        </w:rPr>
        <w:t>.</w:t>
      </w:r>
    </w:p>
    <w:p w14:paraId="397C829E" w14:textId="0B4AB405" w:rsidR="000B3971" w:rsidRPr="00F902E2" w:rsidRDefault="003D6835" w:rsidP="002F1081">
      <w:pPr>
        <w:pStyle w:val="ListParagraph"/>
        <w:numPr>
          <w:ilvl w:val="0"/>
          <w:numId w:val="27"/>
        </w:numPr>
        <w:spacing w:line="247" w:lineRule="auto"/>
        <w:ind w:right="105"/>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99349E" w:rsidRPr="00F902E2">
        <w:rPr>
          <w:rFonts w:ascii="Trebuchet MS" w:eastAsia="Trebuchet MS" w:hAnsi="Trebuchet MS" w:cs="Trebuchet MS"/>
          <w:color w:val="244061" w:themeColor="accent1" w:themeShade="80"/>
          <w:spacing w:val="26"/>
          <w:sz w:val="22"/>
          <w:szCs w:val="22"/>
          <w:lang w:val="ro-RO"/>
        </w:rPr>
        <w:t xml:space="preserve"> </w:t>
      </w:r>
      <w:proofErr w:type="spellStart"/>
      <w:r w:rsidR="0099349E" w:rsidRPr="00F902E2">
        <w:rPr>
          <w:rFonts w:ascii="Trebuchet MS" w:eastAsia="Trebuchet MS" w:hAnsi="Trebuchet MS" w:cs="Trebuchet MS"/>
          <w:color w:val="244061" w:themeColor="accent1" w:themeShade="80"/>
          <w:spacing w:val="1"/>
          <w:sz w:val="22"/>
          <w:szCs w:val="22"/>
          <w:lang w:val="ro-RO"/>
        </w:rPr>
        <w:t>î</w:t>
      </w:r>
      <w:r w:rsidR="0099349E" w:rsidRPr="00F902E2">
        <w:rPr>
          <w:rFonts w:ascii="Trebuchet MS" w:eastAsia="Trebuchet MS" w:hAnsi="Trebuchet MS" w:cs="Trebuchet MS"/>
          <w:color w:val="244061" w:themeColor="accent1" w:themeShade="80"/>
          <w:spacing w:val="-1"/>
          <w:sz w:val="22"/>
          <w:szCs w:val="22"/>
          <w:lang w:val="ro-RO"/>
        </w:rPr>
        <w:t>ş</w:t>
      </w:r>
      <w:r w:rsidR="0099349E" w:rsidRPr="00F902E2">
        <w:rPr>
          <w:rFonts w:ascii="Trebuchet MS" w:eastAsia="Trebuchet MS" w:hAnsi="Trebuchet MS" w:cs="Trebuchet MS"/>
          <w:color w:val="244061" w:themeColor="accent1" w:themeShade="80"/>
          <w:sz w:val="22"/>
          <w:szCs w:val="22"/>
          <w:lang w:val="ro-RO"/>
        </w:rPr>
        <w:t>i</w:t>
      </w:r>
      <w:proofErr w:type="spellEnd"/>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rezerv</w:t>
      </w:r>
      <w:r w:rsidR="0099349E" w:rsidRPr="00F902E2">
        <w:rPr>
          <w:rFonts w:ascii="Trebuchet MS" w:eastAsia="Trebuchet MS" w:hAnsi="Trebuchet MS" w:cs="Trebuchet MS"/>
          <w:color w:val="244061" w:themeColor="accent1" w:themeShade="80"/>
          <w:sz w:val="22"/>
          <w:szCs w:val="22"/>
          <w:lang w:val="ro-RO"/>
        </w:rPr>
        <w:t>ă</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dreptu</w:t>
      </w:r>
      <w:r w:rsidR="0099349E" w:rsidRPr="00F902E2">
        <w:rPr>
          <w:rFonts w:ascii="Trebuchet MS" w:eastAsia="Trebuchet MS" w:hAnsi="Trebuchet MS" w:cs="Trebuchet MS"/>
          <w:color w:val="244061" w:themeColor="accent1" w:themeShade="80"/>
          <w:sz w:val="22"/>
          <w:szCs w:val="22"/>
          <w:lang w:val="ro-RO"/>
        </w:rPr>
        <w:t>l</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declara</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neeligibile</w:t>
      </w:r>
      <w:r w:rsidR="0099349E" w:rsidRPr="00F902E2">
        <w:rPr>
          <w:rFonts w:ascii="Trebuchet MS" w:eastAsia="Trebuchet MS" w:hAnsi="Trebuchet MS" w:cs="Trebuchet MS"/>
          <w:color w:val="244061" w:themeColor="accent1" w:themeShade="80"/>
          <w:spacing w:val="23"/>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cheltuielil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31"/>
          <w:sz w:val="22"/>
          <w:szCs w:val="22"/>
          <w:lang w:val="ro-RO"/>
        </w:rPr>
        <w:t xml:space="preserve"> </w:t>
      </w:r>
      <w:r w:rsidR="0099349E" w:rsidRPr="00F902E2">
        <w:rPr>
          <w:rFonts w:ascii="Trebuchet MS" w:eastAsia="Trebuchet MS" w:hAnsi="Trebuchet MS" w:cs="Trebuchet MS"/>
          <w:color w:val="244061" w:themeColor="accent1" w:themeShade="80"/>
          <w:spacing w:val="-1"/>
          <w:w w:val="103"/>
          <w:sz w:val="22"/>
          <w:szCs w:val="22"/>
          <w:lang w:val="ro-RO"/>
        </w:rPr>
        <w:t xml:space="preserve">efectuate </w:t>
      </w:r>
      <w:r w:rsidR="0099349E" w:rsidRPr="00F902E2">
        <w:rPr>
          <w:rFonts w:ascii="Trebuchet MS" w:eastAsia="Trebuchet MS" w:hAnsi="Trebuchet MS" w:cs="Trebuchet MS"/>
          <w:color w:val="244061" w:themeColor="accent1" w:themeShade="80"/>
          <w:sz w:val="22"/>
          <w:szCs w:val="22"/>
          <w:lang w:val="ro-RO"/>
        </w:rPr>
        <w:t>cu</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nerespectare</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9"/>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prevederilo</w:t>
      </w:r>
      <w:r w:rsidR="0099349E" w:rsidRPr="00F902E2">
        <w:rPr>
          <w:rFonts w:ascii="Trebuchet MS" w:eastAsia="Trebuchet MS" w:hAnsi="Trebuchet MS" w:cs="Trebuchet MS"/>
          <w:color w:val="244061" w:themeColor="accent1" w:themeShade="80"/>
          <w:sz w:val="22"/>
          <w:szCs w:val="22"/>
          <w:lang w:val="ro-RO"/>
        </w:rPr>
        <w:t>r</w:t>
      </w:r>
      <w:r w:rsidR="0099349E" w:rsidRPr="00F902E2">
        <w:rPr>
          <w:rFonts w:ascii="Trebuchet MS" w:eastAsia="Trebuchet MS" w:hAnsi="Trebuchet MS" w:cs="Trebuchet MS"/>
          <w:color w:val="244061" w:themeColor="accent1" w:themeShade="80"/>
          <w:spacing w:val="34"/>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legal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10"/>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a</w:t>
      </w:r>
      <w:r w:rsidR="0099349E" w:rsidRPr="00F902E2">
        <w:rPr>
          <w:rFonts w:ascii="Trebuchet MS" w:eastAsia="Trebuchet MS" w:hAnsi="Trebuchet MS" w:cs="Trebuchet MS"/>
          <w:color w:val="244061" w:themeColor="accent1" w:themeShade="80"/>
          <w:spacing w:val="-1"/>
          <w:sz w:val="22"/>
          <w:szCs w:val="22"/>
          <w:lang w:val="ro-RO"/>
        </w:rPr>
        <w:t>plicabil</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2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sa</w:t>
      </w:r>
      <w:r w:rsidR="0099349E" w:rsidRPr="00F902E2">
        <w:rPr>
          <w:rFonts w:ascii="Trebuchet MS" w:eastAsia="Trebuchet MS" w:hAnsi="Trebuchet MS" w:cs="Trebuchet MS"/>
          <w:color w:val="244061" w:themeColor="accent1" w:themeShade="80"/>
          <w:sz w:val="22"/>
          <w:szCs w:val="22"/>
          <w:lang w:val="ro-RO"/>
        </w:rPr>
        <w:t>u</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aplica</w:t>
      </w:r>
      <w:r w:rsidR="0099349E" w:rsidRPr="00F902E2">
        <w:rPr>
          <w:rFonts w:ascii="Trebuchet MS" w:eastAsia="Trebuchet MS" w:hAnsi="Trebuchet MS" w:cs="Trebuchet MS"/>
          <w:color w:val="244061" w:themeColor="accent1" w:themeShade="80"/>
          <w:spacing w:val="9"/>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corec</w:t>
      </w:r>
      <w:r w:rsidR="0099349E" w:rsidRPr="00F902E2">
        <w:rPr>
          <w:rFonts w:ascii="Trebuchet MS" w:eastAsia="Trebuchet MS" w:hAnsi="Trebuchet MS" w:cs="Trebuchet MS"/>
          <w:color w:val="244061" w:themeColor="accent1" w:themeShade="80"/>
          <w:spacing w:val="-3"/>
          <w:sz w:val="22"/>
          <w:szCs w:val="22"/>
          <w:lang w:val="ro-RO"/>
        </w:rPr>
        <w:t>ţ</w:t>
      </w:r>
      <w:r w:rsidR="0099349E" w:rsidRPr="00F902E2">
        <w:rPr>
          <w:rFonts w:ascii="Trebuchet MS" w:eastAsia="Trebuchet MS" w:hAnsi="Trebuchet MS" w:cs="Trebuchet MS"/>
          <w:color w:val="244061" w:themeColor="accent1" w:themeShade="80"/>
          <w:spacing w:val="1"/>
          <w:sz w:val="22"/>
          <w:szCs w:val="22"/>
          <w:lang w:val="ro-RO"/>
        </w:rPr>
        <w:t>i</w:t>
      </w:r>
      <w:r w:rsidR="0099349E" w:rsidRPr="00F902E2">
        <w:rPr>
          <w:rFonts w:ascii="Trebuchet MS" w:eastAsia="Trebuchet MS" w:hAnsi="Trebuchet MS" w:cs="Trebuchet MS"/>
          <w:color w:val="244061" w:themeColor="accent1" w:themeShade="80"/>
          <w:sz w:val="22"/>
          <w:szCs w:val="22"/>
          <w:lang w:val="ro-RO"/>
        </w:rPr>
        <w:t>i</w:t>
      </w:r>
      <w:proofErr w:type="spellEnd"/>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financiar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2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c</w:t>
      </w:r>
      <w:r w:rsidR="0099349E" w:rsidRPr="00F902E2">
        <w:rPr>
          <w:rFonts w:ascii="Trebuchet MS" w:eastAsia="Trebuchet MS" w:hAnsi="Trebuchet MS" w:cs="Trebuchet MS"/>
          <w:color w:val="244061" w:themeColor="accent1" w:themeShade="80"/>
          <w:sz w:val="22"/>
          <w:szCs w:val="22"/>
          <w:lang w:val="ro-RO"/>
        </w:rPr>
        <w:t xml:space="preserve">a </w:t>
      </w:r>
      <w:r w:rsidR="0099349E" w:rsidRPr="00F902E2">
        <w:rPr>
          <w:rFonts w:ascii="Trebuchet MS" w:eastAsia="Trebuchet MS" w:hAnsi="Trebuchet MS" w:cs="Trebuchet MS"/>
          <w:color w:val="244061" w:themeColor="accent1" w:themeShade="80"/>
          <w:w w:val="103"/>
          <w:sz w:val="22"/>
          <w:szCs w:val="22"/>
          <w:lang w:val="ro-RO"/>
        </w:rPr>
        <w:t xml:space="preserve">urmare a </w:t>
      </w:r>
      <w:r w:rsidR="0099349E" w:rsidRPr="00F902E2">
        <w:rPr>
          <w:rFonts w:ascii="Trebuchet MS" w:eastAsia="Trebuchet MS" w:hAnsi="Trebuchet MS" w:cs="Trebuchet MS"/>
          <w:color w:val="244061" w:themeColor="accent1" w:themeShade="80"/>
          <w:sz w:val="22"/>
          <w:szCs w:val="22"/>
          <w:lang w:val="ro-RO"/>
        </w:rPr>
        <w:t>verific</w:t>
      </w:r>
      <w:r w:rsidR="0099349E" w:rsidRPr="00F902E2">
        <w:rPr>
          <w:rFonts w:ascii="Trebuchet MS" w:eastAsia="Trebuchet MS" w:hAnsi="Trebuchet MS" w:cs="Trebuchet MS"/>
          <w:color w:val="244061" w:themeColor="accent1" w:themeShade="80"/>
          <w:spacing w:val="-1"/>
          <w:sz w:val="22"/>
          <w:szCs w:val="22"/>
          <w:lang w:val="ro-RO"/>
        </w:rPr>
        <w:t>ă</w:t>
      </w:r>
      <w:r w:rsidR="0099349E" w:rsidRPr="00F902E2">
        <w:rPr>
          <w:rFonts w:ascii="Trebuchet MS" w:eastAsia="Trebuchet MS" w:hAnsi="Trebuchet MS" w:cs="Trebuchet MS"/>
          <w:color w:val="244061" w:themeColor="accent1" w:themeShade="80"/>
          <w:sz w:val="22"/>
          <w:szCs w:val="22"/>
          <w:lang w:val="ro-RO"/>
        </w:rPr>
        <w:t>rii</w:t>
      </w:r>
      <w:r w:rsidR="0099349E" w:rsidRPr="00F902E2">
        <w:rPr>
          <w:rFonts w:ascii="Trebuchet MS" w:eastAsia="Trebuchet MS" w:hAnsi="Trebuchet MS" w:cs="Trebuchet MS"/>
          <w:color w:val="244061" w:themeColor="accent1" w:themeShade="80"/>
          <w:spacing w:val="25"/>
          <w:sz w:val="22"/>
          <w:szCs w:val="22"/>
          <w:lang w:val="ro-RO"/>
        </w:rPr>
        <w:t xml:space="preserve"> </w:t>
      </w:r>
      <w:r w:rsidR="0099349E" w:rsidRPr="00F902E2">
        <w:rPr>
          <w:rFonts w:ascii="Trebuchet MS" w:eastAsia="Trebuchet MS" w:hAnsi="Trebuchet MS" w:cs="Trebuchet MS"/>
          <w:color w:val="244061" w:themeColor="accent1" w:themeShade="80"/>
          <w:spacing w:val="3"/>
          <w:sz w:val="22"/>
          <w:szCs w:val="22"/>
          <w:lang w:val="ro-RO"/>
        </w:rPr>
        <w:t>c</w:t>
      </w:r>
      <w:r w:rsidR="0099349E" w:rsidRPr="00F902E2">
        <w:rPr>
          <w:rFonts w:ascii="Trebuchet MS" w:eastAsia="Trebuchet MS" w:hAnsi="Trebuchet MS" w:cs="Trebuchet MS"/>
          <w:color w:val="244061" w:themeColor="accent1" w:themeShade="80"/>
          <w:spacing w:val="-1"/>
          <w:sz w:val="22"/>
          <w:szCs w:val="22"/>
          <w:lang w:val="ro-RO"/>
        </w:rPr>
        <w:t>ererilo</w:t>
      </w:r>
      <w:r w:rsidR="0099349E" w:rsidRPr="00F902E2">
        <w:rPr>
          <w:rFonts w:ascii="Trebuchet MS" w:eastAsia="Trebuchet MS" w:hAnsi="Trebuchet MS" w:cs="Trebuchet MS"/>
          <w:color w:val="244061" w:themeColor="accent1" w:themeShade="80"/>
          <w:sz w:val="22"/>
          <w:szCs w:val="22"/>
          <w:lang w:val="ro-RO"/>
        </w:rPr>
        <w:t>r</w:t>
      </w:r>
      <w:r w:rsidR="0099349E" w:rsidRPr="00F902E2">
        <w:rPr>
          <w:rFonts w:ascii="Trebuchet MS" w:eastAsia="Trebuchet MS" w:hAnsi="Trebuchet MS" w:cs="Trebuchet MS"/>
          <w:color w:val="244061" w:themeColor="accent1" w:themeShade="80"/>
          <w:spacing w:val="2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9"/>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rambursare</w:t>
      </w:r>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3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plată,</w:t>
      </w:r>
      <w:r w:rsidR="0099349E" w:rsidRPr="00F902E2">
        <w:rPr>
          <w:rFonts w:ascii="Trebuchet MS" w:eastAsia="Trebuchet MS" w:hAnsi="Trebuchet MS" w:cs="Trebuchet MS"/>
          <w:color w:val="244061" w:themeColor="accent1" w:themeShade="80"/>
          <w:spacing w:val="1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în</w:t>
      </w:r>
      <w:r w:rsidR="0099349E" w:rsidRPr="00F902E2">
        <w:rPr>
          <w:rFonts w:ascii="Trebuchet MS" w:eastAsia="Trebuchet MS" w:hAnsi="Trebuchet MS" w:cs="Trebuchet MS"/>
          <w:color w:val="244061" w:themeColor="accent1" w:themeShade="80"/>
          <w:spacing w:val="9"/>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situaţia</w:t>
      </w:r>
      <w:proofErr w:type="spellEnd"/>
      <w:r w:rsidR="0099349E" w:rsidRPr="00F902E2">
        <w:rPr>
          <w:rFonts w:ascii="Trebuchet MS" w:eastAsia="Trebuchet MS" w:hAnsi="Trebuchet MS" w:cs="Trebuchet MS"/>
          <w:color w:val="244061" w:themeColor="accent1" w:themeShade="80"/>
          <w:spacing w:val="24"/>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nedetectări</w:t>
      </w:r>
      <w:r w:rsidR="0099349E" w:rsidRPr="00F902E2">
        <w:rPr>
          <w:rFonts w:ascii="Trebuchet MS" w:eastAsia="Trebuchet MS" w:hAnsi="Trebuchet MS" w:cs="Trebuchet MS"/>
          <w:color w:val="244061" w:themeColor="accent1" w:themeShade="80"/>
          <w:sz w:val="22"/>
          <w:szCs w:val="22"/>
          <w:lang w:val="ro-RO"/>
        </w:rPr>
        <w:t>i</w:t>
      </w:r>
      <w:r w:rsidR="0099349E" w:rsidRPr="00F902E2">
        <w:rPr>
          <w:rFonts w:ascii="Trebuchet MS" w:eastAsia="Trebuchet MS" w:hAnsi="Trebuchet MS" w:cs="Trebuchet MS"/>
          <w:color w:val="244061" w:themeColor="accent1" w:themeShade="80"/>
          <w:spacing w:val="3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cătr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1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99349E" w:rsidRPr="00F902E2">
        <w:rPr>
          <w:rFonts w:ascii="Trebuchet MS" w:eastAsia="Trebuchet MS" w:hAnsi="Trebuchet MS" w:cs="Trebuchet MS"/>
          <w:color w:val="244061" w:themeColor="accent1" w:themeShade="80"/>
          <w:spacing w:val="2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nec</w:t>
      </w:r>
      <w:r w:rsidR="0099349E" w:rsidRPr="00F902E2">
        <w:rPr>
          <w:rFonts w:ascii="Trebuchet MS" w:eastAsia="Trebuchet MS" w:hAnsi="Trebuchet MS" w:cs="Trebuchet MS"/>
          <w:color w:val="244061" w:themeColor="accent1" w:themeShade="80"/>
          <w:spacing w:val="-1"/>
          <w:sz w:val="22"/>
          <w:szCs w:val="22"/>
          <w:lang w:val="ro-RO"/>
        </w:rPr>
        <w:t>on</w:t>
      </w:r>
      <w:r w:rsidR="0099349E" w:rsidRPr="00F902E2">
        <w:rPr>
          <w:rFonts w:ascii="Trebuchet MS" w:eastAsia="Trebuchet MS" w:hAnsi="Trebuchet MS" w:cs="Trebuchet MS"/>
          <w:color w:val="244061" w:themeColor="accent1" w:themeShade="80"/>
          <w:sz w:val="22"/>
          <w:szCs w:val="22"/>
          <w:lang w:val="ro-RO"/>
        </w:rPr>
        <w:t>formităţilor</w:t>
      </w:r>
      <w:proofErr w:type="spellEnd"/>
      <w:r w:rsidR="0099349E" w:rsidRPr="00F902E2">
        <w:rPr>
          <w:rFonts w:ascii="Trebuchet MS" w:eastAsia="Trebuchet MS" w:hAnsi="Trebuchet MS" w:cs="Trebuchet MS"/>
          <w:color w:val="244061" w:themeColor="accent1" w:themeShade="80"/>
          <w:spacing w:val="48"/>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intervenite</w:t>
      </w:r>
      <w:r w:rsidR="0099349E" w:rsidRPr="00F902E2">
        <w:rPr>
          <w:rFonts w:ascii="Trebuchet MS" w:eastAsia="Trebuchet MS" w:hAnsi="Trebuchet MS" w:cs="Trebuchet MS"/>
          <w:color w:val="244061" w:themeColor="accent1" w:themeShade="80"/>
          <w:spacing w:val="2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ulterior</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încheierii</w:t>
      </w:r>
      <w:r w:rsidR="0099349E" w:rsidRPr="00F902E2">
        <w:rPr>
          <w:rFonts w:ascii="Trebuchet MS" w:eastAsia="Trebuchet MS" w:hAnsi="Trebuchet MS" w:cs="Trebuchet MS"/>
          <w:color w:val="244061" w:themeColor="accent1" w:themeShade="80"/>
          <w:spacing w:val="20"/>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actelor</w:t>
      </w:r>
      <w:r w:rsidR="0099349E" w:rsidRPr="00F902E2">
        <w:rPr>
          <w:rFonts w:ascii="Trebuchet MS" w:eastAsia="Trebuchet MS" w:hAnsi="Trebuchet MS" w:cs="Trebuchet MS"/>
          <w:color w:val="244061" w:themeColor="accent1" w:themeShade="80"/>
          <w:spacing w:val="14"/>
          <w:sz w:val="22"/>
          <w:szCs w:val="22"/>
          <w:lang w:val="ro-RO"/>
        </w:rPr>
        <w:t xml:space="preserve"> </w:t>
      </w:r>
      <w:proofErr w:type="spellStart"/>
      <w:r w:rsidR="0099349E" w:rsidRPr="00F902E2">
        <w:rPr>
          <w:rFonts w:ascii="Trebuchet MS" w:eastAsia="Trebuchet MS" w:hAnsi="Trebuchet MS" w:cs="Trebuchet MS"/>
          <w:color w:val="244061" w:themeColor="accent1" w:themeShade="80"/>
          <w:spacing w:val="1"/>
          <w:sz w:val="22"/>
          <w:szCs w:val="22"/>
          <w:lang w:val="ro-RO"/>
        </w:rPr>
        <w:t>adi</w:t>
      </w:r>
      <w:r w:rsidR="0099349E" w:rsidRPr="00F902E2">
        <w:rPr>
          <w:rFonts w:ascii="Trebuchet MS" w:eastAsia="Trebuchet MS" w:hAnsi="Trebuchet MS" w:cs="Trebuchet MS"/>
          <w:color w:val="244061" w:themeColor="accent1" w:themeShade="80"/>
          <w:sz w:val="22"/>
          <w:szCs w:val="22"/>
          <w:lang w:val="ro-RO"/>
        </w:rPr>
        <w:t>ţionale</w:t>
      </w:r>
      <w:proofErr w:type="spellEnd"/>
      <w:r w:rsidR="0099349E" w:rsidRPr="00F902E2">
        <w:rPr>
          <w:rFonts w:ascii="Trebuchet MS" w:eastAsia="Trebuchet MS" w:hAnsi="Trebuchet MS" w:cs="Trebuchet MS"/>
          <w:color w:val="244061" w:themeColor="accent1" w:themeShade="80"/>
          <w:spacing w:val="2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la </w:t>
      </w:r>
      <w:r w:rsidR="00385C5C" w:rsidRPr="00F902E2">
        <w:rPr>
          <w:rFonts w:ascii="Trebuchet MS" w:eastAsia="Trebuchet MS" w:hAnsi="Trebuchet MS" w:cs="Trebuchet MS"/>
          <w:color w:val="244061" w:themeColor="accent1" w:themeShade="80"/>
          <w:w w:val="103"/>
          <w:sz w:val="22"/>
          <w:szCs w:val="22"/>
          <w:lang w:val="ro-RO"/>
        </w:rPr>
        <w:t>Decizia de finanțare</w:t>
      </w:r>
      <w:r w:rsidR="0099349E" w:rsidRPr="00F902E2">
        <w:rPr>
          <w:rFonts w:ascii="Trebuchet MS" w:eastAsia="Trebuchet MS" w:hAnsi="Trebuchet MS" w:cs="Trebuchet MS"/>
          <w:color w:val="244061" w:themeColor="accent1" w:themeShade="80"/>
          <w:w w:val="103"/>
          <w:sz w:val="22"/>
          <w:szCs w:val="22"/>
          <w:lang w:val="ro-RO"/>
        </w:rPr>
        <w:t>.</w:t>
      </w:r>
    </w:p>
    <w:p w14:paraId="257DE46A" w14:textId="410ACDBA" w:rsidR="00201B26" w:rsidRPr="00F902E2" w:rsidRDefault="007028A9" w:rsidP="0065462D">
      <w:pPr>
        <w:pStyle w:val="ListParagraph"/>
        <w:numPr>
          <w:ilvl w:val="0"/>
          <w:numId w:val="27"/>
        </w:numPr>
        <w:spacing w:line="247" w:lineRule="auto"/>
        <w:ind w:right="105"/>
        <w:jc w:val="both"/>
        <w:rPr>
          <w:rFonts w:ascii="Trebuchet MS" w:hAnsi="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Prin excepție de la cazurile în care se impune încheierea unui act </w:t>
      </w:r>
      <w:proofErr w:type="spellStart"/>
      <w:r w:rsidRPr="00F902E2">
        <w:rPr>
          <w:rFonts w:ascii="Trebuchet MS" w:eastAsia="Trebuchet MS" w:hAnsi="Trebuchet MS" w:cs="Trebuchet MS"/>
          <w:color w:val="244061" w:themeColor="accent1" w:themeShade="80"/>
          <w:sz w:val="22"/>
          <w:szCs w:val="22"/>
          <w:lang w:val="ro-RO"/>
        </w:rPr>
        <w:t>adiţional</w:t>
      </w:r>
      <w:proofErr w:type="spellEnd"/>
      <w:r w:rsidRPr="00F902E2">
        <w:rPr>
          <w:rFonts w:ascii="Trebuchet MS" w:eastAsia="Trebuchet MS" w:hAnsi="Trebuchet MS" w:cs="Trebuchet MS"/>
          <w:color w:val="244061" w:themeColor="accent1" w:themeShade="80"/>
          <w:sz w:val="22"/>
          <w:szCs w:val="22"/>
          <w:lang w:val="ro-RO"/>
        </w:rPr>
        <w:t xml:space="preserve">, Decizia de Finanțare poate fi modificată </w:t>
      </w:r>
      <w:r w:rsidR="001C5E87" w:rsidRPr="00F902E2">
        <w:rPr>
          <w:rFonts w:ascii="Trebuchet MS" w:eastAsia="Trebuchet MS" w:hAnsi="Trebuchet MS" w:cs="Trebuchet MS"/>
          <w:color w:val="244061" w:themeColor="accent1" w:themeShade="80"/>
          <w:sz w:val="22"/>
          <w:szCs w:val="22"/>
          <w:lang w:val="ro-RO"/>
        </w:rPr>
        <w:t xml:space="preserve">ca urmare a aprobării de către </w:t>
      </w:r>
      <w:proofErr w:type="spellStart"/>
      <w:r w:rsidR="001C5E87" w:rsidRPr="00F902E2">
        <w:rPr>
          <w:rFonts w:ascii="Trebuchet MS" w:eastAsia="Trebuchet MS" w:hAnsi="Trebuchet MS" w:cs="Trebuchet MS"/>
          <w:color w:val="244061" w:themeColor="accent1" w:themeShade="80"/>
          <w:sz w:val="22"/>
          <w:szCs w:val="22"/>
          <w:lang w:val="ro-RO"/>
        </w:rPr>
        <w:t>AMP</w:t>
      </w:r>
      <w:r w:rsidR="00937227" w:rsidRPr="00F902E2">
        <w:rPr>
          <w:rFonts w:ascii="Trebuchet MS" w:eastAsia="Trebuchet MS" w:hAnsi="Trebuchet MS" w:cs="Trebuchet MS"/>
          <w:color w:val="244061" w:themeColor="accent1" w:themeShade="80"/>
          <w:sz w:val="22"/>
          <w:szCs w:val="22"/>
          <w:lang w:val="ro-RO"/>
        </w:rPr>
        <w:t>o</w:t>
      </w:r>
      <w:r w:rsidR="001C5E87" w:rsidRPr="00F902E2">
        <w:rPr>
          <w:rFonts w:ascii="Trebuchet MS" w:eastAsia="Trebuchet MS" w:hAnsi="Trebuchet MS" w:cs="Trebuchet MS"/>
          <w:color w:val="244061" w:themeColor="accent1" w:themeShade="80"/>
          <w:sz w:val="22"/>
          <w:szCs w:val="22"/>
          <w:lang w:val="ro-RO"/>
        </w:rPr>
        <w:t>IDS</w:t>
      </w:r>
      <w:proofErr w:type="spellEnd"/>
      <w:r w:rsidR="001C5E87" w:rsidRPr="00F902E2">
        <w:rPr>
          <w:rFonts w:ascii="Trebuchet MS" w:eastAsia="Trebuchet MS" w:hAnsi="Trebuchet MS" w:cs="Trebuchet MS"/>
          <w:color w:val="244061" w:themeColor="accent1" w:themeShade="80"/>
          <w:sz w:val="22"/>
          <w:szCs w:val="22"/>
          <w:lang w:val="ro-RO"/>
        </w:rPr>
        <w:t xml:space="preserve"> a</w:t>
      </w:r>
      <w:r w:rsidRPr="00F902E2">
        <w:rPr>
          <w:rFonts w:ascii="Trebuchet MS" w:eastAsia="Trebuchet MS" w:hAnsi="Trebuchet MS" w:cs="Trebuchet MS"/>
          <w:color w:val="244061" w:themeColor="accent1" w:themeShade="80"/>
          <w:sz w:val="22"/>
          <w:szCs w:val="22"/>
          <w:lang w:val="ro-RO"/>
        </w:rPr>
        <w:t xml:space="preserve"> notific</w:t>
      </w:r>
      <w:r w:rsidR="001C5E87" w:rsidRPr="00F902E2">
        <w:rPr>
          <w:rFonts w:ascii="Trebuchet MS" w:eastAsia="Trebuchet MS" w:hAnsi="Trebuchet MS" w:cs="Trebuchet MS"/>
          <w:color w:val="244061" w:themeColor="accent1" w:themeShade="80"/>
          <w:sz w:val="22"/>
          <w:szCs w:val="22"/>
          <w:lang w:val="ro-RO"/>
        </w:rPr>
        <w:t>ării</w:t>
      </w:r>
      <w:r w:rsidRPr="00F902E2">
        <w:rPr>
          <w:rFonts w:ascii="Trebuchet MS" w:eastAsia="Trebuchet MS" w:hAnsi="Trebuchet MS" w:cs="Trebuchet MS"/>
          <w:color w:val="244061" w:themeColor="accent1" w:themeShade="80"/>
          <w:sz w:val="22"/>
          <w:szCs w:val="22"/>
          <w:lang w:val="ro-RO"/>
        </w:rPr>
        <w:t xml:space="preserve"> </w:t>
      </w:r>
      <w:r w:rsidR="001C5E87" w:rsidRPr="00F902E2">
        <w:rPr>
          <w:rFonts w:ascii="Trebuchet MS" w:eastAsia="Trebuchet MS" w:hAnsi="Trebuchet MS" w:cs="Trebuchet MS"/>
          <w:color w:val="244061" w:themeColor="accent1" w:themeShade="80"/>
          <w:sz w:val="22"/>
          <w:szCs w:val="22"/>
          <w:lang w:val="ro-RO"/>
        </w:rPr>
        <w:t>transmise</w:t>
      </w:r>
      <w:r w:rsidRPr="00F902E2">
        <w:rPr>
          <w:rFonts w:ascii="Trebuchet MS" w:eastAsia="Trebuchet MS" w:hAnsi="Trebuchet MS" w:cs="Trebuchet MS"/>
          <w:color w:val="244061" w:themeColor="accent1" w:themeShade="80"/>
          <w:sz w:val="22"/>
          <w:szCs w:val="22"/>
          <w:lang w:val="ro-RO"/>
        </w:rPr>
        <w:t xml:space="preserve"> </w:t>
      </w:r>
      <w:r w:rsidR="001C5E87" w:rsidRPr="00F902E2">
        <w:rPr>
          <w:rFonts w:ascii="Trebuchet MS" w:eastAsia="Trebuchet MS" w:hAnsi="Trebuchet MS" w:cs="Trebuchet MS"/>
          <w:color w:val="244061" w:themeColor="accent1" w:themeShade="80"/>
          <w:sz w:val="22"/>
          <w:szCs w:val="22"/>
          <w:lang w:val="ro-RO"/>
        </w:rPr>
        <w:t>de către structura beneficiară</w:t>
      </w:r>
      <w:r w:rsidR="0020214D" w:rsidRPr="00F902E2">
        <w:rPr>
          <w:rFonts w:ascii="Trebuchet MS" w:eastAsia="Trebuchet MS" w:hAnsi="Trebuchet MS" w:cs="Trebuchet MS"/>
          <w:color w:val="244061" w:themeColor="accent1" w:themeShade="80"/>
          <w:sz w:val="22"/>
          <w:szCs w:val="22"/>
          <w:lang w:val="ro-RO"/>
        </w:rPr>
        <w:t>. Notificarea trebuie transmisă</w:t>
      </w:r>
      <w:r w:rsidRPr="00F902E2">
        <w:rPr>
          <w:rFonts w:ascii="Trebuchet MS" w:eastAsia="Trebuchet MS" w:hAnsi="Trebuchet MS" w:cs="Trebuchet MS"/>
          <w:color w:val="244061" w:themeColor="accent1" w:themeShade="80"/>
          <w:sz w:val="22"/>
          <w:szCs w:val="22"/>
          <w:lang w:val="ro-RO"/>
        </w:rPr>
        <w:t xml:space="preserve"> cu cel </w:t>
      </w:r>
      <w:proofErr w:type="spellStart"/>
      <w:r w:rsidRPr="00F902E2">
        <w:rPr>
          <w:rFonts w:ascii="Trebuchet MS" w:eastAsia="Trebuchet MS" w:hAnsi="Trebuchet MS" w:cs="Trebuchet MS"/>
          <w:color w:val="244061" w:themeColor="accent1" w:themeShade="80"/>
          <w:sz w:val="22"/>
          <w:szCs w:val="22"/>
          <w:lang w:val="ro-RO"/>
        </w:rPr>
        <w:t>puţin</w:t>
      </w:r>
      <w:proofErr w:type="spellEnd"/>
      <w:r w:rsidRPr="00F902E2">
        <w:rPr>
          <w:rFonts w:ascii="Trebuchet MS" w:eastAsia="Trebuchet MS" w:hAnsi="Trebuchet MS" w:cs="Trebuchet MS"/>
          <w:color w:val="244061" w:themeColor="accent1" w:themeShade="80"/>
          <w:sz w:val="22"/>
          <w:szCs w:val="22"/>
          <w:lang w:val="ro-RO"/>
        </w:rPr>
        <w:t xml:space="preserve"> 10 (zece) zile înainte de data la care se dorește ca notificarea să producă efecte, în situațiile prevăzute la art. 10 alin. (14) din Decizia de finanțare – condiții generale</w:t>
      </w:r>
      <w:r w:rsidR="0065462D" w:rsidRPr="00F902E2">
        <w:rPr>
          <w:rFonts w:ascii="Trebuchet MS" w:eastAsia="Trebuchet MS" w:hAnsi="Trebuchet MS" w:cs="Trebuchet MS"/>
          <w:color w:val="244061" w:themeColor="accent1" w:themeShade="80"/>
          <w:sz w:val="22"/>
          <w:szCs w:val="22"/>
          <w:lang w:val="ro-RO"/>
        </w:rPr>
        <w:t>.</w:t>
      </w:r>
    </w:p>
    <w:p w14:paraId="06F95075" w14:textId="76C14304" w:rsidR="003D66C7" w:rsidRPr="00F902E2" w:rsidRDefault="0099349E" w:rsidP="003D66C7">
      <w:pPr>
        <w:pStyle w:val="ListParagraph"/>
        <w:numPr>
          <w:ilvl w:val="0"/>
          <w:numId w:val="27"/>
        </w:numPr>
        <w:ind w:right="11"/>
        <w:jc w:val="both"/>
        <w:rPr>
          <w:rFonts w:ascii="Trebuchet MS" w:hAnsi="Trebuchet MS"/>
          <w:color w:val="244061" w:themeColor="accent1" w:themeShade="80"/>
          <w:sz w:val="22"/>
          <w:szCs w:val="22"/>
          <w:lang w:val="ro-RO"/>
        </w:rPr>
      </w:pPr>
      <w:r w:rsidRPr="00F902E2">
        <w:rPr>
          <w:rFonts w:ascii="Trebuchet MS" w:hAnsi="Trebuchet MS"/>
          <w:color w:val="244061" w:themeColor="accent1" w:themeShade="80"/>
          <w:sz w:val="22"/>
          <w:szCs w:val="22"/>
          <w:lang w:val="ro-RO"/>
        </w:rPr>
        <w:t>În cazul în care modificările efectuate prin notificare conform alin. (7) de mai sus implică modificarea  unor  secț</w:t>
      </w:r>
      <w:r w:rsidR="004B61A4" w:rsidRPr="00F902E2">
        <w:rPr>
          <w:rFonts w:ascii="Trebuchet MS" w:hAnsi="Trebuchet MS"/>
          <w:color w:val="244061" w:themeColor="accent1" w:themeShade="80"/>
          <w:sz w:val="22"/>
          <w:szCs w:val="22"/>
          <w:lang w:val="ro-RO"/>
        </w:rPr>
        <w:t>iuni</w:t>
      </w:r>
      <w:r w:rsidRPr="00F902E2">
        <w:rPr>
          <w:rFonts w:ascii="Trebuchet MS" w:hAnsi="Trebuchet MS"/>
          <w:color w:val="244061" w:themeColor="accent1" w:themeShade="80"/>
          <w:sz w:val="22"/>
          <w:szCs w:val="22"/>
          <w:lang w:val="ro-RO"/>
        </w:rPr>
        <w:t xml:space="preserve">  din  Cererea  de  finanțare,  notificarea  va  viza  și  revizuirea secțiunilor respective din Cererea de finanțare.</w:t>
      </w:r>
    </w:p>
    <w:p w14:paraId="6B9E4CC2" w14:textId="7FB95444" w:rsidR="003D66C7" w:rsidRPr="00F902E2" w:rsidRDefault="00E971AD" w:rsidP="0065462D">
      <w:pPr>
        <w:pStyle w:val="ListParagraph"/>
        <w:numPr>
          <w:ilvl w:val="0"/>
          <w:numId w:val="27"/>
        </w:numPr>
        <w:ind w:right="11"/>
        <w:jc w:val="both"/>
        <w:rPr>
          <w:rFonts w:ascii="Trebuchet MS" w:hAnsi="Trebuchet MS"/>
          <w:color w:val="244061" w:themeColor="accent1" w:themeShade="80"/>
          <w:sz w:val="22"/>
          <w:szCs w:val="22"/>
          <w:lang w:val="ro-RO"/>
        </w:rPr>
      </w:pPr>
      <w:r w:rsidRPr="00F902E2">
        <w:rPr>
          <w:rFonts w:ascii="Trebuchet MS" w:hAnsi="Trebuchet MS"/>
          <w:color w:val="244061" w:themeColor="accent1" w:themeShade="80"/>
          <w:sz w:val="22"/>
          <w:szCs w:val="22"/>
          <w:lang w:val="ro-RO"/>
        </w:rPr>
        <w:t>Notificarea va intra în vigoare și va produce efecte juridice de la data tra</w:t>
      </w:r>
      <w:r w:rsidR="007159E9" w:rsidRPr="00F902E2">
        <w:rPr>
          <w:rFonts w:ascii="Trebuchet MS" w:hAnsi="Trebuchet MS"/>
          <w:color w:val="244061" w:themeColor="accent1" w:themeShade="80"/>
          <w:sz w:val="22"/>
          <w:szCs w:val="22"/>
          <w:lang w:val="ro-RO"/>
        </w:rPr>
        <w:t xml:space="preserve">nsmiterii de către </w:t>
      </w:r>
      <w:proofErr w:type="spellStart"/>
      <w:r w:rsidR="007159E9" w:rsidRPr="00F902E2">
        <w:rPr>
          <w:rFonts w:ascii="Trebuchet MS" w:hAnsi="Trebuchet MS"/>
          <w:color w:val="244061" w:themeColor="accent1" w:themeShade="80"/>
          <w:sz w:val="22"/>
          <w:szCs w:val="22"/>
          <w:lang w:val="ro-RO"/>
        </w:rPr>
        <w:t>AM</w:t>
      </w:r>
      <w:r w:rsidR="002A7E92" w:rsidRPr="00F902E2">
        <w:rPr>
          <w:rFonts w:ascii="Trebuchet MS" w:hAnsi="Trebuchet MS"/>
          <w:color w:val="244061" w:themeColor="accent1" w:themeShade="80"/>
          <w:sz w:val="22"/>
          <w:szCs w:val="22"/>
          <w:lang w:val="ro-RO"/>
        </w:rPr>
        <w:t>P</w:t>
      </w:r>
      <w:r w:rsidR="00937227" w:rsidRPr="00F902E2">
        <w:rPr>
          <w:rFonts w:ascii="Trebuchet MS" w:hAnsi="Trebuchet MS"/>
          <w:color w:val="244061" w:themeColor="accent1" w:themeShade="80"/>
          <w:sz w:val="22"/>
          <w:szCs w:val="22"/>
          <w:lang w:val="ro-RO"/>
        </w:rPr>
        <w:t>o</w:t>
      </w:r>
      <w:r w:rsidR="002A7E92" w:rsidRPr="00F902E2">
        <w:rPr>
          <w:rFonts w:ascii="Trebuchet MS" w:hAnsi="Trebuchet MS"/>
          <w:color w:val="244061" w:themeColor="accent1" w:themeShade="80"/>
          <w:sz w:val="22"/>
          <w:szCs w:val="22"/>
          <w:lang w:val="ro-RO"/>
        </w:rPr>
        <w:t>IDS</w:t>
      </w:r>
      <w:proofErr w:type="spellEnd"/>
      <w:r w:rsidR="007159E9" w:rsidRPr="00F902E2">
        <w:rPr>
          <w:rFonts w:ascii="Trebuchet MS" w:hAnsi="Trebuchet MS"/>
          <w:color w:val="244061" w:themeColor="accent1" w:themeShade="80"/>
          <w:sz w:val="22"/>
          <w:szCs w:val="22"/>
          <w:lang w:val="ro-RO"/>
        </w:rPr>
        <w:t xml:space="preserve"> a </w:t>
      </w:r>
      <w:r w:rsidRPr="00F902E2">
        <w:rPr>
          <w:rFonts w:ascii="Trebuchet MS" w:hAnsi="Trebuchet MS"/>
          <w:color w:val="244061" w:themeColor="accent1" w:themeShade="80"/>
          <w:sz w:val="22"/>
          <w:szCs w:val="22"/>
          <w:lang w:val="ro-RO"/>
        </w:rPr>
        <w:t>unei informări</w:t>
      </w:r>
      <w:r w:rsidR="000313BF" w:rsidRPr="00F902E2">
        <w:rPr>
          <w:rFonts w:ascii="Trebuchet MS" w:hAnsi="Trebuchet MS"/>
          <w:color w:val="244061" w:themeColor="accent1" w:themeShade="80"/>
          <w:sz w:val="22"/>
          <w:szCs w:val="22"/>
          <w:lang w:val="ro-RO"/>
        </w:rPr>
        <w:t xml:space="preserve"> privind acceptarea notificării, în termen de maxim 10 zile.</w:t>
      </w:r>
    </w:p>
    <w:p w14:paraId="7D4CB4C4" w14:textId="2915531E" w:rsidR="000B3971" w:rsidRPr="00F902E2" w:rsidRDefault="0099349E" w:rsidP="003D66C7">
      <w:pPr>
        <w:pStyle w:val="ListParagraph"/>
        <w:numPr>
          <w:ilvl w:val="0"/>
          <w:numId w:val="27"/>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Perioada</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cuprinsă</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între</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solicitării</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z w:val="22"/>
          <w:szCs w:val="22"/>
          <w:lang w:val="ro-RO"/>
        </w:rPr>
        <w:t>clarificărilor la</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notificar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5"/>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dat</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înregistrării </w:t>
      </w:r>
      <w:r w:rsidRPr="00F902E2">
        <w:rPr>
          <w:rFonts w:ascii="Trebuchet MS" w:eastAsia="Trebuchet MS" w:hAnsi="Trebuchet MS" w:cs="Trebuchet MS"/>
          <w:color w:val="244061" w:themeColor="accent1" w:themeShade="80"/>
          <w:spacing w:val="-1"/>
          <w:sz w:val="22"/>
          <w:szCs w:val="22"/>
          <w:lang w:val="ro-RO"/>
        </w:rPr>
        <w:t>acestor</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registratur</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0"/>
          <w:sz w:val="22"/>
          <w:szCs w:val="22"/>
          <w:lang w:val="ro-RO"/>
        </w:rPr>
        <w:t xml:space="preserve"> </w:t>
      </w:r>
      <w:proofErr w:type="spellStart"/>
      <w:r w:rsidR="007C6917" w:rsidRPr="00F902E2">
        <w:rPr>
          <w:rFonts w:ascii="Trebuchet MS" w:eastAsia="Trebuchet MS" w:hAnsi="Trebuchet MS" w:cs="Trebuchet MS"/>
          <w:color w:val="244061" w:themeColor="accent1" w:themeShade="80"/>
          <w:spacing w:val="30"/>
          <w:sz w:val="22"/>
          <w:szCs w:val="22"/>
          <w:lang w:val="ro-RO"/>
        </w:rPr>
        <w:t>AM</w:t>
      </w:r>
      <w:r w:rsidR="002A7E92" w:rsidRPr="00F902E2">
        <w:rPr>
          <w:rFonts w:ascii="Trebuchet MS" w:eastAsia="Trebuchet MS" w:hAnsi="Trebuchet MS" w:cs="Trebuchet MS"/>
          <w:color w:val="244061" w:themeColor="accent1" w:themeShade="80"/>
          <w:spacing w:val="30"/>
          <w:sz w:val="22"/>
          <w:szCs w:val="22"/>
          <w:lang w:val="ro-RO"/>
        </w:rPr>
        <w:t>P</w:t>
      </w:r>
      <w:r w:rsidR="00937227" w:rsidRPr="00F902E2">
        <w:rPr>
          <w:rFonts w:ascii="Trebuchet MS" w:eastAsia="Trebuchet MS" w:hAnsi="Trebuchet MS" w:cs="Trebuchet MS"/>
          <w:color w:val="244061" w:themeColor="accent1" w:themeShade="80"/>
          <w:spacing w:val="30"/>
          <w:sz w:val="22"/>
          <w:szCs w:val="22"/>
          <w:lang w:val="ro-RO"/>
        </w:rPr>
        <w:t>o</w:t>
      </w:r>
      <w:r w:rsidR="002A7E92" w:rsidRPr="00F902E2">
        <w:rPr>
          <w:rFonts w:ascii="Trebuchet MS" w:eastAsia="Trebuchet MS" w:hAnsi="Trebuchet MS" w:cs="Trebuchet MS"/>
          <w:color w:val="244061" w:themeColor="accent1" w:themeShade="80"/>
          <w:spacing w:val="30"/>
          <w:sz w:val="22"/>
          <w:szCs w:val="22"/>
          <w:lang w:val="ro-RO"/>
        </w:rPr>
        <w:t>IDS</w:t>
      </w:r>
      <w:proofErr w:type="spellEnd"/>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consider</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perioadă</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suspendat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verificarea </w:t>
      </w:r>
      <w:r w:rsidRPr="00F902E2">
        <w:rPr>
          <w:rFonts w:ascii="Trebuchet MS" w:eastAsia="Trebuchet MS" w:hAnsi="Trebuchet MS" w:cs="Trebuchet MS"/>
          <w:color w:val="244061" w:themeColor="accent1" w:themeShade="80"/>
          <w:spacing w:val="-1"/>
          <w:w w:val="103"/>
          <w:sz w:val="22"/>
          <w:szCs w:val="22"/>
          <w:lang w:val="ro-RO"/>
        </w:rPr>
        <w:t>no</w:t>
      </w:r>
      <w:r w:rsidRPr="00F902E2">
        <w:rPr>
          <w:rFonts w:ascii="Trebuchet MS" w:eastAsia="Trebuchet MS" w:hAnsi="Trebuchet MS" w:cs="Trebuchet MS"/>
          <w:color w:val="244061" w:themeColor="accent1" w:themeShade="80"/>
          <w:spacing w:val="-3"/>
          <w:w w:val="103"/>
          <w:sz w:val="22"/>
          <w:szCs w:val="22"/>
          <w:lang w:val="ro-RO"/>
        </w:rPr>
        <w:t>t</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ficării.</w:t>
      </w:r>
    </w:p>
    <w:p w14:paraId="769C16C2" w14:textId="79E9F374" w:rsidR="003D66C7" w:rsidRPr="00F902E2" w:rsidRDefault="0099349E" w:rsidP="0065462D">
      <w:pPr>
        <w:pStyle w:val="ListParagraph"/>
        <w:numPr>
          <w:ilvl w:val="0"/>
          <w:numId w:val="27"/>
        </w:numPr>
        <w:spacing w:line="250"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cazu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0"/>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solicit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clarificări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privire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modificarea </w:t>
      </w:r>
      <w:r w:rsidRPr="00F902E2">
        <w:rPr>
          <w:rFonts w:ascii="Trebuchet MS" w:eastAsia="Trebuchet MS" w:hAnsi="Trebuchet MS" w:cs="Trebuchet MS"/>
          <w:color w:val="244061" w:themeColor="accent1" w:themeShade="80"/>
          <w:spacing w:val="-1"/>
          <w:sz w:val="22"/>
          <w:szCs w:val="22"/>
          <w:lang w:val="ro-RO"/>
        </w:rPr>
        <w:t>propus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notificare,</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beneficiarul/  liderul</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ția</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furnizez</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2"/>
          <w:w w:val="103"/>
          <w:sz w:val="22"/>
          <w:szCs w:val="22"/>
          <w:lang w:val="ro-RO"/>
        </w:rPr>
        <w:t xml:space="preserve">un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spuns</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termenul</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comunicat</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w:t>
      </w:r>
    </w:p>
    <w:p w14:paraId="39328149" w14:textId="331D2571" w:rsidR="003D66C7" w:rsidRPr="00F902E2" w:rsidRDefault="0099349E" w:rsidP="004D072A">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spacing w:val="43"/>
          <w:sz w:val="22"/>
          <w:szCs w:val="22"/>
          <w:lang w:val="ro-RO"/>
        </w:rPr>
      </w:pPr>
      <w:r w:rsidRPr="00F902E2">
        <w:rPr>
          <w:rFonts w:ascii="Trebuchet MS" w:eastAsia="Trebuchet MS" w:hAnsi="Trebuchet MS" w:cs="Trebuchet MS"/>
          <w:color w:val="244061" w:themeColor="accent1" w:themeShade="80"/>
          <w:sz w:val="22"/>
          <w:szCs w:val="22"/>
          <w:lang w:val="ro-RO"/>
        </w:rPr>
        <w:t>Dacă,</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urm</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maxim</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z w:val="22"/>
          <w:szCs w:val="22"/>
          <w:lang w:val="ro-RO"/>
        </w:rPr>
        <w:t>2</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(dou</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z w:val="22"/>
          <w:szCs w:val="22"/>
          <w:lang w:val="ro-RO"/>
        </w:rPr>
        <w:t>solicitări  de</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z w:val="22"/>
          <w:szCs w:val="22"/>
          <w:lang w:val="ro-RO"/>
        </w:rPr>
        <w:t>clarific</w:t>
      </w:r>
      <w:r w:rsidRPr="00F902E2">
        <w:rPr>
          <w:rFonts w:ascii="Trebuchet MS" w:eastAsia="Trebuchet MS" w:hAnsi="Trebuchet MS" w:cs="Trebuchet MS"/>
          <w:color w:val="244061" w:themeColor="accent1" w:themeShade="80"/>
          <w:spacing w:val="-1"/>
          <w:sz w:val="22"/>
          <w:szCs w:val="22"/>
          <w:lang w:val="ro-RO"/>
        </w:rPr>
        <w:t>ări</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b</w:t>
      </w:r>
      <w:r w:rsidRPr="00F902E2">
        <w:rPr>
          <w:rFonts w:ascii="Trebuchet MS" w:eastAsia="Trebuchet MS" w:hAnsi="Trebuchet MS" w:cs="Trebuchet MS"/>
          <w:color w:val="244061" w:themeColor="accent1" w:themeShade="80"/>
          <w:sz w:val="22"/>
          <w:szCs w:val="22"/>
          <w:lang w:val="ro-RO"/>
        </w:rPr>
        <w:t xml:space="preserve">eneficiarul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transmite </w:t>
      </w:r>
      <w:r w:rsidRPr="00F902E2">
        <w:rPr>
          <w:rFonts w:ascii="Trebuchet MS" w:eastAsia="Trebuchet MS" w:hAnsi="Trebuchet MS" w:cs="Trebuchet MS"/>
          <w:color w:val="244061" w:themeColor="accent1" w:themeShade="80"/>
          <w:sz w:val="22"/>
          <w:szCs w:val="22"/>
          <w:lang w:val="ro-RO"/>
        </w:rPr>
        <w:t xml:space="preserve">modificările/ </w:t>
      </w:r>
      <w:r w:rsidRPr="00F902E2">
        <w:rPr>
          <w:rFonts w:ascii="Trebuchet MS" w:eastAsia="Trebuchet MS" w:hAnsi="Trebuchet MS" w:cs="Trebuchet MS"/>
          <w:color w:val="244061" w:themeColor="accent1" w:themeShade="80"/>
          <w:spacing w:val="5"/>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informaţiile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clarificăril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solicitate,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termenu</w:t>
      </w:r>
      <w:r w:rsidRPr="00F902E2">
        <w:rPr>
          <w:rFonts w:ascii="Trebuchet MS" w:eastAsia="Trebuchet MS" w:hAnsi="Trebuchet MS" w:cs="Trebuchet MS"/>
          <w:color w:val="244061" w:themeColor="accent1" w:themeShade="80"/>
          <w:sz w:val="22"/>
          <w:szCs w:val="22"/>
          <w:lang w:val="ro-RO"/>
        </w:rPr>
        <w:t>l  stabilit</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3"/>
          <w:sz w:val="22"/>
          <w:szCs w:val="22"/>
          <w:lang w:val="ro-RO"/>
        </w:rPr>
        <w:t xml:space="preserve"> </w:t>
      </w:r>
      <w:proofErr w:type="spellStart"/>
      <w:r w:rsidR="004D072A"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notificarea</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respinge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drept.</w:t>
      </w:r>
    </w:p>
    <w:p w14:paraId="2C68D8D1" w14:textId="3B6427C6" w:rsidR="000B3971" w:rsidRPr="00F902E2" w:rsidRDefault="0099349E"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2"/>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situaţi</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134D2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CE60CB" w:rsidRPr="00F902E2">
        <w:rPr>
          <w:rFonts w:ascii="Trebuchet MS" w:eastAsia="Trebuchet MS" w:hAnsi="Trebuchet MS" w:cs="Trebuchet MS"/>
          <w:color w:val="244061" w:themeColor="accent1" w:themeShade="80"/>
          <w:spacing w:val="-1"/>
          <w:sz w:val="22"/>
          <w:szCs w:val="22"/>
          <w:lang w:val="ro-RO"/>
        </w:rPr>
        <w:t>IDS</w:t>
      </w:r>
      <w:proofErr w:type="spellEnd"/>
      <w:r w:rsidR="007C6917"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resping</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modificăril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solicitate </w:t>
      </w:r>
      <w:r w:rsidRPr="00F902E2">
        <w:rPr>
          <w:rFonts w:ascii="Trebuchet MS" w:eastAsia="Trebuchet MS" w:hAnsi="Trebuchet MS" w:cs="Trebuchet MS"/>
          <w:color w:val="244061" w:themeColor="accent1" w:themeShade="80"/>
          <w:spacing w:val="-2"/>
          <w:sz w:val="22"/>
          <w:szCs w:val="22"/>
          <w:lang w:val="ro-RO"/>
        </w:rPr>
        <w:t>pr</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notificare,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beneficiaru</w:t>
      </w:r>
      <w:r w:rsidRPr="00F902E2">
        <w:rPr>
          <w:rFonts w:ascii="Trebuchet MS" w:eastAsia="Trebuchet MS" w:hAnsi="Trebuchet MS" w:cs="Trebuchet MS"/>
          <w:color w:val="244061" w:themeColor="accent1" w:themeShade="80"/>
          <w:sz w:val="22"/>
          <w:szCs w:val="22"/>
          <w:lang w:val="ro-RO"/>
        </w:rPr>
        <w:t xml:space="preserve">l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va</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fi</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informat  prin</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adres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z w:val="22"/>
          <w:szCs w:val="22"/>
          <w:lang w:val="ro-RO"/>
        </w:rPr>
        <w:t>oficială</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privire</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respingerea </w:t>
      </w:r>
      <w:r w:rsidRPr="00F902E2">
        <w:rPr>
          <w:rFonts w:ascii="Trebuchet MS" w:eastAsia="Trebuchet MS" w:hAnsi="Trebuchet MS" w:cs="Trebuchet MS"/>
          <w:color w:val="244061" w:themeColor="accent1" w:themeShade="80"/>
          <w:sz w:val="22"/>
          <w:szCs w:val="22"/>
          <w:lang w:val="ro-RO"/>
        </w:rPr>
        <w:t xml:space="preserve">acesteia,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respectân</w:t>
      </w:r>
      <w:r w:rsidRPr="00F902E2">
        <w:rPr>
          <w:rFonts w:ascii="Trebuchet MS" w:eastAsia="Trebuchet MS" w:hAnsi="Trebuchet MS" w:cs="Trebuchet MS"/>
          <w:color w:val="244061" w:themeColor="accent1" w:themeShade="80"/>
          <w:sz w:val="22"/>
          <w:szCs w:val="22"/>
          <w:lang w:val="ro-RO"/>
        </w:rPr>
        <w:t xml:space="preserve">d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termenel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z w:val="22"/>
          <w:szCs w:val="22"/>
          <w:lang w:val="ro-RO"/>
        </w:rPr>
        <w:t xml:space="preserve">puse   </w:t>
      </w:r>
      <w:r w:rsidRPr="00F902E2">
        <w:rPr>
          <w:rFonts w:ascii="Trebuchet MS" w:eastAsia="Trebuchet MS" w:hAnsi="Trebuchet MS" w:cs="Trebuchet MS"/>
          <w:color w:val="244061" w:themeColor="accent1" w:themeShade="80"/>
          <w:spacing w:val="-1"/>
          <w:sz w:val="22"/>
          <w:szCs w:val="22"/>
          <w:lang w:val="ro-RO"/>
        </w:rPr>
        <w:t>pri</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5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prezent</w:t>
      </w:r>
      <w:r w:rsidR="00F95224"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7"/>
          <w:sz w:val="22"/>
          <w:szCs w:val="22"/>
          <w:lang w:val="ro-RO"/>
        </w:rPr>
        <w:t xml:space="preserve"> </w:t>
      </w:r>
      <w:r w:rsidR="00F95224" w:rsidRPr="00F902E2">
        <w:rPr>
          <w:rFonts w:ascii="Trebuchet MS" w:eastAsia="Trebuchet MS" w:hAnsi="Trebuchet MS" w:cs="Trebuchet MS"/>
          <w:color w:val="244061" w:themeColor="accent1" w:themeShade="80"/>
          <w:spacing w:val="-1"/>
          <w:sz w:val="22"/>
          <w:szCs w:val="22"/>
          <w:lang w:val="ro-RO"/>
        </w:rPr>
        <w:t>decizie</w:t>
      </w:r>
      <w:r w:rsidR="00F95224" w:rsidRPr="00F902E2">
        <w:rPr>
          <w:rFonts w:ascii="Trebuchet MS" w:eastAsia="Trebuchet MS" w:hAnsi="Trebuchet MS" w:cs="Trebuchet MS"/>
          <w:color w:val="244061" w:themeColor="accent1" w:themeShade="80"/>
          <w:sz w:val="22"/>
          <w:szCs w:val="22"/>
          <w:lang w:val="ro-RO"/>
        </w:rPr>
        <w:t xml:space="preserve">  </w:t>
      </w:r>
      <w:r w:rsidR="00F95224"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45"/>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f</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nanţar</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conformitat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documen</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z w:val="22"/>
          <w:szCs w:val="22"/>
          <w:lang w:val="ro-RO"/>
        </w:rPr>
        <w:t xml:space="preserve">ele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subsecvente </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emis</w:t>
      </w:r>
      <w:r w:rsidRPr="00F902E2">
        <w:rPr>
          <w:rFonts w:ascii="Trebuchet MS" w:eastAsia="Trebuchet MS" w:hAnsi="Trebuchet MS" w:cs="Trebuchet MS"/>
          <w:color w:val="244061" w:themeColor="accent1" w:themeShade="80"/>
          <w:sz w:val="22"/>
          <w:szCs w:val="22"/>
          <w:lang w:val="ro-RO"/>
        </w:rPr>
        <w:t>e  de</w:t>
      </w:r>
      <w:r w:rsidRPr="00F902E2">
        <w:rPr>
          <w:rFonts w:ascii="Trebuchet MS" w:eastAsia="Trebuchet MS" w:hAnsi="Trebuchet MS" w:cs="Trebuchet MS"/>
          <w:color w:val="244061" w:themeColor="accent1" w:themeShade="80"/>
          <w:spacing w:val="52"/>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vedere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implementării </w:t>
      </w:r>
      <w:r w:rsidRPr="00F902E2">
        <w:rPr>
          <w:rFonts w:ascii="Trebuchet MS" w:eastAsia="Trebuchet MS" w:hAnsi="Trebuchet MS" w:cs="Trebuchet MS"/>
          <w:color w:val="244061" w:themeColor="accent1" w:themeShade="80"/>
          <w:spacing w:val="-2"/>
          <w:w w:val="103"/>
          <w:sz w:val="22"/>
          <w:szCs w:val="22"/>
          <w:lang w:val="ro-RO"/>
        </w:rPr>
        <w:t>pro</w:t>
      </w:r>
      <w:r w:rsidRPr="00F902E2">
        <w:rPr>
          <w:rFonts w:ascii="Trebuchet MS" w:eastAsia="Trebuchet MS" w:hAnsi="Trebuchet MS" w:cs="Trebuchet MS"/>
          <w:color w:val="244061" w:themeColor="accent1" w:themeShade="80"/>
          <w:spacing w:val="3"/>
          <w:w w:val="103"/>
          <w:sz w:val="22"/>
          <w:szCs w:val="22"/>
          <w:lang w:val="ro-RO"/>
        </w:rPr>
        <w:t>i</w:t>
      </w:r>
      <w:r w:rsidRPr="00F902E2">
        <w:rPr>
          <w:rFonts w:ascii="Trebuchet MS" w:eastAsia="Trebuchet MS" w:hAnsi="Trebuchet MS" w:cs="Trebuchet MS"/>
          <w:color w:val="244061" w:themeColor="accent1" w:themeShade="80"/>
          <w:w w:val="103"/>
          <w:sz w:val="22"/>
          <w:szCs w:val="22"/>
          <w:lang w:val="ro-RO"/>
        </w:rPr>
        <w:t>ectului.</w:t>
      </w:r>
    </w:p>
    <w:p w14:paraId="752815F8" w14:textId="79D07F5A" w:rsidR="000B3971" w:rsidRPr="00F902E2" w:rsidRDefault="0099349E"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lastRenderedPageBreak/>
        <w:t>Notificarea</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poat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ave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caracte</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retroactiv</w:t>
      </w:r>
      <w:r w:rsidRPr="00F902E2">
        <w:rPr>
          <w:rFonts w:ascii="Trebuchet MS" w:eastAsia="Trebuchet MS" w:hAnsi="Trebuchet MS" w:cs="Trebuchet MS"/>
          <w:color w:val="244061" w:themeColor="accent1" w:themeShade="80"/>
          <w:spacing w:val="2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n</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poat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ave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scopu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efectu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produc</w:t>
      </w:r>
      <w:r w:rsidRPr="00F902E2">
        <w:rPr>
          <w:rFonts w:ascii="Trebuchet MS" w:eastAsia="Trebuchet MS" w:hAnsi="Trebuchet MS" w:cs="Trebuchet MS"/>
          <w:color w:val="244061" w:themeColor="accent1" w:themeShade="80"/>
          <w:sz w:val="22"/>
          <w:szCs w:val="22"/>
          <w:lang w:val="ro-RO"/>
        </w:rPr>
        <w:t xml:space="preserve">e  schimbări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41"/>
          <w:sz w:val="22"/>
          <w:szCs w:val="22"/>
          <w:lang w:val="ro-RO"/>
        </w:rPr>
        <w:t xml:space="preserve"> </w:t>
      </w:r>
      <w:r w:rsidR="00F95224" w:rsidRPr="00F902E2">
        <w:rPr>
          <w:rFonts w:ascii="Trebuchet MS" w:eastAsia="Trebuchet MS" w:hAnsi="Trebuchet MS" w:cs="Trebuchet MS"/>
          <w:color w:val="244061" w:themeColor="accent1" w:themeShade="80"/>
          <w:spacing w:val="-1"/>
          <w:sz w:val="22"/>
          <w:szCs w:val="22"/>
          <w:lang w:val="ro-RO"/>
        </w:rPr>
        <w:t>decizie</w:t>
      </w:r>
      <w:r w:rsidR="00F95224" w:rsidRPr="00F902E2">
        <w:rPr>
          <w:rFonts w:ascii="Trebuchet MS" w:eastAsia="Trebuchet MS" w:hAnsi="Trebuchet MS" w:cs="Trebuchet MS"/>
          <w:color w:val="244061" w:themeColor="accent1" w:themeShade="80"/>
          <w:sz w:val="22"/>
          <w:szCs w:val="22"/>
          <w:lang w:val="ro-RO"/>
        </w:rPr>
        <w:t xml:space="preserve"> </w:t>
      </w:r>
      <w:r w:rsidR="00F95224"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ar</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pun</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2"/>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46"/>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discuţie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decizi</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acordar</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44"/>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finanţării</w:t>
      </w:r>
      <w:proofErr w:type="spellEnd"/>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neram</w:t>
      </w:r>
      <w:r w:rsidRPr="00F902E2">
        <w:rPr>
          <w:rFonts w:ascii="Trebuchet MS" w:eastAsia="Trebuchet MS" w:hAnsi="Trebuchet MS" w:cs="Trebuchet MS"/>
          <w:color w:val="244061" w:themeColor="accent1" w:themeShade="80"/>
          <w:sz w:val="22"/>
          <w:szCs w:val="22"/>
          <w:lang w:val="ro-RO"/>
        </w:rPr>
        <w:t>bursabile</w:t>
      </w:r>
      <w:r w:rsidRPr="00F902E2">
        <w:rPr>
          <w:rFonts w:ascii="Trebuchet MS" w:eastAsia="Trebuchet MS" w:hAnsi="Trebuchet MS" w:cs="Trebuchet MS"/>
          <w:color w:val="244061" w:themeColor="accent1" w:themeShade="80"/>
          <w:spacing w:val="44"/>
          <w:sz w:val="22"/>
          <w:szCs w:val="22"/>
          <w:lang w:val="ro-RO"/>
        </w:rPr>
        <w:t xml:space="preserve"> </w:t>
      </w:r>
      <w:r w:rsidRPr="00F902E2">
        <w:rPr>
          <w:rFonts w:ascii="Trebuchet MS" w:eastAsia="Trebuchet MS" w:hAnsi="Trebuchet MS" w:cs="Trebuchet MS"/>
          <w:color w:val="244061" w:themeColor="accent1" w:themeShade="80"/>
          <w:sz w:val="22"/>
          <w:szCs w:val="22"/>
          <w:lang w:val="ro-RO"/>
        </w:rPr>
        <w:t>sau</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care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ar</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fi</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contrare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principiului</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tratamentului</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egal</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al</w:t>
      </w:r>
      <w:r w:rsidRPr="00F902E2">
        <w:rPr>
          <w:rFonts w:ascii="Trebuchet MS" w:eastAsia="Trebuchet MS" w:hAnsi="Trebuchet MS" w:cs="Trebuchet MS"/>
          <w:color w:val="244061" w:themeColor="accent1" w:themeShade="80"/>
          <w:spacing w:val="7"/>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solicitanţilor</w:t>
      </w:r>
      <w:proofErr w:type="spellEnd"/>
      <w:r w:rsidRPr="00F902E2">
        <w:rPr>
          <w:rFonts w:ascii="Trebuchet MS" w:eastAsia="Trebuchet MS" w:hAnsi="Trebuchet MS" w:cs="Trebuchet MS"/>
          <w:color w:val="244061" w:themeColor="accent1" w:themeShade="80"/>
          <w:w w:val="103"/>
          <w:sz w:val="22"/>
          <w:szCs w:val="22"/>
          <w:lang w:val="ro-RO"/>
        </w:rPr>
        <w:t>.</w:t>
      </w:r>
    </w:p>
    <w:p w14:paraId="2BC96854" w14:textId="5EE99AB1" w:rsidR="000B3971" w:rsidRPr="00F902E2" w:rsidRDefault="003D6835" w:rsidP="003D66C7">
      <w:pPr>
        <w:pStyle w:val="ListParagraph"/>
        <w:numPr>
          <w:ilvl w:val="0"/>
          <w:numId w:val="27"/>
        </w:numPr>
        <w:spacing w:line="250" w:lineRule="auto"/>
        <w:ind w:right="-20" w:hanging="54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7C6917" w:rsidRPr="00F902E2">
        <w:rPr>
          <w:rFonts w:ascii="Trebuchet MS" w:eastAsia="Trebuchet MS" w:hAnsi="Trebuchet MS" w:cs="Trebuchet MS"/>
          <w:color w:val="244061" w:themeColor="accent1" w:themeShade="80"/>
          <w:spacing w:val="27"/>
          <w:sz w:val="22"/>
          <w:szCs w:val="22"/>
          <w:lang w:val="ro-RO"/>
        </w:rPr>
        <w:t xml:space="preserve"> </w:t>
      </w:r>
      <w:proofErr w:type="spellStart"/>
      <w:r w:rsidR="0099349E" w:rsidRPr="00F902E2">
        <w:rPr>
          <w:rFonts w:ascii="Trebuchet MS" w:eastAsia="Trebuchet MS" w:hAnsi="Trebuchet MS" w:cs="Trebuchet MS"/>
          <w:color w:val="244061" w:themeColor="accent1" w:themeShade="80"/>
          <w:spacing w:val="3"/>
          <w:sz w:val="22"/>
          <w:szCs w:val="22"/>
          <w:lang w:val="ro-RO"/>
        </w:rPr>
        <w:t>î</w:t>
      </w:r>
      <w:r w:rsidR="0099349E" w:rsidRPr="00F902E2">
        <w:rPr>
          <w:rFonts w:ascii="Trebuchet MS" w:eastAsia="Trebuchet MS" w:hAnsi="Trebuchet MS" w:cs="Trebuchet MS"/>
          <w:color w:val="244061" w:themeColor="accent1" w:themeShade="80"/>
          <w:spacing w:val="-2"/>
          <w:sz w:val="22"/>
          <w:szCs w:val="22"/>
          <w:lang w:val="ro-RO"/>
        </w:rPr>
        <w:t>ş</w:t>
      </w:r>
      <w:r w:rsidR="0099349E" w:rsidRPr="00F902E2">
        <w:rPr>
          <w:rFonts w:ascii="Trebuchet MS" w:eastAsia="Trebuchet MS" w:hAnsi="Trebuchet MS" w:cs="Trebuchet MS"/>
          <w:color w:val="244061" w:themeColor="accent1" w:themeShade="80"/>
          <w:sz w:val="22"/>
          <w:szCs w:val="22"/>
          <w:lang w:val="ro-RO"/>
        </w:rPr>
        <w:t>i</w:t>
      </w:r>
      <w:proofErr w:type="spellEnd"/>
      <w:r w:rsidR="0099349E"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rezerv</w:t>
      </w:r>
      <w:r w:rsidR="0099349E" w:rsidRPr="00F902E2">
        <w:rPr>
          <w:rFonts w:ascii="Trebuchet MS" w:eastAsia="Trebuchet MS" w:hAnsi="Trebuchet MS" w:cs="Trebuchet MS"/>
          <w:color w:val="244061" w:themeColor="accent1" w:themeShade="80"/>
          <w:sz w:val="22"/>
          <w:szCs w:val="22"/>
          <w:lang w:val="ro-RO"/>
        </w:rPr>
        <w:t xml:space="preserve">ă </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dreptu</w:t>
      </w:r>
      <w:r w:rsidR="0099349E" w:rsidRPr="00F902E2">
        <w:rPr>
          <w:rFonts w:ascii="Trebuchet MS" w:eastAsia="Trebuchet MS" w:hAnsi="Trebuchet MS" w:cs="Trebuchet MS"/>
          <w:color w:val="244061" w:themeColor="accent1" w:themeShade="80"/>
          <w:sz w:val="22"/>
          <w:szCs w:val="22"/>
          <w:lang w:val="ro-RO"/>
        </w:rPr>
        <w:t xml:space="preserve">l </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de </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a  </w:t>
      </w:r>
      <w:r w:rsidR="0099349E" w:rsidRPr="00F902E2">
        <w:rPr>
          <w:rFonts w:ascii="Trebuchet MS" w:eastAsia="Trebuchet MS" w:hAnsi="Trebuchet MS" w:cs="Trebuchet MS"/>
          <w:color w:val="244061" w:themeColor="accent1" w:themeShade="80"/>
          <w:spacing w:val="-1"/>
          <w:sz w:val="22"/>
          <w:szCs w:val="22"/>
          <w:lang w:val="ro-RO"/>
        </w:rPr>
        <w:t>declar</w:t>
      </w:r>
      <w:r w:rsidR="0099349E" w:rsidRPr="00F902E2">
        <w:rPr>
          <w:rFonts w:ascii="Trebuchet MS" w:eastAsia="Trebuchet MS" w:hAnsi="Trebuchet MS" w:cs="Trebuchet MS"/>
          <w:color w:val="244061" w:themeColor="accent1" w:themeShade="80"/>
          <w:sz w:val="22"/>
          <w:szCs w:val="22"/>
          <w:lang w:val="ro-RO"/>
        </w:rPr>
        <w:t xml:space="preserve">a </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neeligibile </w:t>
      </w:r>
      <w:r w:rsidR="0099349E" w:rsidRPr="00F902E2">
        <w:rPr>
          <w:rFonts w:ascii="Trebuchet MS" w:eastAsia="Trebuchet MS" w:hAnsi="Trebuchet MS" w:cs="Trebuchet MS"/>
          <w:color w:val="244061" w:themeColor="accent1" w:themeShade="80"/>
          <w:spacing w:val="26"/>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 xml:space="preserve">cheltuielile </w:t>
      </w:r>
      <w:r w:rsidR="0099349E" w:rsidRPr="00F902E2">
        <w:rPr>
          <w:rFonts w:ascii="Trebuchet MS" w:eastAsia="Trebuchet MS" w:hAnsi="Trebuchet MS" w:cs="Trebuchet MS"/>
          <w:color w:val="244061" w:themeColor="accent1" w:themeShade="80"/>
          <w:sz w:val="22"/>
          <w:szCs w:val="22"/>
          <w:lang w:val="ro-RO"/>
        </w:rPr>
        <w:t>efectuate</w:t>
      </w:r>
      <w:r w:rsidR="0099349E" w:rsidRPr="00F902E2">
        <w:rPr>
          <w:rFonts w:ascii="Trebuchet MS" w:eastAsia="Trebuchet MS" w:hAnsi="Trebuchet MS" w:cs="Trebuchet MS"/>
          <w:color w:val="244061" w:themeColor="accent1" w:themeShade="80"/>
          <w:spacing w:val="2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cu</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nerespectare</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6"/>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prevederilo</w:t>
      </w:r>
      <w:r w:rsidR="0099349E" w:rsidRPr="00F902E2">
        <w:rPr>
          <w:rFonts w:ascii="Trebuchet MS" w:eastAsia="Trebuchet MS" w:hAnsi="Trebuchet MS" w:cs="Trebuchet MS"/>
          <w:color w:val="244061" w:themeColor="accent1" w:themeShade="80"/>
          <w:sz w:val="22"/>
          <w:szCs w:val="22"/>
          <w:lang w:val="ro-RO"/>
        </w:rPr>
        <w:t>r</w:t>
      </w:r>
      <w:r w:rsidR="0099349E" w:rsidRPr="00F902E2">
        <w:rPr>
          <w:rFonts w:ascii="Trebuchet MS" w:eastAsia="Trebuchet MS" w:hAnsi="Trebuchet MS" w:cs="Trebuchet MS"/>
          <w:color w:val="244061" w:themeColor="accent1" w:themeShade="80"/>
          <w:spacing w:val="3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legale</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în</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vigoare</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sa</w:t>
      </w:r>
      <w:r w:rsidR="0099349E" w:rsidRPr="00F902E2">
        <w:rPr>
          <w:rFonts w:ascii="Trebuchet MS" w:eastAsia="Trebuchet MS" w:hAnsi="Trebuchet MS" w:cs="Trebuchet MS"/>
          <w:color w:val="244061" w:themeColor="accent1" w:themeShade="80"/>
          <w:sz w:val="22"/>
          <w:szCs w:val="22"/>
          <w:lang w:val="ro-RO"/>
        </w:rPr>
        <w:t>u</w:t>
      </w:r>
      <w:r w:rsidR="00F5029A" w:rsidRPr="00F902E2">
        <w:rPr>
          <w:rFonts w:ascii="Trebuchet MS" w:eastAsia="Trebuchet MS" w:hAnsi="Trebuchet MS" w:cs="Trebuchet MS"/>
          <w:color w:val="244061" w:themeColor="accent1" w:themeShade="80"/>
          <w:sz w:val="22"/>
          <w:szCs w:val="22"/>
          <w:lang w:val="ro-RO"/>
        </w:rPr>
        <w:t>/si</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 aplica</w:t>
      </w:r>
      <w:r w:rsidR="0099349E" w:rsidRPr="00F902E2">
        <w:rPr>
          <w:rFonts w:ascii="Trebuchet MS" w:eastAsia="Trebuchet MS" w:hAnsi="Trebuchet MS" w:cs="Trebuchet MS"/>
          <w:color w:val="244061" w:themeColor="accent1" w:themeShade="80"/>
          <w:spacing w:val="12"/>
          <w:sz w:val="22"/>
          <w:szCs w:val="22"/>
          <w:lang w:val="ro-RO"/>
        </w:rPr>
        <w:t xml:space="preserve"> </w:t>
      </w:r>
      <w:proofErr w:type="spellStart"/>
      <w:r w:rsidR="0099349E" w:rsidRPr="00F902E2">
        <w:rPr>
          <w:rFonts w:ascii="Trebuchet MS" w:eastAsia="Trebuchet MS" w:hAnsi="Trebuchet MS" w:cs="Trebuchet MS"/>
          <w:color w:val="244061" w:themeColor="accent1" w:themeShade="80"/>
          <w:w w:val="103"/>
          <w:sz w:val="22"/>
          <w:szCs w:val="22"/>
          <w:lang w:val="ro-RO"/>
        </w:rPr>
        <w:t>corec</w:t>
      </w:r>
      <w:r w:rsidR="0099349E" w:rsidRPr="00F902E2">
        <w:rPr>
          <w:rFonts w:ascii="Trebuchet MS" w:eastAsia="Trebuchet MS" w:hAnsi="Trebuchet MS" w:cs="Trebuchet MS"/>
          <w:color w:val="244061" w:themeColor="accent1" w:themeShade="80"/>
          <w:spacing w:val="-1"/>
          <w:w w:val="103"/>
          <w:sz w:val="22"/>
          <w:szCs w:val="22"/>
          <w:lang w:val="ro-RO"/>
        </w:rPr>
        <w:t>ţ</w:t>
      </w:r>
      <w:r w:rsidR="0099349E" w:rsidRPr="00F902E2">
        <w:rPr>
          <w:rFonts w:ascii="Trebuchet MS" w:eastAsia="Trebuchet MS" w:hAnsi="Trebuchet MS" w:cs="Trebuchet MS"/>
          <w:color w:val="244061" w:themeColor="accent1" w:themeShade="80"/>
          <w:spacing w:val="-2"/>
          <w:w w:val="103"/>
          <w:sz w:val="22"/>
          <w:szCs w:val="22"/>
          <w:lang w:val="ro-RO"/>
        </w:rPr>
        <w:t>ii</w:t>
      </w:r>
      <w:proofErr w:type="spellEnd"/>
      <w:r w:rsidR="0099349E" w:rsidRPr="00F902E2">
        <w:rPr>
          <w:rFonts w:ascii="Trebuchet MS" w:eastAsia="Trebuchet MS" w:hAnsi="Trebuchet MS" w:cs="Trebuchet MS"/>
          <w:color w:val="244061" w:themeColor="accent1" w:themeShade="80"/>
          <w:spacing w:val="-2"/>
          <w:w w:val="10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financiare/reduceri </w:t>
      </w:r>
      <w:r w:rsidR="0099349E" w:rsidRPr="00F902E2">
        <w:rPr>
          <w:rFonts w:ascii="Trebuchet MS" w:eastAsia="Trebuchet MS" w:hAnsi="Trebuchet MS" w:cs="Trebuchet MS"/>
          <w:color w:val="244061" w:themeColor="accent1" w:themeShade="80"/>
          <w:spacing w:val="3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procentuale </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c</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49"/>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ur</w:t>
      </w:r>
      <w:r w:rsidR="0099349E" w:rsidRPr="00F902E2">
        <w:rPr>
          <w:rFonts w:ascii="Trebuchet MS" w:eastAsia="Trebuchet MS" w:hAnsi="Trebuchet MS" w:cs="Trebuchet MS"/>
          <w:color w:val="244061" w:themeColor="accent1" w:themeShade="80"/>
          <w:spacing w:val="-2"/>
          <w:sz w:val="22"/>
          <w:szCs w:val="22"/>
          <w:lang w:val="ro-RO"/>
        </w:rPr>
        <w:t>m</w:t>
      </w:r>
      <w:r w:rsidR="0099349E" w:rsidRPr="00F902E2">
        <w:rPr>
          <w:rFonts w:ascii="Trebuchet MS" w:eastAsia="Trebuchet MS" w:hAnsi="Trebuchet MS" w:cs="Trebuchet MS"/>
          <w:color w:val="244061" w:themeColor="accent1" w:themeShade="80"/>
          <w:spacing w:val="-1"/>
          <w:sz w:val="22"/>
          <w:szCs w:val="22"/>
          <w:lang w:val="ro-RO"/>
        </w:rPr>
        <w:t>ar</w:t>
      </w:r>
      <w:r w:rsidR="0099349E" w:rsidRPr="00F902E2">
        <w:rPr>
          <w:rFonts w:ascii="Trebuchet MS" w:eastAsia="Trebuchet MS" w:hAnsi="Trebuchet MS" w:cs="Trebuchet MS"/>
          <w:color w:val="244061" w:themeColor="accent1" w:themeShade="80"/>
          <w:sz w:val="22"/>
          <w:szCs w:val="22"/>
          <w:lang w:val="ro-RO"/>
        </w:rPr>
        <w:t>e  a</w:t>
      </w:r>
      <w:r w:rsidR="0099349E" w:rsidRPr="00F902E2">
        <w:rPr>
          <w:rFonts w:ascii="Trebuchet MS" w:eastAsia="Trebuchet MS" w:hAnsi="Trebuchet MS" w:cs="Trebuchet MS"/>
          <w:color w:val="244061" w:themeColor="accent1" w:themeShade="80"/>
          <w:spacing w:val="4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verific</w:t>
      </w:r>
      <w:r w:rsidR="0099349E" w:rsidRPr="00F902E2">
        <w:rPr>
          <w:rFonts w:ascii="Trebuchet MS" w:eastAsia="Trebuchet MS" w:hAnsi="Trebuchet MS" w:cs="Trebuchet MS"/>
          <w:color w:val="244061" w:themeColor="accent1" w:themeShade="80"/>
          <w:spacing w:val="-1"/>
          <w:sz w:val="22"/>
          <w:szCs w:val="22"/>
          <w:lang w:val="ro-RO"/>
        </w:rPr>
        <w:t>ări</w:t>
      </w:r>
      <w:r w:rsidR="0099349E" w:rsidRPr="00F902E2">
        <w:rPr>
          <w:rFonts w:ascii="Trebuchet MS" w:eastAsia="Trebuchet MS" w:hAnsi="Trebuchet MS" w:cs="Trebuchet MS"/>
          <w:color w:val="244061" w:themeColor="accent1" w:themeShade="80"/>
          <w:sz w:val="22"/>
          <w:szCs w:val="22"/>
          <w:lang w:val="ro-RO"/>
        </w:rPr>
        <w:t xml:space="preserve">i </w:t>
      </w:r>
      <w:r w:rsidR="0099349E" w:rsidRPr="00F902E2">
        <w:rPr>
          <w:rFonts w:ascii="Trebuchet MS" w:eastAsia="Trebuchet MS" w:hAnsi="Trebuchet MS" w:cs="Trebuchet MS"/>
          <w:color w:val="244061" w:themeColor="accent1" w:themeShade="80"/>
          <w:spacing w:val="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cererilor </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pacing w:val="-2"/>
          <w:sz w:val="22"/>
          <w:szCs w:val="22"/>
          <w:lang w:val="ro-RO"/>
        </w:rPr>
        <w:t>d</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44"/>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rambursare</w:t>
      </w:r>
      <w:r w:rsidR="0099349E"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pacing w:val="14"/>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plat</w:t>
      </w:r>
      <w:r w:rsidR="0099349E" w:rsidRPr="00F902E2">
        <w:rPr>
          <w:rFonts w:ascii="Trebuchet MS" w:eastAsia="Trebuchet MS" w:hAnsi="Trebuchet MS" w:cs="Trebuchet MS"/>
          <w:color w:val="244061" w:themeColor="accent1" w:themeShade="80"/>
          <w:spacing w:val="-1"/>
          <w:w w:val="103"/>
          <w:sz w:val="22"/>
          <w:szCs w:val="22"/>
          <w:lang w:val="ro-RO"/>
        </w:rPr>
        <w:t>ă</w:t>
      </w:r>
      <w:r w:rsidR="0099349E" w:rsidRPr="00F902E2">
        <w:rPr>
          <w:rFonts w:ascii="Trebuchet MS" w:eastAsia="Trebuchet MS" w:hAnsi="Trebuchet MS" w:cs="Trebuchet MS"/>
          <w:color w:val="244061" w:themeColor="accent1" w:themeShade="80"/>
          <w:w w:val="103"/>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prefina</w:t>
      </w:r>
      <w:r w:rsidR="0099349E" w:rsidRPr="00F902E2">
        <w:rPr>
          <w:rFonts w:ascii="Trebuchet MS" w:eastAsia="Trebuchet MS" w:hAnsi="Trebuchet MS" w:cs="Trebuchet MS"/>
          <w:color w:val="244061" w:themeColor="accent1" w:themeShade="80"/>
          <w:spacing w:val="-1"/>
          <w:sz w:val="22"/>
          <w:szCs w:val="22"/>
          <w:lang w:val="ro-RO"/>
        </w:rPr>
        <w:t>nțare</w:t>
      </w:r>
      <w:proofErr w:type="spellEnd"/>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28"/>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î</w:t>
      </w:r>
      <w:r w:rsidR="0099349E" w:rsidRPr="00F902E2">
        <w:rPr>
          <w:rFonts w:ascii="Trebuchet MS" w:eastAsia="Trebuchet MS" w:hAnsi="Trebuchet MS" w:cs="Trebuchet MS"/>
          <w:color w:val="244061" w:themeColor="accent1" w:themeShade="80"/>
          <w:sz w:val="22"/>
          <w:szCs w:val="22"/>
          <w:lang w:val="ro-RO"/>
        </w:rPr>
        <w:t>n</w:t>
      </w:r>
      <w:r w:rsidR="0099349E"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situaţia</w:t>
      </w:r>
      <w:proofErr w:type="spellEnd"/>
      <w:r w:rsidR="0099349E" w:rsidRPr="00F902E2">
        <w:rPr>
          <w:rFonts w:ascii="Trebuchet MS" w:eastAsia="Trebuchet MS" w:hAnsi="Trebuchet MS" w:cs="Trebuchet MS"/>
          <w:color w:val="244061" w:themeColor="accent1" w:themeShade="80"/>
          <w:spacing w:val="10"/>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identificării</w:t>
      </w:r>
      <w:r w:rsidR="0099349E" w:rsidRPr="00F902E2">
        <w:rPr>
          <w:rFonts w:ascii="Trebuchet MS" w:eastAsia="Trebuchet MS" w:hAnsi="Trebuchet MS" w:cs="Trebuchet MS"/>
          <w:color w:val="244061" w:themeColor="accent1" w:themeShade="80"/>
          <w:spacing w:val="2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w:t>
      </w:r>
      <w:r w:rsidR="0099349E" w:rsidRPr="00F902E2">
        <w:rPr>
          <w:rFonts w:ascii="Trebuchet MS" w:eastAsia="Trebuchet MS" w:hAnsi="Trebuchet MS" w:cs="Trebuchet MS"/>
          <w:color w:val="244061" w:themeColor="accent1" w:themeShade="80"/>
          <w:spacing w:val="-1"/>
          <w:sz w:val="22"/>
          <w:szCs w:val="22"/>
          <w:lang w:val="ro-RO"/>
        </w:rPr>
        <w:t>ătr</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6"/>
          <w:sz w:val="22"/>
          <w:szCs w:val="22"/>
          <w:lang w:val="ro-RO"/>
        </w:rPr>
        <w:t xml:space="preserve"> </w:t>
      </w:r>
      <w:proofErr w:type="spellStart"/>
      <w:r w:rsidR="00F5029A" w:rsidRPr="00F902E2">
        <w:rPr>
          <w:rFonts w:ascii="Trebuchet MS" w:eastAsia="Trebuchet MS" w:hAnsi="Trebuchet MS" w:cs="Trebuchet MS"/>
          <w:color w:val="244061" w:themeColor="accent1" w:themeShade="80"/>
          <w:spacing w:val="6"/>
          <w:sz w:val="22"/>
          <w:szCs w:val="22"/>
          <w:lang w:val="ro-RO"/>
        </w:rPr>
        <w:t>A</w:t>
      </w:r>
      <w:r w:rsidR="007C6917" w:rsidRPr="00F902E2">
        <w:rPr>
          <w:rFonts w:ascii="Trebuchet MS" w:eastAsia="Trebuchet MS" w:hAnsi="Trebuchet MS" w:cs="Trebuchet MS"/>
          <w:color w:val="244061" w:themeColor="accent1" w:themeShade="80"/>
          <w:spacing w:val="-1"/>
          <w:sz w:val="22"/>
          <w:szCs w:val="22"/>
          <w:lang w:val="ro-RO"/>
        </w:rPr>
        <w:t>M</w:t>
      </w:r>
      <w:r w:rsidR="002A7E92" w:rsidRPr="00F902E2">
        <w:rPr>
          <w:rFonts w:ascii="Trebuchet MS" w:eastAsia="Trebuchet MS" w:hAnsi="Trebuchet MS" w:cs="Trebuchet MS"/>
          <w:color w:val="244061" w:themeColor="accent1" w:themeShade="80"/>
          <w:spacing w:val="-1"/>
          <w:sz w:val="22"/>
          <w:szCs w:val="22"/>
          <w:lang w:val="ro-RO"/>
        </w:rPr>
        <w:t>P</w:t>
      </w:r>
      <w:r w:rsidR="00937227"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007C6917" w:rsidRPr="00F902E2">
        <w:rPr>
          <w:rFonts w:ascii="Trebuchet MS" w:eastAsia="Trebuchet MS" w:hAnsi="Trebuchet MS" w:cs="Trebuchet MS"/>
          <w:color w:val="244061" w:themeColor="accent1" w:themeShade="80"/>
          <w:spacing w:val="2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uno</w:t>
      </w:r>
      <w:r w:rsidR="0099349E" w:rsidRPr="00F902E2">
        <w:rPr>
          <w:rFonts w:ascii="Trebuchet MS" w:eastAsia="Trebuchet MS" w:hAnsi="Trebuchet MS" w:cs="Trebuchet MS"/>
          <w:color w:val="244061" w:themeColor="accent1" w:themeShade="80"/>
          <w:sz w:val="22"/>
          <w:szCs w:val="22"/>
          <w:lang w:val="ro-RO"/>
        </w:rPr>
        <w:t>r</w:t>
      </w:r>
      <w:r w:rsidR="0099349E" w:rsidRPr="00F902E2">
        <w:rPr>
          <w:rFonts w:ascii="Trebuchet MS" w:eastAsia="Trebuchet MS" w:hAnsi="Trebuchet MS" w:cs="Trebuchet MS"/>
          <w:color w:val="244061" w:themeColor="accent1" w:themeShade="80"/>
          <w:spacing w:val="6"/>
          <w:sz w:val="22"/>
          <w:szCs w:val="22"/>
          <w:lang w:val="ro-RO"/>
        </w:rPr>
        <w:t xml:space="preserve"> </w:t>
      </w:r>
      <w:r w:rsidR="0099349E" w:rsidRPr="00F902E2">
        <w:rPr>
          <w:rFonts w:ascii="Trebuchet MS" w:eastAsia="Trebuchet MS" w:hAnsi="Trebuchet MS" w:cs="Trebuchet MS"/>
          <w:color w:val="244061" w:themeColor="accent1" w:themeShade="80"/>
          <w:spacing w:val="-1"/>
          <w:w w:val="103"/>
          <w:sz w:val="22"/>
          <w:szCs w:val="22"/>
          <w:lang w:val="ro-RO"/>
        </w:rPr>
        <w:t>neconformit</w:t>
      </w:r>
      <w:r w:rsidR="0099349E" w:rsidRPr="00F902E2">
        <w:rPr>
          <w:rFonts w:ascii="Trebuchet MS" w:eastAsia="Trebuchet MS" w:hAnsi="Trebuchet MS" w:cs="Trebuchet MS"/>
          <w:color w:val="244061" w:themeColor="accent1" w:themeShade="80"/>
          <w:spacing w:val="1"/>
          <w:w w:val="103"/>
          <w:sz w:val="22"/>
          <w:szCs w:val="22"/>
          <w:lang w:val="ro-RO"/>
        </w:rPr>
        <w:t>ă</w:t>
      </w:r>
      <w:r w:rsidR="0099349E" w:rsidRPr="00F902E2">
        <w:rPr>
          <w:rFonts w:ascii="Trebuchet MS" w:eastAsia="Trebuchet MS" w:hAnsi="Trebuchet MS" w:cs="Trebuchet MS"/>
          <w:color w:val="244061" w:themeColor="accent1" w:themeShade="80"/>
          <w:spacing w:val="-3"/>
          <w:w w:val="103"/>
          <w:sz w:val="22"/>
          <w:szCs w:val="22"/>
          <w:lang w:val="ro-RO"/>
        </w:rPr>
        <w:t>ț</w:t>
      </w:r>
      <w:r w:rsidR="0099349E" w:rsidRPr="00F902E2">
        <w:rPr>
          <w:rFonts w:ascii="Trebuchet MS" w:eastAsia="Trebuchet MS" w:hAnsi="Trebuchet MS" w:cs="Trebuchet MS"/>
          <w:color w:val="244061" w:themeColor="accent1" w:themeShade="80"/>
          <w:spacing w:val="3"/>
          <w:w w:val="103"/>
          <w:sz w:val="22"/>
          <w:szCs w:val="22"/>
          <w:lang w:val="ro-RO"/>
        </w:rPr>
        <w:t>i</w:t>
      </w:r>
      <w:r w:rsidR="0099349E" w:rsidRPr="00F902E2">
        <w:rPr>
          <w:rFonts w:ascii="Trebuchet MS" w:eastAsia="Trebuchet MS" w:hAnsi="Trebuchet MS" w:cs="Trebuchet MS"/>
          <w:color w:val="244061" w:themeColor="accent1" w:themeShade="80"/>
          <w:spacing w:val="-1"/>
          <w:w w:val="103"/>
          <w:sz w:val="22"/>
          <w:szCs w:val="22"/>
          <w:lang w:val="ro-RO"/>
        </w:rPr>
        <w:t>/neregul</w:t>
      </w:r>
      <w:r w:rsidR="0099349E" w:rsidRPr="00F902E2">
        <w:rPr>
          <w:rFonts w:ascii="Trebuchet MS" w:eastAsia="Trebuchet MS" w:hAnsi="Trebuchet MS" w:cs="Trebuchet MS"/>
          <w:color w:val="244061" w:themeColor="accent1" w:themeShade="80"/>
          <w:spacing w:val="3"/>
          <w:w w:val="103"/>
          <w:sz w:val="22"/>
          <w:szCs w:val="22"/>
          <w:lang w:val="ro-RO"/>
        </w:rPr>
        <w:t>i</w:t>
      </w:r>
      <w:r w:rsidR="0099349E" w:rsidRPr="00F902E2">
        <w:rPr>
          <w:rFonts w:ascii="Trebuchet MS" w:eastAsia="Trebuchet MS" w:hAnsi="Trebuchet MS" w:cs="Trebuchet MS"/>
          <w:color w:val="244061" w:themeColor="accent1" w:themeShade="80"/>
          <w:w w:val="10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ulterior</w:t>
      </w:r>
      <w:r w:rsidR="0099349E" w:rsidRPr="00F902E2">
        <w:rPr>
          <w:rFonts w:ascii="Trebuchet MS" w:eastAsia="Trebuchet MS" w:hAnsi="Trebuchet MS" w:cs="Trebuchet MS"/>
          <w:color w:val="244061" w:themeColor="accent1" w:themeShade="80"/>
          <w:spacing w:val="2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avizării</w:t>
      </w:r>
      <w:r w:rsidR="0099349E" w:rsidRPr="00F902E2">
        <w:rPr>
          <w:rFonts w:ascii="Trebuchet MS" w:eastAsia="Trebuchet MS" w:hAnsi="Trebuchet MS" w:cs="Trebuchet MS"/>
          <w:color w:val="244061" w:themeColor="accent1" w:themeShade="80"/>
          <w:spacing w:val="2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notificărilor</w:t>
      </w:r>
      <w:r w:rsidR="0099349E" w:rsidRPr="00F902E2">
        <w:rPr>
          <w:rFonts w:ascii="Trebuchet MS" w:eastAsia="Trebuchet MS" w:hAnsi="Trebuchet MS" w:cs="Trebuchet MS"/>
          <w:color w:val="244061" w:themeColor="accent1" w:themeShade="80"/>
          <w:spacing w:val="3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efectuate</w:t>
      </w:r>
      <w:r w:rsidR="0099349E" w:rsidRPr="00F902E2">
        <w:rPr>
          <w:rFonts w:ascii="Trebuchet MS" w:eastAsia="Trebuchet MS" w:hAnsi="Trebuchet MS" w:cs="Trebuchet MS"/>
          <w:color w:val="244061" w:themeColor="accent1" w:themeShade="80"/>
          <w:spacing w:val="28"/>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c</w:t>
      </w:r>
      <w:r w:rsidR="0099349E" w:rsidRPr="00F902E2">
        <w:rPr>
          <w:rFonts w:ascii="Trebuchet MS" w:eastAsia="Trebuchet MS" w:hAnsi="Trebuchet MS" w:cs="Trebuchet MS"/>
          <w:color w:val="244061" w:themeColor="accent1" w:themeShade="80"/>
          <w:spacing w:val="-1"/>
          <w:sz w:val="22"/>
          <w:szCs w:val="22"/>
          <w:lang w:val="ro-RO"/>
        </w:rPr>
        <w:t>ă</w:t>
      </w:r>
      <w:r w:rsidR="0099349E" w:rsidRPr="00F902E2">
        <w:rPr>
          <w:rFonts w:ascii="Trebuchet MS" w:eastAsia="Trebuchet MS" w:hAnsi="Trebuchet MS" w:cs="Trebuchet MS"/>
          <w:color w:val="244061" w:themeColor="accent1" w:themeShade="80"/>
          <w:sz w:val="22"/>
          <w:szCs w:val="22"/>
          <w:lang w:val="ro-RO"/>
        </w:rPr>
        <w:t>tre</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Beneficiar.</w:t>
      </w:r>
    </w:p>
    <w:p w14:paraId="29E73421" w14:textId="20A272AE" w:rsidR="000B3971" w:rsidRPr="00F902E2" w:rsidRDefault="000B3971" w:rsidP="005D7CD2">
      <w:pPr>
        <w:spacing w:before="3" w:line="140" w:lineRule="exact"/>
        <w:ind w:left="720" w:right="-10" w:hanging="360"/>
        <w:rPr>
          <w:rFonts w:ascii="Trebuchet MS" w:hAnsi="Trebuchet MS"/>
          <w:color w:val="244061" w:themeColor="accent1" w:themeShade="80"/>
          <w:sz w:val="22"/>
          <w:szCs w:val="22"/>
          <w:lang w:val="ro-RO"/>
        </w:rPr>
      </w:pPr>
    </w:p>
    <w:p w14:paraId="203FF49A" w14:textId="5097765C" w:rsidR="00D92050" w:rsidRPr="00F902E2" w:rsidRDefault="00D92050">
      <w:pPr>
        <w:spacing w:line="200" w:lineRule="exact"/>
        <w:rPr>
          <w:rFonts w:ascii="Trebuchet MS" w:hAnsi="Trebuchet MS"/>
          <w:color w:val="244061" w:themeColor="accent1" w:themeShade="80"/>
          <w:sz w:val="22"/>
          <w:szCs w:val="22"/>
          <w:lang w:val="ro-RO"/>
        </w:rPr>
      </w:pPr>
    </w:p>
    <w:p w14:paraId="30987251" w14:textId="77777777" w:rsidR="00D92050" w:rsidRPr="00F902E2" w:rsidRDefault="00D92050">
      <w:pPr>
        <w:spacing w:line="200" w:lineRule="exact"/>
        <w:rPr>
          <w:rFonts w:ascii="Trebuchet MS" w:hAnsi="Trebuchet MS"/>
          <w:color w:val="244061" w:themeColor="accent1" w:themeShade="80"/>
          <w:sz w:val="22"/>
          <w:szCs w:val="22"/>
          <w:lang w:val="ro-RO"/>
        </w:rPr>
      </w:pPr>
    </w:p>
    <w:p w14:paraId="752A924B" w14:textId="55456262" w:rsidR="000B3971" w:rsidRPr="00F902E2" w:rsidRDefault="0099349E" w:rsidP="00D92050">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8</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Dezangajare</w:t>
      </w:r>
    </w:p>
    <w:p w14:paraId="7D3B3CA8"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33748421" w14:textId="13B9CACD" w:rsidR="00D92050" w:rsidRPr="00F902E2"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în care, pe perioada de implementare a Proiectului, se înregistrează economii constând în diferențe între valoarea estimată a cheltuielilor și valoarea </w:t>
      </w:r>
      <w:r w:rsidR="00C50706" w:rsidRPr="00F902E2">
        <w:rPr>
          <w:rFonts w:ascii="Trebuchet MS" w:eastAsia="Trebuchet MS" w:hAnsi="Trebuchet MS" w:cs="Trebuchet MS"/>
          <w:color w:val="244061" w:themeColor="accent1" w:themeShade="80"/>
          <w:sz w:val="22"/>
          <w:szCs w:val="22"/>
          <w:lang w:val="ro-RO"/>
        </w:rPr>
        <w:t xml:space="preserve"> autorizată</w:t>
      </w:r>
      <w:r w:rsidRPr="00F902E2">
        <w:rPr>
          <w:rFonts w:ascii="Trebuchet MS" w:eastAsia="Trebuchet MS" w:hAnsi="Trebuchet MS" w:cs="Trebuchet MS"/>
          <w:color w:val="244061" w:themeColor="accent1" w:themeShade="80"/>
          <w:sz w:val="22"/>
          <w:szCs w:val="22"/>
          <w:lang w:val="ro-RO"/>
        </w:rPr>
        <w:t xml:space="preserve"> , aceste economii se pot utiliza în scopul implementării Proiectului, cu condiția încheierii unui act adițional la </w:t>
      </w:r>
      <w:r w:rsidR="00F95224" w:rsidRPr="00F902E2">
        <w:rPr>
          <w:rFonts w:ascii="Trebuchet MS" w:eastAsia="Trebuchet MS" w:hAnsi="Trebuchet MS" w:cs="Trebuchet MS"/>
          <w:color w:val="244061" w:themeColor="accent1" w:themeShade="80"/>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de finanțare, fără a afecta obiectivele Proiectului.</w:t>
      </w:r>
    </w:p>
    <w:p w14:paraId="7353DCDB" w14:textId="34C44958" w:rsidR="00BE5AAF" w:rsidRPr="00F902E2"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Beneficiarul poate notifica </w:t>
      </w:r>
      <w:r w:rsidR="00CB5F59" w:rsidRPr="00F902E2">
        <w:rPr>
          <w:rFonts w:ascii="Trebuchet MS" w:eastAsia="Trebuchet MS" w:hAnsi="Trebuchet MS" w:cs="Trebuchet MS"/>
          <w:color w:val="244061" w:themeColor="accent1" w:themeShade="80"/>
          <w:sz w:val="22"/>
          <w:szCs w:val="22"/>
          <w:lang w:val="ro-RO"/>
        </w:rPr>
        <w:t xml:space="preserve">AM </w:t>
      </w:r>
      <w:proofErr w:type="spellStart"/>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în termen de maximum 10 zile lucrătoare de la finalizarea  contractului/contractelor de achiziție, cu privire la suma cu care s-a finalizat implementarea contractului/contractelor de achiziție</w:t>
      </w:r>
      <w:r w:rsidR="002A0799"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în vederea dezangajării fondurilor.</w:t>
      </w:r>
    </w:p>
    <w:p w14:paraId="734CA568" w14:textId="77777777" w:rsidR="000B3971" w:rsidRPr="00F902E2" w:rsidRDefault="000B3971">
      <w:pPr>
        <w:spacing w:before="3" w:line="140" w:lineRule="exact"/>
        <w:rPr>
          <w:rFonts w:ascii="Trebuchet MS" w:hAnsi="Trebuchet MS"/>
          <w:color w:val="244061" w:themeColor="accent1" w:themeShade="80"/>
          <w:sz w:val="22"/>
          <w:szCs w:val="22"/>
          <w:lang w:val="ro-RO"/>
        </w:rPr>
      </w:pPr>
    </w:p>
    <w:p w14:paraId="5E727DB1" w14:textId="77777777" w:rsidR="000B3971" w:rsidRPr="00F902E2" w:rsidRDefault="000B3971">
      <w:pPr>
        <w:spacing w:line="200" w:lineRule="exact"/>
        <w:rPr>
          <w:rFonts w:ascii="Trebuchet MS" w:hAnsi="Trebuchet MS"/>
          <w:color w:val="244061" w:themeColor="accent1" w:themeShade="80"/>
          <w:sz w:val="22"/>
          <w:szCs w:val="22"/>
          <w:lang w:val="ro-RO"/>
        </w:rPr>
      </w:pPr>
    </w:p>
    <w:p w14:paraId="694CD354" w14:textId="4ECF60D4" w:rsidR="000B3971" w:rsidRPr="00F902E2" w:rsidRDefault="0099349E" w:rsidP="00D92050">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9</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 xml:space="preserve">Încetarea </w:t>
      </w:r>
      <w:r w:rsidR="00007961" w:rsidRPr="00F902E2">
        <w:rPr>
          <w:rFonts w:ascii="Trebuchet MS" w:eastAsia="Trebuchet MS" w:hAnsi="Trebuchet MS" w:cs="Trebuchet MS"/>
          <w:b/>
          <w:color w:val="244061" w:themeColor="accent1" w:themeShade="80"/>
          <w:sz w:val="22"/>
          <w:szCs w:val="22"/>
          <w:lang w:val="ro-RO"/>
        </w:rPr>
        <w:t xml:space="preserve">deciziei </w:t>
      </w:r>
      <w:r w:rsidRPr="00F902E2">
        <w:rPr>
          <w:rFonts w:ascii="Trebuchet MS" w:eastAsia="Trebuchet MS" w:hAnsi="Trebuchet MS" w:cs="Trebuchet MS"/>
          <w:b/>
          <w:color w:val="244061" w:themeColor="accent1" w:themeShade="80"/>
          <w:sz w:val="22"/>
          <w:szCs w:val="22"/>
          <w:lang w:val="ro-RO"/>
        </w:rPr>
        <w:t>de finanțare</w:t>
      </w:r>
    </w:p>
    <w:p w14:paraId="43542A29"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56EA5204" w14:textId="1D5BAB02" w:rsidR="00F52D59" w:rsidRPr="00F902E2" w:rsidRDefault="00FD2E70" w:rsidP="00FB5DB2">
      <w:pPr>
        <w:pStyle w:val="ListParagraph"/>
        <w:numPr>
          <w:ilvl w:val="3"/>
          <w:numId w:val="31"/>
        </w:numPr>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Suplimentar prevederilor art. 15 alin (2) din </w:t>
      </w:r>
      <w:r w:rsidR="000C6147" w:rsidRPr="00F902E2">
        <w:rPr>
          <w:rFonts w:ascii="Trebuchet MS" w:eastAsia="Trebuchet MS" w:hAnsi="Trebuchet MS" w:cs="Trebuchet MS"/>
          <w:color w:val="244061" w:themeColor="accent1" w:themeShade="80"/>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 xml:space="preserve">de finanțare condiții generale </w:t>
      </w:r>
      <w:proofErr w:type="spellStart"/>
      <w:r w:rsidR="00070671"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070671" w:rsidRPr="00F902E2">
        <w:rPr>
          <w:rFonts w:ascii="Trebuchet MS" w:eastAsia="Trebuchet MS" w:hAnsi="Trebuchet MS" w:cs="Trebuchet MS"/>
          <w:color w:val="244061" w:themeColor="accent1" w:themeShade="80"/>
          <w:sz w:val="22"/>
          <w:szCs w:val="22"/>
          <w:lang w:val="ro-RO"/>
        </w:rPr>
        <w:t xml:space="preserve"> își rezervă dreptul de a decide </w:t>
      </w:r>
      <w:r w:rsidR="001C1428" w:rsidRPr="00F902E2">
        <w:rPr>
          <w:rFonts w:ascii="Trebuchet MS" w:eastAsia="Trebuchet MS" w:hAnsi="Trebuchet MS" w:cs="Trebuchet MS"/>
          <w:color w:val="244061" w:themeColor="accent1" w:themeShade="80"/>
          <w:sz w:val="22"/>
          <w:szCs w:val="22"/>
          <w:lang w:val="ro-RO"/>
        </w:rPr>
        <w:t>revocarea</w:t>
      </w:r>
      <w:r w:rsidR="00070671" w:rsidRPr="00F902E2">
        <w:rPr>
          <w:rFonts w:ascii="Trebuchet MS" w:eastAsia="Trebuchet MS" w:hAnsi="Trebuchet MS" w:cs="Trebuchet MS"/>
          <w:color w:val="244061" w:themeColor="accent1" w:themeShade="80"/>
          <w:sz w:val="22"/>
          <w:szCs w:val="22"/>
          <w:lang w:val="ro-RO"/>
        </w:rPr>
        <w:t xml:space="preserve"> prezent</w:t>
      </w:r>
      <w:r w:rsidR="00AE6A6C" w:rsidRPr="00F902E2">
        <w:rPr>
          <w:rFonts w:ascii="Trebuchet MS" w:eastAsia="Trebuchet MS" w:hAnsi="Trebuchet MS" w:cs="Trebuchet MS"/>
          <w:color w:val="244061" w:themeColor="accent1" w:themeShade="80"/>
          <w:sz w:val="22"/>
          <w:szCs w:val="22"/>
          <w:lang w:val="ro-RO"/>
        </w:rPr>
        <w:t>e</w:t>
      </w:r>
      <w:r w:rsidR="00070671" w:rsidRPr="00F902E2">
        <w:rPr>
          <w:rFonts w:ascii="Trebuchet MS" w:eastAsia="Trebuchet MS" w:hAnsi="Trebuchet MS" w:cs="Trebuchet MS"/>
          <w:color w:val="244061" w:themeColor="accent1" w:themeShade="80"/>
          <w:sz w:val="22"/>
          <w:szCs w:val="22"/>
          <w:lang w:val="ro-RO"/>
        </w:rPr>
        <w:t xml:space="preserve">i </w:t>
      </w:r>
      <w:r w:rsidR="00AE6A6C" w:rsidRPr="00F902E2">
        <w:rPr>
          <w:rFonts w:ascii="Trebuchet MS" w:eastAsia="Trebuchet MS" w:hAnsi="Trebuchet MS" w:cs="Trebuchet MS"/>
          <w:color w:val="244061" w:themeColor="accent1" w:themeShade="80"/>
          <w:sz w:val="22"/>
          <w:szCs w:val="22"/>
          <w:lang w:val="ro-RO"/>
        </w:rPr>
        <w:t>decizii</w:t>
      </w:r>
      <w:r w:rsidR="00070671" w:rsidRPr="00F902E2">
        <w:rPr>
          <w:rFonts w:ascii="Trebuchet MS" w:eastAsia="Trebuchet MS" w:hAnsi="Trebuchet MS" w:cs="Trebuchet MS"/>
          <w:color w:val="244061" w:themeColor="accent1" w:themeShade="80"/>
          <w:sz w:val="22"/>
          <w:szCs w:val="22"/>
          <w:lang w:val="ro-RO"/>
        </w:rPr>
        <w:t xml:space="preserve">, cu  recuperarea  integrală  a  sumelor  plătite,  fără  îndeplinirea  altor  </w:t>
      </w:r>
      <w:proofErr w:type="spellStart"/>
      <w:r w:rsidR="00070671" w:rsidRPr="00F902E2">
        <w:rPr>
          <w:rFonts w:ascii="Trebuchet MS" w:eastAsia="Trebuchet MS" w:hAnsi="Trebuchet MS" w:cs="Trebuchet MS"/>
          <w:color w:val="244061" w:themeColor="accent1" w:themeShade="80"/>
          <w:sz w:val="22"/>
          <w:szCs w:val="22"/>
          <w:lang w:val="ro-RO"/>
        </w:rPr>
        <w:t>formalităţi</w:t>
      </w:r>
      <w:proofErr w:type="spellEnd"/>
      <w:r w:rsidR="00070671" w:rsidRPr="00F902E2">
        <w:rPr>
          <w:rFonts w:ascii="Trebuchet MS" w:eastAsia="Trebuchet MS" w:hAnsi="Trebuchet MS" w:cs="Trebuchet MS"/>
          <w:color w:val="244061" w:themeColor="accent1" w:themeShade="80"/>
          <w:sz w:val="22"/>
          <w:szCs w:val="22"/>
          <w:lang w:val="ro-RO"/>
        </w:rPr>
        <w:t xml:space="preserve">  </w:t>
      </w:r>
      <w:proofErr w:type="spellStart"/>
      <w:r w:rsidR="00070671" w:rsidRPr="00F902E2">
        <w:rPr>
          <w:rFonts w:ascii="Trebuchet MS" w:eastAsia="Trebuchet MS" w:hAnsi="Trebuchet MS" w:cs="Trebuchet MS"/>
          <w:color w:val="244061" w:themeColor="accent1" w:themeShade="80"/>
          <w:sz w:val="22"/>
          <w:szCs w:val="22"/>
          <w:lang w:val="ro-RO"/>
        </w:rPr>
        <w:t>şi</w:t>
      </w:r>
      <w:proofErr w:type="spellEnd"/>
      <w:r w:rsidR="00070671" w:rsidRPr="00F902E2">
        <w:rPr>
          <w:rFonts w:ascii="Trebuchet MS" w:eastAsia="Trebuchet MS" w:hAnsi="Trebuchet MS" w:cs="Trebuchet MS"/>
          <w:color w:val="244061" w:themeColor="accent1" w:themeShade="80"/>
          <w:sz w:val="22"/>
          <w:szCs w:val="22"/>
          <w:lang w:val="ro-RO"/>
        </w:rPr>
        <w:t xml:space="preserve">  fără </w:t>
      </w:r>
      <w:proofErr w:type="spellStart"/>
      <w:r w:rsidR="00070671" w:rsidRPr="00F902E2">
        <w:rPr>
          <w:rFonts w:ascii="Trebuchet MS" w:eastAsia="Trebuchet MS" w:hAnsi="Trebuchet MS" w:cs="Trebuchet MS"/>
          <w:color w:val="244061" w:themeColor="accent1" w:themeShade="80"/>
          <w:sz w:val="22"/>
          <w:szCs w:val="22"/>
          <w:lang w:val="ro-RO"/>
        </w:rPr>
        <w:t>intervenţia</w:t>
      </w:r>
      <w:proofErr w:type="spellEnd"/>
      <w:r w:rsidR="00070671" w:rsidRPr="00F902E2">
        <w:rPr>
          <w:rFonts w:ascii="Trebuchet MS" w:eastAsia="Trebuchet MS" w:hAnsi="Trebuchet MS" w:cs="Trebuchet MS"/>
          <w:color w:val="244061" w:themeColor="accent1" w:themeShade="80"/>
          <w:sz w:val="22"/>
          <w:szCs w:val="22"/>
          <w:lang w:val="ro-RO"/>
        </w:rPr>
        <w:t xml:space="preserve"> </w:t>
      </w:r>
      <w:proofErr w:type="spellStart"/>
      <w:r w:rsidR="00070671" w:rsidRPr="00F902E2">
        <w:rPr>
          <w:rFonts w:ascii="Trebuchet MS" w:eastAsia="Trebuchet MS" w:hAnsi="Trebuchet MS" w:cs="Trebuchet MS"/>
          <w:color w:val="244061" w:themeColor="accent1" w:themeShade="80"/>
          <w:sz w:val="22"/>
          <w:szCs w:val="22"/>
          <w:lang w:val="ro-RO"/>
        </w:rPr>
        <w:t>instanţei</w:t>
      </w:r>
      <w:proofErr w:type="spellEnd"/>
      <w:r w:rsidR="00070671" w:rsidRPr="00F902E2">
        <w:rPr>
          <w:rFonts w:ascii="Trebuchet MS" w:eastAsia="Trebuchet MS" w:hAnsi="Trebuchet MS" w:cs="Trebuchet MS"/>
          <w:color w:val="244061" w:themeColor="accent1" w:themeShade="80"/>
          <w:sz w:val="22"/>
          <w:szCs w:val="22"/>
          <w:lang w:val="ro-RO"/>
        </w:rPr>
        <w:t xml:space="preserve"> </w:t>
      </w:r>
      <w:proofErr w:type="spellStart"/>
      <w:r w:rsidR="00070671" w:rsidRPr="00F902E2">
        <w:rPr>
          <w:rFonts w:ascii="Trebuchet MS" w:eastAsia="Trebuchet MS" w:hAnsi="Trebuchet MS" w:cs="Trebuchet MS"/>
          <w:color w:val="244061" w:themeColor="accent1" w:themeShade="80"/>
          <w:sz w:val="22"/>
          <w:szCs w:val="22"/>
          <w:lang w:val="ro-RO"/>
        </w:rPr>
        <w:t>judecătoreşti</w:t>
      </w:r>
      <w:proofErr w:type="spellEnd"/>
      <w:r w:rsidR="00070671" w:rsidRPr="00F902E2">
        <w:rPr>
          <w:rFonts w:ascii="Trebuchet MS" w:eastAsia="Trebuchet MS" w:hAnsi="Trebuchet MS" w:cs="Trebuchet MS"/>
          <w:color w:val="244061" w:themeColor="accent1" w:themeShade="80"/>
          <w:sz w:val="22"/>
          <w:szCs w:val="22"/>
          <w:lang w:val="ro-RO"/>
        </w:rPr>
        <w:t xml:space="preserve">, cu </w:t>
      </w:r>
      <w:proofErr w:type="spellStart"/>
      <w:r w:rsidR="00070671" w:rsidRPr="00F902E2">
        <w:rPr>
          <w:rFonts w:ascii="Trebuchet MS" w:eastAsia="Trebuchet MS" w:hAnsi="Trebuchet MS" w:cs="Trebuchet MS"/>
          <w:color w:val="244061" w:themeColor="accent1" w:themeShade="80"/>
          <w:sz w:val="22"/>
          <w:szCs w:val="22"/>
          <w:lang w:val="ro-RO"/>
        </w:rPr>
        <w:t>excepţia</w:t>
      </w:r>
      <w:proofErr w:type="spellEnd"/>
      <w:r w:rsidR="00070671" w:rsidRPr="00F902E2">
        <w:rPr>
          <w:rFonts w:ascii="Trebuchet MS" w:eastAsia="Trebuchet MS" w:hAnsi="Trebuchet MS" w:cs="Trebuchet MS"/>
          <w:color w:val="244061" w:themeColor="accent1" w:themeShade="80"/>
          <w:sz w:val="22"/>
          <w:szCs w:val="22"/>
          <w:lang w:val="ro-RO"/>
        </w:rPr>
        <w:t xml:space="preserve"> unei simple notificări de informare a Beneficiarului, în următoarele cazuri:</w:t>
      </w:r>
    </w:p>
    <w:p w14:paraId="02F6A73F" w14:textId="15AF914C" w:rsidR="00070671" w:rsidRPr="00F902E2" w:rsidRDefault="00070671" w:rsidP="00FB5DB2">
      <w:pPr>
        <w:ind w:left="432"/>
        <w:jc w:val="both"/>
        <w:rPr>
          <w:rFonts w:ascii="Trebuchet MS" w:eastAsia="Trebuchet MS" w:hAnsi="Trebuchet MS" w:cs="Trebuchet MS"/>
          <w:color w:val="244061" w:themeColor="accent1" w:themeShade="80"/>
          <w:sz w:val="22"/>
          <w:szCs w:val="22"/>
          <w:lang w:val="pt-BR"/>
        </w:rPr>
      </w:pPr>
      <w:r w:rsidRPr="00F902E2">
        <w:rPr>
          <w:rFonts w:ascii="Trebuchet MS" w:eastAsia="Trebuchet MS" w:hAnsi="Trebuchet MS" w:cs="Trebuchet MS"/>
          <w:color w:val="244061" w:themeColor="accent1" w:themeShade="80"/>
          <w:sz w:val="22"/>
          <w:szCs w:val="22"/>
          <w:lang w:val="ro-RO"/>
        </w:rPr>
        <w:t>a)</w:t>
      </w:r>
      <w:r w:rsidR="00993530"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Se constată o cauză de neeligibilitate a proiectului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/sau a beneficiarului/ liderului de parteneriat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/sau a oricăruia dintre parteneri,  determinată  de o </w:t>
      </w:r>
      <w:proofErr w:type="spellStart"/>
      <w:r w:rsidRPr="00F902E2">
        <w:rPr>
          <w:rFonts w:ascii="Trebuchet MS" w:eastAsia="Trebuchet MS" w:hAnsi="Trebuchet MS" w:cs="Trebuchet MS"/>
          <w:color w:val="244061" w:themeColor="accent1" w:themeShade="80"/>
          <w:sz w:val="22"/>
          <w:szCs w:val="22"/>
          <w:lang w:val="ro-RO"/>
        </w:rPr>
        <w:t>acţiune</w:t>
      </w:r>
      <w:proofErr w:type="spellEnd"/>
      <w:r w:rsidRPr="00F902E2">
        <w:rPr>
          <w:rFonts w:ascii="Trebuchet MS" w:eastAsia="Trebuchet MS" w:hAnsi="Trebuchet MS" w:cs="Trebuchet MS"/>
          <w:color w:val="244061" w:themeColor="accent1" w:themeShade="80"/>
          <w:sz w:val="22"/>
          <w:szCs w:val="22"/>
          <w:lang w:val="ro-RO"/>
        </w:rPr>
        <w:t xml:space="preserve"> sau omisiune a acestora, chiar dacă respectiva cauză de neeligibilitate a fost identificată ulterior încheierii prezent</w:t>
      </w:r>
      <w:r w:rsidR="008E5739"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z w:val="22"/>
          <w:szCs w:val="22"/>
          <w:lang w:val="ro-RO"/>
        </w:rPr>
        <w:t xml:space="preserve">i </w:t>
      </w:r>
      <w:r w:rsidR="008E5739" w:rsidRPr="00F902E2">
        <w:rPr>
          <w:rFonts w:ascii="Trebuchet MS" w:eastAsia="Trebuchet MS" w:hAnsi="Trebuchet MS" w:cs="Trebuchet MS"/>
          <w:color w:val="244061" w:themeColor="accent1" w:themeShade="80"/>
          <w:sz w:val="22"/>
          <w:szCs w:val="22"/>
          <w:lang w:val="ro-RO"/>
        </w:rPr>
        <w:t>decizii</w:t>
      </w:r>
      <w:r w:rsidR="004B61A4" w:rsidRPr="00F902E2">
        <w:rPr>
          <w:rFonts w:ascii="Trebuchet MS" w:eastAsia="Trebuchet MS" w:hAnsi="Trebuchet MS" w:cs="Trebuchet MS"/>
          <w:color w:val="244061" w:themeColor="accent1" w:themeShade="80"/>
          <w:sz w:val="22"/>
          <w:szCs w:val="22"/>
          <w:lang w:val="pt-BR"/>
        </w:rPr>
        <w:t>;</w:t>
      </w:r>
    </w:p>
    <w:p w14:paraId="3F052764" w14:textId="39BA12B4" w:rsidR="00070671" w:rsidRPr="00F902E2" w:rsidRDefault="006914DA" w:rsidP="009F3629">
      <w:pPr>
        <w:pStyle w:val="ListParagraph"/>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b</w:t>
      </w:r>
      <w:r w:rsidR="00070671" w:rsidRPr="00F902E2">
        <w:rPr>
          <w:rFonts w:ascii="Trebuchet MS" w:eastAsia="Trebuchet MS" w:hAnsi="Trebuchet MS" w:cs="Trebuchet MS"/>
          <w:color w:val="244061" w:themeColor="accent1" w:themeShade="80"/>
          <w:sz w:val="22"/>
          <w:szCs w:val="22"/>
          <w:lang w:val="ro-RO"/>
        </w:rPr>
        <w:t>)</w:t>
      </w:r>
      <w:r w:rsidR="00993530" w:rsidRPr="00F902E2">
        <w:rPr>
          <w:rFonts w:ascii="Trebuchet MS" w:eastAsia="Trebuchet MS" w:hAnsi="Trebuchet MS" w:cs="Trebuchet MS"/>
          <w:color w:val="244061" w:themeColor="accent1" w:themeShade="80"/>
          <w:sz w:val="22"/>
          <w:szCs w:val="22"/>
          <w:lang w:val="ro-RO"/>
        </w:rPr>
        <w:t xml:space="preserve"> </w:t>
      </w:r>
      <w:r w:rsidR="00070671" w:rsidRPr="00F902E2">
        <w:rPr>
          <w:rFonts w:ascii="Trebuchet MS" w:eastAsia="Trebuchet MS" w:hAnsi="Trebuchet MS" w:cs="Trebuchet MS"/>
          <w:color w:val="244061" w:themeColor="accent1" w:themeShade="80"/>
          <w:sz w:val="22"/>
          <w:szCs w:val="22"/>
          <w:lang w:val="ro-RO"/>
        </w:rPr>
        <w:t>În toate cazurile prevăzute de legislația aplicabilă prezent</w:t>
      </w:r>
      <w:r w:rsidR="008E5739" w:rsidRPr="00F902E2">
        <w:rPr>
          <w:rFonts w:ascii="Trebuchet MS" w:eastAsia="Trebuchet MS" w:hAnsi="Trebuchet MS" w:cs="Trebuchet MS"/>
          <w:color w:val="244061" w:themeColor="accent1" w:themeShade="80"/>
          <w:sz w:val="22"/>
          <w:szCs w:val="22"/>
          <w:lang w:val="ro-RO"/>
        </w:rPr>
        <w:t>ei</w:t>
      </w:r>
      <w:r w:rsidR="00070671" w:rsidRPr="00F902E2">
        <w:rPr>
          <w:rFonts w:ascii="Trebuchet MS" w:eastAsia="Trebuchet MS" w:hAnsi="Trebuchet MS" w:cs="Trebuchet MS"/>
          <w:color w:val="244061" w:themeColor="accent1" w:themeShade="80"/>
          <w:sz w:val="22"/>
          <w:szCs w:val="22"/>
          <w:lang w:val="ro-RO"/>
        </w:rPr>
        <w:t xml:space="preserve"> </w:t>
      </w:r>
      <w:r w:rsidR="008E5739" w:rsidRPr="00F902E2">
        <w:rPr>
          <w:rFonts w:ascii="Trebuchet MS" w:eastAsia="Trebuchet MS" w:hAnsi="Trebuchet MS" w:cs="Trebuchet MS"/>
          <w:color w:val="244061" w:themeColor="accent1" w:themeShade="80"/>
          <w:sz w:val="22"/>
          <w:szCs w:val="22"/>
          <w:lang w:val="ro-RO"/>
        </w:rPr>
        <w:t xml:space="preserve">decizii </w:t>
      </w:r>
      <w:r w:rsidR="00070671" w:rsidRPr="00F902E2">
        <w:rPr>
          <w:rFonts w:ascii="Trebuchet MS" w:eastAsia="Trebuchet MS" w:hAnsi="Trebuchet MS" w:cs="Trebuchet MS"/>
          <w:color w:val="244061" w:themeColor="accent1" w:themeShade="80"/>
          <w:sz w:val="22"/>
          <w:szCs w:val="22"/>
          <w:lang w:val="ro-RO"/>
        </w:rPr>
        <w:t>de finanțare</w:t>
      </w:r>
      <w:r w:rsidR="004B61A4" w:rsidRPr="00F902E2">
        <w:rPr>
          <w:rFonts w:ascii="Trebuchet MS" w:eastAsia="Trebuchet MS" w:hAnsi="Trebuchet MS" w:cs="Trebuchet MS"/>
          <w:color w:val="244061" w:themeColor="accent1" w:themeShade="80"/>
          <w:sz w:val="22"/>
          <w:szCs w:val="22"/>
          <w:lang w:val="ro-RO"/>
        </w:rPr>
        <w:t>;</w:t>
      </w:r>
      <w:r w:rsidR="00070671" w:rsidRPr="00F902E2">
        <w:rPr>
          <w:rFonts w:ascii="Trebuchet MS" w:eastAsia="Trebuchet MS" w:hAnsi="Trebuchet MS" w:cs="Trebuchet MS"/>
          <w:color w:val="244061" w:themeColor="accent1" w:themeShade="80"/>
          <w:sz w:val="22"/>
          <w:szCs w:val="22"/>
          <w:lang w:val="ro-RO"/>
        </w:rPr>
        <w:t xml:space="preserve"> </w:t>
      </w:r>
    </w:p>
    <w:p w14:paraId="76635075" w14:textId="2C1FBE66" w:rsidR="00070671" w:rsidRPr="00F902E2" w:rsidRDefault="006914DA" w:rsidP="00FB5DB2">
      <w:pPr>
        <w:ind w:left="432"/>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c</w:t>
      </w:r>
      <w:r w:rsidR="00070671" w:rsidRPr="00F902E2">
        <w:rPr>
          <w:rFonts w:ascii="Trebuchet MS" w:eastAsia="Trebuchet MS" w:hAnsi="Trebuchet MS" w:cs="Trebuchet MS"/>
          <w:color w:val="244061" w:themeColor="accent1" w:themeShade="80"/>
          <w:sz w:val="22"/>
          <w:szCs w:val="22"/>
          <w:lang w:val="ro-RO"/>
        </w:rPr>
        <w:t xml:space="preserve">) </w:t>
      </w:r>
      <w:r w:rsidR="00993530" w:rsidRPr="00F902E2">
        <w:rPr>
          <w:rFonts w:ascii="Trebuchet MS" w:eastAsia="Trebuchet MS" w:hAnsi="Trebuchet MS" w:cs="Trebuchet MS"/>
          <w:color w:val="244061" w:themeColor="accent1" w:themeShade="80"/>
          <w:sz w:val="22"/>
          <w:szCs w:val="22"/>
          <w:lang w:val="ro-RO"/>
        </w:rPr>
        <w:t xml:space="preserve"> B</w:t>
      </w:r>
      <w:r w:rsidR="00070671" w:rsidRPr="00F902E2">
        <w:rPr>
          <w:rFonts w:ascii="Trebuchet MS" w:eastAsia="Trebuchet MS" w:hAnsi="Trebuchet MS" w:cs="Trebuchet MS"/>
          <w:color w:val="244061" w:themeColor="accent1" w:themeShade="80"/>
          <w:sz w:val="22"/>
          <w:szCs w:val="22"/>
          <w:lang w:val="ro-RO"/>
        </w:rPr>
        <w:t xml:space="preserve">eneficiarul/ liderul de parteneriat </w:t>
      </w:r>
      <w:proofErr w:type="spellStart"/>
      <w:r w:rsidR="00070671" w:rsidRPr="00F902E2">
        <w:rPr>
          <w:rFonts w:ascii="Trebuchet MS" w:eastAsia="Trebuchet MS" w:hAnsi="Trebuchet MS" w:cs="Trebuchet MS"/>
          <w:color w:val="244061" w:themeColor="accent1" w:themeShade="80"/>
          <w:sz w:val="22"/>
          <w:szCs w:val="22"/>
          <w:lang w:val="ro-RO"/>
        </w:rPr>
        <w:t>şi</w:t>
      </w:r>
      <w:proofErr w:type="spellEnd"/>
      <w:r w:rsidR="00070671" w:rsidRPr="00F902E2">
        <w:rPr>
          <w:rFonts w:ascii="Trebuchet MS" w:eastAsia="Trebuchet MS" w:hAnsi="Trebuchet MS" w:cs="Trebuchet MS"/>
          <w:color w:val="244061" w:themeColor="accent1" w:themeShade="80"/>
          <w:sz w:val="22"/>
          <w:szCs w:val="22"/>
          <w:lang w:val="ro-RO"/>
        </w:rPr>
        <w:t xml:space="preserve">/sau partenerii săi nu respectă regulile privind conflictul de interese, nu ia măsurile necesare pentru înlăturarea lui </w:t>
      </w:r>
      <w:proofErr w:type="spellStart"/>
      <w:r w:rsidR="00070671" w:rsidRPr="00F902E2">
        <w:rPr>
          <w:rFonts w:ascii="Trebuchet MS" w:eastAsia="Trebuchet MS" w:hAnsi="Trebuchet MS" w:cs="Trebuchet MS"/>
          <w:color w:val="244061" w:themeColor="accent1" w:themeShade="80"/>
          <w:sz w:val="22"/>
          <w:szCs w:val="22"/>
          <w:lang w:val="ro-RO"/>
        </w:rPr>
        <w:t>şi</w:t>
      </w:r>
      <w:proofErr w:type="spellEnd"/>
      <w:r w:rsidR="00070671" w:rsidRPr="00F902E2">
        <w:rPr>
          <w:rFonts w:ascii="Trebuchet MS" w:eastAsia="Trebuchet MS" w:hAnsi="Trebuchet MS" w:cs="Trebuchet MS"/>
          <w:color w:val="244061" w:themeColor="accent1" w:themeShade="80"/>
          <w:sz w:val="22"/>
          <w:szCs w:val="22"/>
          <w:lang w:val="ro-RO"/>
        </w:rPr>
        <w:t xml:space="preserve"> nu respectă termenele pentru </w:t>
      </w:r>
      <w:proofErr w:type="spellStart"/>
      <w:r w:rsidR="00070671" w:rsidRPr="00F902E2">
        <w:rPr>
          <w:rFonts w:ascii="Trebuchet MS" w:eastAsia="Trebuchet MS" w:hAnsi="Trebuchet MS" w:cs="Trebuchet MS"/>
          <w:color w:val="244061" w:themeColor="accent1" w:themeShade="80"/>
          <w:sz w:val="22"/>
          <w:szCs w:val="22"/>
          <w:lang w:val="ro-RO"/>
        </w:rPr>
        <w:t>anunţarea</w:t>
      </w:r>
      <w:proofErr w:type="spellEnd"/>
      <w:r w:rsidR="00070671" w:rsidRPr="00F902E2">
        <w:rPr>
          <w:rFonts w:ascii="Trebuchet MS" w:eastAsia="Trebuchet MS" w:hAnsi="Trebuchet MS" w:cs="Trebuchet MS"/>
          <w:color w:val="244061" w:themeColor="accent1" w:themeShade="80"/>
          <w:sz w:val="22"/>
          <w:szCs w:val="22"/>
          <w:lang w:val="ro-RO"/>
        </w:rPr>
        <w:t xml:space="preserve"> </w:t>
      </w:r>
      <w:proofErr w:type="spellStart"/>
      <w:r w:rsidR="00070671" w:rsidRPr="00F902E2">
        <w:rPr>
          <w:rFonts w:ascii="Trebuchet MS" w:eastAsia="Trebuchet MS" w:hAnsi="Trebuchet MS" w:cs="Trebuchet MS"/>
          <w:color w:val="244061" w:themeColor="accent1" w:themeShade="80"/>
          <w:sz w:val="22"/>
          <w:szCs w:val="22"/>
          <w:lang w:val="ro-RO"/>
        </w:rPr>
        <w:t>AM</w:t>
      </w:r>
      <w:r w:rsidR="00396DAA"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396DAA" w:rsidRPr="00F902E2">
        <w:rPr>
          <w:rFonts w:ascii="Trebuchet MS" w:eastAsia="Trebuchet MS" w:hAnsi="Trebuchet MS" w:cs="Trebuchet MS"/>
          <w:color w:val="244061" w:themeColor="accent1" w:themeShade="80"/>
          <w:sz w:val="22"/>
          <w:szCs w:val="22"/>
          <w:lang w:val="ro-RO"/>
        </w:rPr>
        <w:t>IDS</w:t>
      </w:r>
      <w:proofErr w:type="spellEnd"/>
      <w:r w:rsidR="00070671" w:rsidRPr="00F902E2">
        <w:rPr>
          <w:rFonts w:ascii="Trebuchet MS" w:eastAsia="Trebuchet MS" w:hAnsi="Trebuchet MS" w:cs="Trebuchet MS"/>
          <w:color w:val="244061" w:themeColor="accent1" w:themeShade="80"/>
          <w:sz w:val="22"/>
          <w:szCs w:val="22"/>
          <w:lang w:val="ro-RO"/>
        </w:rPr>
        <w:t xml:space="preserve"> privind </w:t>
      </w:r>
      <w:proofErr w:type="spellStart"/>
      <w:r w:rsidR="00070671" w:rsidRPr="00F902E2">
        <w:rPr>
          <w:rFonts w:ascii="Trebuchet MS" w:eastAsia="Trebuchet MS" w:hAnsi="Trebuchet MS" w:cs="Trebuchet MS"/>
          <w:color w:val="244061" w:themeColor="accent1" w:themeShade="80"/>
          <w:sz w:val="22"/>
          <w:szCs w:val="22"/>
          <w:lang w:val="ro-RO"/>
        </w:rPr>
        <w:t>existenţa</w:t>
      </w:r>
      <w:proofErr w:type="spellEnd"/>
      <w:r w:rsidR="00070671" w:rsidRPr="00F902E2">
        <w:rPr>
          <w:rFonts w:ascii="Trebuchet MS" w:eastAsia="Trebuchet MS" w:hAnsi="Trebuchet MS" w:cs="Trebuchet MS"/>
          <w:color w:val="244061" w:themeColor="accent1" w:themeShade="80"/>
          <w:sz w:val="22"/>
          <w:szCs w:val="22"/>
          <w:lang w:val="ro-RO"/>
        </w:rPr>
        <w:t xml:space="preserve"> conflictului de interese</w:t>
      </w:r>
      <w:r w:rsidR="004B61A4" w:rsidRPr="00F902E2">
        <w:rPr>
          <w:rFonts w:ascii="Trebuchet MS" w:eastAsia="Trebuchet MS" w:hAnsi="Trebuchet MS" w:cs="Trebuchet MS"/>
          <w:color w:val="244061" w:themeColor="accent1" w:themeShade="80"/>
          <w:sz w:val="22"/>
          <w:szCs w:val="22"/>
          <w:lang w:val="ro-RO"/>
        </w:rPr>
        <w:t>;</w:t>
      </w:r>
    </w:p>
    <w:p w14:paraId="701DB017" w14:textId="5D13A27A" w:rsidR="00070671" w:rsidRPr="00F902E2" w:rsidRDefault="006914DA" w:rsidP="00FB5DB2">
      <w:pPr>
        <w:ind w:left="432"/>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d</w:t>
      </w:r>
      <w:r w:rsidR="00070671" w:rsidRPr="00F902E2">
        <w:rPr>
          <w:rFonts w:ascii="Trebuchet MS" w:eastAsia="Trebuchet MS" w:hAnsi="Trebuchet MS" w:cs="Trebuchet MS"/>
          <w:color w:val="244061" w:themeColor="accent1" w:themeShade="80"/>
          <w:sz w:val="22"/>
          <w:szCs w:val="22"/>
          <w:lang w:val="ro-RO"/>
        </w:rPr>
        <w:t xml:space="preserve">) </w:t>
      </w:r>
      <w:r w:rsidR="00993530" w:rsidRPr="00F902E2">
        <w:rPr>
          <w:rFonts w:ascii="Trebuchet MS" w:eastAsia="Trebuchet MS" w:hAnsi="Trebuchet MS" w:cs="Trebuchet MS"/>
          <w:color w:val="244061" w:themeColor="accent1" w:themeShade="80"/>
          <w:sz w:val="22"/>
          <w:szCs w:val="22"/>
          <w:lang w:val="ro-RO"/>
        </w:rPr>
        <w:t>B</w:t>
      </w:r>
      <w:r w:rsidR="00070671" w:rsidRPr="00F902E2">
        <w:rPr>
          <w:rFonts w:ascii="Trebuchet MS" w:eastAsia="Trebuchet MS" w:hAnsi="Trebuchet MS" w:cs="Trebuchet MS"/>
          <w:color w:val="244061" w:themeColor="accent1" w:themeShade="80"/>
          <w:sz w:val="22"/>
          <w:szCs w:val="22"/>
          <w:lang w:val="ro-RO"/>
        </w:rPr>
        <w:t>eneficiarul/ liderul de parteneriat/ partenerii  nu-</w:t>
      </w:r>
      <w:proofErr w:type="spellStart"/>
      <w:r w:rsidR="00070671" w:rsidRPr="00F902E2">
        <w:rPr>
          <w:rFonts w:ascii="Trebuchet MS" w:eastAsia="Trebuchet MS" w:hAnsi="Trebuchet MS" w:cs="Trebuchet MS"/>
          <w:color w:val="244061" w:themeColor="accent1" w:themeShade="80"/>
          <w:sz w:val="22"/>
          <w:szCs w:val="22"/>
          <w:lang w:val="ro-RO"/>
        </w:rPr>
        <w:t>şi</w:t>
      </w:r>
      <w:proofErr w:type="spellEnd"/>
      <w:r w:rsidR="00070671" w:rsidRPr="00F902E2">
        <w:rPr>
          <w:rFonts w:ascii="Trebuchet MS" w:eastAsia="Trebuchet MS" w:hAnsi="Trebuchet MS" w:cs="Trebuchet MS"/>
          <w:color w:val="244061" w:themeColor="accent1" w:themeShade="80"/>
          <w:sz w:val="22"/>
          <w:szCs w:val="22"/>
          <w:lang w:val="ro-RO"/>
        </w:rPr>
        <w:t xml:space="preserve">  îndeplinește/îndeplinesc  obligațiile </w:t>
      </w:r>
      <w:r w:rsidR="003F4DE2" w:rsidRPr="00F902E2">
        <w:rPr>
          <w:rFonts w:ascii="Trebuchet MS" w:eastAsia="Trebuchet MS" w:hAnsi="Trebuchet MS" w:cs="Trebuchet MS"/>
          <w:color w:val="244061" w:themeColor="accent1" w:themeShade="80"/>
          <w:sz w:val="22"/>
          <w:szCs w:val="22"/>
          <w:lang w:val="ro-RO"/>
        </w:rPr>
        <w:t>stabilite</w:t>
      </w:r>
      <w:r w:rsidR="00070671" w:rsidRPr="00F902E2">
        <w:rPr>
          <w:rFonts w:ascii="Trebuchet MS" w:eastAsia="Trebuchet MS" w:hAnsi="Trebuchet MS" w:cs="Trebuchet MS"/>
          <w:color w:val="244061" w:themeColor="accent1" w:themeShade="80"/>
          <w:sz w:val="22"/>
          <w:szCs w:val="22"/>
          <w:lang w:val="ro-RO"/>
        </w:rPr>
        <w:t xml:space="preserve"> prin </w:t>
      </w:r>
      <w:r w:rsidR="001662B9" w:rsidRPr="00F902E2">
        <w:rPr>
          <w:rFonts w:ascii="Trebuchet MS" w:eastAsia="Trebuchet MS" w:hAnsi="Trebuchet MS" w:cs="Trebuchet MS"/>
          <w:color w:val="244061" w:themeColor="accent1" w:themeShade="80"/>
          <w:sz w:val="22"/>
          <w:szCs w:val="22"/>
          <w:lang w:val="ro-RO"/>
        </w:rPr>
        <w:t xml:space="preserve">decizia </w:t>
      </w:r>
      <w:r w:rsidR="00070671" w:rsidRPr="00F902E2">
        <w:rPr>
          <w:rFonts w:ascii="Trebuchet MS" w:eastAsia="Trebuchet MS" w:hAnsi="Trebuchet MS" w:cs="Trebuchet MS"/>
          <w:color w:val="244061" w:themeColor="accent1" w:themeShade="80"/>
          <w:sz w:val="22"/>
          <w:szCs w:val="22"/>
          <w:lang w:val="ro-RO"/>
        </w:rPr>
        <w:t>de finanțare</w:t>
      </w:r>
      <w:r w:rsidR="002C30A6" w:rsidRPr="00F902E2">
        <w:rPr>
          <w:rFonts w:ascii="Trebuchet MS" w:eastAsia="Trebuchet MS" w:hAnsi="Trebuchet MS" w:cs="Trebuchet MS"/>
          <w:color w:val="244061" w:themeColor="accent1" w:themeShade="80"/>
          <w:sz w:val="22"/>
          <w:szCs w:val="22"/>
          <w:lang w:val="ro-RO"/>
        </w:rPr>
        <w:t>,</w:t>
      </w:r>
      <w:r w:rsidR="00070671" w:rsidRPr="00F902E2">
        <w:rPr>
          <w:rFonts w:ascii="Trebuchet MS" w:eastAsia="Trebuchet MS" w:hAnsi="Trebuchet MS" w:cs="Trebuchet MS"/>
          <w:color w:val="244061" w:themeColor="accent1" w:themeShade="80"/>
          <w:sz w:val="22"/>
          <w:szCs w:val="22"/>
          <w:lang w:val="ro-RO"/>
        </w:rPr>
        <w:t xml:space="preserve"> inclusiv prin anexele sale</w:t>
      </w:r>
      <w:r w:rsidR="004B61A4" w:rsidRPr="00F902E2">
        <w:rPr>
          <w:rFonts w:ascii="Trebuchet MS" w:eastAsia="Trebuchet MS" w:hAnsi="Trebuchet MS" w:cs="Trebuchet MS"/>
          <w:color w:val="244061" w:themeColor="accent1" w:themeShade="80"/>
          <w:sz w:val="22"/>
          <w:szCs w:val="22"/>
          <w:lang w:val="ro-RO"/>
        </w:rPr>
        <w:t>.</w:t>
      </w:r>
    </w:p>
    <w:p w14:paraId="67E306A4" w14:textId="688CDCFA" w:rsidR="00993530" w:rsidRPr="00F902E2" w:rsidRDefault="00070671" w:rsidP="00AD74EE">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Prin </w:t>
      </w:r>
      <w:proofErr w:type="spellStart"/>
      <w:r w:rsidRPr="00F902E2">
        <w:rPr>
          <w:rFonts w:ascii="Trebuchet MS" w:eastAsia="Trebuchet MS" w:hAnsi="Trebuchet MS" w:cs="Trebuchet MS"/>
          <w:color w:val="244061" w:themeColor="accent1" w:themeShade="80"/>
          <w:sz w:val="22"/>
          <w:szCs w:val="22"/>
          <w:lang w:val="ro-RO"/>
        </w:rPr>
        <w:t>excepţie</w:t>
      </w:r>
      <w:proofErr w:type="spellEnd"/>
      <w:r w:rsidRPr="00F902E2">
        <w:rPr>
          <w:rFonts w:ascii="Trebuchet MS" w:eastAsia="Trebuchet MS" w:hAnsi="Trebuchet MS" w:cs="Trebuchet MS"/>
          <w:color w:val="244061" w:themeColor="accent1" w:themeShade="80"/>
          <w:sz w:val="22"/>
          <w:szCs w:val="22"/>
          <w:lang w:val="ro-RO"/>
        </w:rPr>
        <w:t xml:space="preserve"> de la prevederile art. 15 alin. (1) din </w:t>
      </w:r>
      <w:r w:rsidR="00A42D04" w:rsidRPr="00F902E2">
        <w:rPr>
          <w:rFonts w:ascii="Trebuchet MS" w:eastAsia="Trebuchet MS" w:hAnsi="Trebuchet MS" w:cs="Trebuchet MS"/>
          <w:color w:val="244061" w:themeColor="accent1" w:themeShade="80"/>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 xml:space="preserve">de </w:t>
      </w:r>
      <w:proofErr w:type="spellStart"/>
      <w:r w:rsidRPr="00F902E2">
        <w:rPr>
          <w:rFonts w:ascii="Trebuchet MS" w:eastAsia="Trebuchet MS" w:hAnsi="Trebuchet MS" w:cs="Trebuchet MS"/>
          <w:color w:val="244061" w:themeColor="accent1" w:themeShade="80"/>
          <w:sz w:val="22"/>
          <w:szCs w:val="22"/>
          <w:lang w:val="ro-RO"/>
        </w:rPr>
        <w:t>finantare</w:t>
      </w:r>
      <w:proofErr w:type="spellEnd"/>
      <w:r w:rsidRPr="00F902E2">
        <w:rPr>
          <w:rFonts w:ascii="Trebuchet MS" w:eastAsia="Trebuchet MS" w:hAnsi="Trebuchet MS" w:cs="Trebuchet MS"/>
          <w:color w:val="244061" w:themeColor="accent1" w:themeShade="80"/>
          <w:sz w:val="22"/>
          <w:szCs w:val="22"/>
          <w:lang w:val="ro-RO"/>
        </w:rPr>
        <w:t xml:space="preserve"> - Condiții Generale,  se prevede că Beneficiarul are</w:t>
      </w:r>
      <w:r w:rsidR="00AD74EE"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z w:val="22"/>
          <w:szCs w:val="22"/>
          <w:lang w:val="ro-RO"/>
        </w:rPr>
        <w:t>dreptul de a</w:t>
      </w:r>
      <w:r w:rsidR="00AD74EE" w:rsidRPr="00F902E2">
        <w:rPr>
          <w:rFonts w:ascii="Trebuchet MS" w:eastAsia="Trebuchet MS" w:hAnsi="Trebuchet MS" w:cs="Trebuchet MS"/>
          <w:color w:val="244061" w:themeColor="accent1" w:themeShade="80"/>
          <w:sz w:val="22"/>
          <w:szCs w:val="22"/>
          <w:lang w:val="ro-RO"/>
        </w:rPr>
        <w:t xml:space="preserve"> </w:t>
      </w:r>
      <w:r w:rsidR="00A60C6F" w:rsidRPr="00F902E2">
        <w:rPr>
          <w:rFonts w:ascii="Trebuchet MS" w:eastAsia="Trebuchet MS" w:hAnsi="Trebuchet MS" w:cs="Trebuchet MS"/>
          <w:color w:val="244061" w:themeColor="accent1" w:themeShade="80"/>
          <w:sz w:val="22"/>
          <w:szCs w:val="22"/>
          <w:lang w:val="ro-RO"/>
        </w:rPr>
        <w:t>informa</w:t>
      </w:r>
      <w:r w:rsidR="00006B13" w:rsidRPr="00F902E2">
        <w:rPr>
          <w:rFonts w:ascii="Trebuchet MS" w:eastAsia="Trebuchet MS" w:hAnsi="Trebuchet MS" w:cs="Trebuchet MS"/>
          <w:color w:val="244061" w:themeColor="accent1" w:themeShade="80"/>
          <w:sz w:val="22"/>
          <w:szCs w:val="22"/>
          <w:lang w:val="ro-RO"/>
        </w:rPr>
        <w:t xml:space="preserve"> </w:t>
      </w:r>
      <w:proofErr w:type="spellStart"/>
      <w:r w:rsidR="00006B13" w:rsidRPr="00F902E2">
        <w:rPr>
          <w:rFonts w:ascii="Trebuchet MS" w:eastAsia="Trebuchet MS" w:hAnsi="Trebuchet MS" w:cs="Trebuchet MS"/>
          <w:color w:val="244061" w:themeColor="accent1" w:themeShade="80"/>
          <w:sz w:val="22"/>
          <w:szCs w:val="22"/>
          <w:lang w:val="ro-RO"/>
        </w:rPr>
        <w:t>AMP</w:t>
      </w:r>
      <w:r w:rsidR="00937227" w:rsidRPr="00F902E2">
        <w:rPr>
          <w:rFonts w:ascii="Trebuchet MS" w:eastAsia="Trebuchet MS" w:hAnsi="Trebuchet MS" w:cs="Trebuchet MS"/>
          <w:color w:val="244061" w:themeColor="accent1" w:themeShade="80"/>
          <w:sz w:val="22"/>
          <w:szCs w:val="22"/>
          <w:lang w:val="ro-RO"/>
        </w:rPr>
        <w:t>o</w:t>
      </w:r>
      <w:r w:rsidR="00006B13" w:rsidRPr="00F902E2">
        <w:rPr>
          <w:rFonts w:ascii="Trebuchet MS" w:eastAsia="Trebuchet MS" w:hAnsi="Trebuchet MS" w:cs="Trebuchet MS"/>
          <w:color w:val="244061" w:themeColor="accent1" w:themeShade="80"/>
          <w:sz w:val="22"/>
          <w:szCs w:val="22"/>
          <w:lang w:val="ro-RO"/>
        </w:rPr>
        <w:t>IDS</w:t>
      </w:r>
      <w:proofErr w:type="spellEnd"/>
      <w:r w:rsidR="00006B13" w:rsidRPr="00F902E2">
        <w:rPr>
          <w:rFonts w:ascii="Trebuchet MS" w:eastAsia="Trebuchet MS" w:hAnsi="Trebuchet MS" w:cs="Trebuchet MS"/>
          <w:color w:val="244061" w:themeColor="accent1" w:themeShade="80"/>
          <w:sz w:val="22"/>
          <w:szCs w:val="22"/>
          <w:lang w:val="ro-RO"/>
        </w:rPr>
        <w:t xml:space="preserve"> </w:t>
      </w:r>
      <w:r w:rsidR="006D3D36" w:rsidRPr="00F902E2">
        <w:rPr>
          <w:rFonts w:ascii="Trebuchet MS" w:eastAsia="Trebuchet MS" w:hAnsi="Trebuchet MS" w:cs="Trebuchet MS"/>
          <w:color w:val="244061" w:themeColor="accent1" w:themeShade="80"/>
          <w:sz w:val="22"/>
          <w:szCs w:val="22"/>
          <w:lang w:val="ro-RO"/>
        </w:rPr>
        <w:t xml:space="preserve">privind </w:t>
      </w:r>
      <w:r w:rsidR="00A60C6F" w:rsidRPr="00F902E2">
        <w:rPr>
          <w:rFonts w:ascii="Trebuchet MS" w:eastAsia="Trebuchet MS" w:hAnsi="Trebuchet MS" w:cs="Trebuchet MS"/>
          <w:color w:val="244061" w:themeColor="accent1" w:themeShade="80"/>
          <w:sz w:val="22"/>
          <w:szCs w:val="22"/>
          <w:lang w:val="ro-RO"/>
        </w:rPr>
        <w:t>intenția de renunțare la Proiect</w:t>
      </w:r>
      <w:r w:rsidR="00FE7A96" w:rsidRPr="00F902E2">
        <w:rPr>
          <w:rFonts w:ascii="Trebuchet MS" w:eastAsia="Trebuchet MS" w:hAnsi="Trebuchet MS" w:cs="Trebuchet MS"/>
          <w:color w:val="244061" w:themeColor="accent1" w:themeShade="80"/>
          <w:sz w:val="22"/>
          <w:szCs w:val="22"/>
          <w:lang w:val="ro-RO"/>
        </w:rPr>
        <w:t>.</w:t>
      </w:r>
      <w:r w:rsidR="00B73543" w:rsidRPr="00F902E2">
        <w:rPr>
          <w:rFonts w:ascii="Trebuchet MS" w:eastAsia="Trebuchet MS" w:hAnsi="Trebuchet MS" w:cs="Trebuchet MS"/>
          <w:color w:val="244061" w:themeColor="accent1" w:themeShade="80"/>
          <w:sz w:val="22"/>
          <w:szCs w:val="22"/>
          <w:lang w:val="ro-RO"/>
        </w:rPr>
        <w:t xml:space="preserve"> </w:t>
      </w:r>
      <w:proofErr w:type="spellStart"/>
      <w:r w:rsidR="00B73543" w:rsidRPr="00F902E2">
        <w:rPr>
          <w:rFonts w:ascii="Trebuchet MS" w:eastAsia="Trebuchet MS" w:hAnsi="Trebuchet MS" w:cs="Trebuchet MS"/>
          <w:color w:val="244061" w:themeColor="accent1" w:themeShade="80"/>
          <w:sz w:val="22"/>
          <w:szCs w:val="22"/>
          <w:lang w:val="ro-RO"/>
        </w:rPr>
        <w:t>AMP</w:t>
      </w:r>
      <w:r w:rsidR="00937227" w:rsidRPr="00F902E2">
        <w:rPr>
          <w:rFonts w:ascii="Trebuchet MS" w:eastAsia="Trebuchet MS" w:hAnsi="Trebuchet MS" w:cs="Trebuchet MS"/>
          <w:color w:val="244061" w:themeColor="accent1" w:themeShade="80"/>
          <w:sz w:val="22"/>
          <w:szCs w:val="22"/>
          <w:lang w:val="ro-RO"/>
        </w:rPr>
        <w:t>o</w:t>
      </w:r>
      <w:r w:rsidR="00B73543" w:rsidRPr="00F902E2">
        <w:rPr>
          <w:rFonts w:ascii="Trebuchet MS" w:eastAsia="Trebuchet MS" w:hAnsi="Trebuchet MS" w:cs="Trebuchet MS"/>
          <w:color w:val="244061" w:themeColor="accent1" w:themeShade="80"/>
          <w:sz w:val="22"/>
          <w:szCs w:val="22"/>
          <w:lang w:val="ro-RO"/>
        </w:rPr>
        <w:t>IDS</w:t>
      </w:r>
      <w:proofErr w:type="spellEnd"/>
      <w:r w:rsidR="00B73543" w:rsidRPr="00F902E2">
        <w:rPr>
          <w:rFonts w:ascii="Trebuchet MS" w:eastAsia="Trebuchet MS" w:hAnsi="Trebuchet MS" w:cs="Trebuchet MS"/>
          <w:color w:val="244061" w:themeColor="accent1" w:themeShade="80"/>
          <w:sz w:val="22"/>
          <w:szCs w:val="22"/>
          <w:lang w:val="ro-RO"/>
        </w:rPr>
        <w:t xml:space="preserve"> poate decide privind continuarea Proiectului sau poate decide </w:t>
      </w:r>
      <w:r w:rsidR="00AD74EE" w:rsidRPr="00F902E2">
        <w:rPr>
          <w:rFonts w:ascii="Trebuchet MS" w:eastAsia="Trebuchet MS" w:hAnsi="Trebuchet MS" w:cs="Trebuchet MS"/>
          <w:color w:val="244061" w:themeColor="accent1" w:themeShade="80"/>
          <w:sz w:val="22"/>
          <w:szCs w:val="22"/>
          <w:lang w:val="ro-RO"/>
        </w:rPr>
        <w:t xml:space="preserve"> </w:t>
      </w:r>
      <w:r w:rsidR="00006B13" w:rsidRPr="00F902E2">
        <w:rPr>
          <w:rFonts w:ascii="Trebuchet MS" w:eastAsia="Trebuchet MS" w:hAnsi="Trebuchet MS" w:cs="Trebuchet MS"/>
          <w:color w:val="244061" w:themeColor="accent1" w:themeShade="80"/>
          <w:sz w:val="22"/>
          <w:szCs w:val="22"/>
          <w:lang w:val="ro-RO"/>
        </w:rPr>
        <w:t>revoc</w:t>
      </w:r>
      <w:r w:rsidR="00B73543" w:rsidRPr="00F902E2">
        <w:rPr>
          <w:rFonts w:ascii="Trebuchet MS" w:eastAsia="Trebuchet MS" w:hAnsi="Trebuchet MS" w:cs="Trebuchet MS"/>
          <w:color w:val="244061" w:themeColor="accent1" w:themeShade="80"/>
          <w:sz w:val="22"/>
          <w:szCs w:val="22"/>
          <w:lang w:val="ro-RO"/>
        </w:rPr>
        <w:t>area</w:t>
      </w:r>
      <w:r w:rsidR="00AD74EE" w:rsidRPr="00F902E2">
        <w:rPr>
          <w:rFonts w:ascii="Trebuchet MS" w:eastAsia="Trebuchet MS" w:hAnsi="Trebuchet MS" w:cs="Trebuchet MS"/>
          <w:color w:val="244061" w:themeColor="accent1" w:themeShade="80"/>
          <w:sz w:val="22"/>
          <w:szCs w:val="22"/>
          <w:lang w:val="ro-RO"/>
        </w:rPr>
        <w:t xml:space="preserve"> </w:t>
      </w:r>
      <w:r w:rsidR="000E22A9" w:rsidRPr="00F902E2">
        <w:rPr>
          <w:rFonts w:ascii="Trebuchet MS" w:eastAsia="Trebuchet MS" w:hAnsi="Trebuchet MS" w:cs="Trebuchet MS"/>
          <w:color w:val="244061" w:themeColor="accent1" w:themeShade="80"/>
          <w:sz w:val="22"/>
          <w:szCs w:val="22"/>
          <w:lang w:val="ro-RO"/>
        </w:rPr>
        <w:t>decizie</w:t>
      </w:r>
      <w:r w:rsidR="00006B13" w:rsidRPr="00F902E2">
        <w:rPr>
          <w:rFonts w:ascii="Trebuchet MS" w:eastAsia="Trebuchet MS" w:hAnsi="Trebuchet MS" w:cs="Trebuchet MS"/>
          <w:color w:val="244061" w:themeColor="accent1" w:themeShade="80"/>
          <w:sz w:val="22"/>
          <w:szCs w:val="22"/>
          <w:lang w:val="ro-RO"/>
        </w:rPr>
        <w:t>i</w:t>
      </w:r>
      <w:r w:rsidR="000E22A9" w:rsidRPr="00F902E2">
        <w:rPr>
          <w:rFonts w:ascii="Trebuchet MS" w:eastAsia="Trebuchet MS" w:hAnsi="Trebuchet MS" w:cs="Trebuchet MS"/>
          <w:color w:val="244061" w:themeColor="accent1" w:themeShade="80"/>
          <w:sz w:val="22"/>
          <w:szCs w:val="22"/>
          <w:lang w:val="ro-RO"/>
        </w:rPr>
        <w:t xml:space="preserve"> de finanțare</w:t>
      </w:r>
      <w:r w:rsidR="00AD74EE" w:rsidRPr="00F902E2">
        <w:rPr>
          <w:rFonts w:ascii="Trebuchet MS" w:eastAsia="Trebuchet MS" w:hAnsi="Trebuchet MS" w:cs="Trebuchet MS"/>
          <w:color w:val="244061" w:themeColor="accent1" w:themeShade="80"/>
          <w:sz w:val="22"/>
          <w:szCs w:val="22"/>
          <w:lang w:val="ro-RO"/>
        </w:rPr>
        <w:t>.</w:t>
      </w:r>
    </w:p>
    <w:p w14:paraId="3BBDE6D1" w14:textId="5A52C7EB" w:rsidR="001B6E64" w:rsidRPr="00F902E2"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937227"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emite Decizia de </w:t>
      </w:r>
      <w:r w:rsidR="00410ADB" w:rsidRPr="00F902E2">
        <w:rPr>
          <w:rFonts w:ascii="Trebuchet MS" w:eastAsia="Trebuchet MS" w:hAnsi="Trebuchet MS" w:cs="Trebuchet MS"/>
          <w:color w:val="244061" w:themeColor="accent1" w:themeShade="80"/>
          <w:sz w:val="22"/>
          <w:szCs w:val="22"/>
          <w:lang w:val="ro-RO"/>
        </w:rPr>
        <w:t>revocare</w:t>
      </w:r>
      <w:r w:rsidRPr="00F902E2">
        <w:rPr>
          <w:rFonts w:ascii="Trebuchet MS" w:eastAsia="Trebuchet MS" w:hAnsi="Trebuchet MS" w:cs="Trebuchet MS"/>
          <w:color w:val="244061" w:themeColor="accent1" w:themeShade="80"/>
          <w:sz w:val="22"/>
          <w:szCs w:val="22"/>
          <w:lang w:val="ro-RO"/>
        </w:rPr>
        <w:t xml:space="preserve"> a </w:t>
      </w:r>
      <w:r w:rsidR="00CD7737" w:rsidRPr="00F902E2">
        <w:rPr>
          <w:rFonts w:ascii="Trebuchet MS" w:eastAsia="Trebuchet MS" w:hAnsi="Trebuchet MS" w:cs="Trebuchet MS"/>
          <w:color w:val="244061" w:themeColor="accent1" w:themeShade="80"/>
          <w:sz w:val="22"/>
          <w:szCs w:val="22"/>
          <w:lang w:val="ro-RO"/>
        </w:rPr>
        <w:t xml:space="preserve">deciziei </w:t>
      </w:r>
      <w:r w:rsidRPr="00F902E2">
        <w:rPr>
          <w:rFonts w:ascii="Trebuchet MS" w:eastAsia="Trebuchet MS" w:hAnsi="Trebuchet MS" w:cs="Trebuchet MS"/>
          <w:color w:val="244061" w:themeColor="accent1" w:themeShade="80"/>
          <w:sz w:val="22"/>
          <w:szCs w:val="22"/>
          <w:lang w:val="ro-RO"/>
        </w:rPr>
        <w:t xml:space="preserve">de </w:t>
      </w:r>
      <w:proofErr w:type="spellStart"/>
      <w:r w:rsidRPr="00F902E2">
        <w:rPr>
          <w:rFonts w:ascii="Trebuchet MS" w:eastAsia="Trebuchet MS" w:hAnsi="Trebuchet MS" w:cs="Trebuchet MS"/>
          <w:color w:val="244061" w:themeColor="accent1" w:themeShade="80"/>
          <w:sz w:val="22"/>
          <w:szCs w:val="22"/>
          <w:lang w:val="ro-RO"/>
        </w:rPr>
        <w:t>finanţare</w:t>
      </w:r>
      <w:proofErr w:type="spellEnd"/>
      <w:r w:rsidRPr="00F902E2">
        <w:rPr>
          <w:rFonts w:ascii="Trebuchet MS" w:eastAsia="Trebuchet MS" w:hAnsi="Trebuchet MS" w:cs="Trebuchet MS"/>
          <w:color w:val="244061" w:themeColor="accent1" w:themeShade="80"/>
          <w:sz w:val="22"/>
          <w:szCs w:val="22"/>
          <w:lang w:val="ro-RO"/>
        </w:rPr>
        <w:t xml:space="preserve"> și </w:t>
      </w:r>
      <w:r w:rsidR="00974937" w:rsidRPr="00F902E2">
        <w:rPr>
          <w:rFonts w:ascii="Trebuchet MS" w:eastAsia="Trebuchet MS" w:hAnsi="Trebuchet MS" w:cs="Trebuchet MS"/>
          <w:color w:val="244061" w:themeColor="accent1" w:themeShade="80"/>
          <w:sz w:val="22"/>
          <w:szCs w:val="22"/>
          <w:lang w:val="ro-RO"/>
        </w:rPr>
        <w:t>o</w:t>
      </w:r>
      <w:r w:rsidRPr="00F902E2">
        <w:rPr>
          <w:rFonts w:ascii="Trebuchet MS" w:eastAsia="Trebuchet MS" w:hAnsi="Trebuchet MS" w:cs="Trebuchet MS"/>
          <w:color w:val="244061" w:themeColor="accent1" w:themeShade="80"/>
          <w:sz w:val="22"/>
          <w:szCs w:val="22"/>
          <w:lang w:val="ro-RO"/>
        </w:rPr>
        <w:t xml:space="preserve"> comunică prin sistemul informatic</w:t>
      </w:r>
      <w:r w:rsidR="00097DF3" w:rsidRPr="00F902E2">
        <w:rPr>
          <w:rFonts w:ascii="Trebuchet MS" w:eastAsia="Trebuchet MS" w:hAnsi="Trebuchet MS" w:cs="Trebuchet MS"/>
          <w:color w:val="244061" w:themeColor="accent1" w:themeShade="80"/>
          <w:sz w:val="22"/>
          <w:szCs w:val="22"/>
          <w:lang w:val="ro-RO"/>
        </w:rPr>
        <w:t xml:space="preserve"> </w:t>
      </w:r>
      <w:r w:rsidR="006E7B6B" w:rsidRPr="00F902E2">
        <w:rPr>
          <w:rFonts w:ascii="Trebuchet MS" w:hAnsi="Trebuchet MS"/>
          <w:iCs/>
          <w:color w:val="244061" w:themeColor="accent1" w:themeShade="80"/>
          <w:sz w:val="22"/>
          <w:szCs w:val="22"/>
        </w:rPr>
        <w:t>MySMIS2021/SMIS2021</w:t>
      </w:r>
      <w:r w:rsidR="00097DF3" w:rsidRPr="00F902E2">
        <w:rPr>
          <w:rFonts w:ascii="Trebuchet MS" w:eastAsia="Trebuchet MS" w:hAnsi="Trebuchet MS" w:cs="Trebuchet MS"/>
          <w:color w:val="244061" w:themeColor="accent1" w:themeShade="80"/>
          <w:sz w:val="22"/>
          <w:szCs w:val="22"/>
          <w:lang w:val="ro-RO"/>
        </w:rPr>
        <w:t>.</w:t>
      </w:r>
    </w:p>
    <w:p w14:paraId="709C85A7" w14:textId="77777777" w:rsidR="006E7B6B" w:rsidRPr="00F902E2"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Pentru sumele de restituit, exprimate în moneda </w:t>
      </w:r>
      <w:proofErr w:type="spellStart"/>
      <w:r w:rsidRPr="00F902E2">
        <w:rPr>
          <w:rFonts w:ascii="Trebuchet MS" w:eastAsia="Trebuchet MS" w:hAnsi="Trebuchet MS" w:cs="Trebuchet MS"/>
          <w:color w:val="244061" w:themeColor="accent1" w:themeShade="80"/>
          <w:sz w:val="22"/>
          <w:szCs w:val="22"/>
          <w:lang w:val="ro-RO"/>
        </w:rPr>
        <w:t>naţională</w:t>
      </w:r>
      <w:proofErr w:type="spellEnd"/>
      <w:r w:rsidRPr="00F902E2">
        <w:rPr>
          <w:rFonts w:ascii="Trebuchet MS" w:eastAsia="Trebuchet MS" w:hAnsi="Trebuchet MS" w:cs="Trebuchet MS"/>
          <w:color w:val="244061" w:themeColor="accent1" w:themeShade="80"/>
          <w:sz w:val="22"/>
          <w:szCs w:val="22"/>
          <w:lang w:val="ro-RO"/>
        </w:rPr>
        <w:t xml:space="preserve">, stabilite în sarcina </w:t>
      </w:r>
      <w:proofErr w:type="spellStart"/>
      <w:r w:rsidRPr="00F902E2">
        <w:rPr>
          <w:rFonts w:ascii="Trebuchet MS" w:eastAsia="Trebuchet MS" w:hAnsi="Trebuchet MS" w:cs="Trebuchet MS"/>
          <w:color w:val="244061" w:themeColor="accent1" w:themeShade="80"/>
          <w:sz w:val="22"/>
          <w:szCs w:val="22"/>
          <w:lang w:val="ro-RO"/>
        </w:rPr>
        <w:t>Benenficiarului</w:t>
      </w:r>
      <w:proofErr w:type="spellEnd"/>
      <w:r w:rsidRPr="00F902E2">
        <w:rPr>
          <w:rFonts w:ascii="Trebuchet MS" w:eastAsia="Trebuchet MS" w:hAnsi="Trebuchet MS" w:cs="Trebuchet MS"/>
          <w:color w:val="244061" w:themeColor="accent1" w:themeShade="80"/>
          <w:sz w:val="22"/>
          <w:szCs w:val="22"/>
          <w:lang w:val="ro-RO"/>
        </w:rPr>
        <w:t xml:space="preserve">/ liderului de parteneriat/ Partenerilor, decizia de </w:t>
      </w:r>
      <w:r w:rsidR="00545E42" w:rsidRPr="00F902E2">
        <w:rPr>
          <w:rFonts w:ascii="Trebuchet MS" w:eastAsia="Trebuchet MS" w:hAnsi="Trebuchet MS" w:cs="Trebuchet MS"/>
          <w:color w:val="244061" w:themeColor="accent1" w:themeShade="80"/>
          <w:sz w:val="22"/>
          <w:szCs w:val="22"/>
          <w:lang w:val="ro-RO"/>
        </w:rPr>
        <w:t>revocare</w:t>
      </w:r>
      <w:r w:rsidRPr="00F902E2">
        <w:rPr>
          <w:rFonts w:ascii="Trebuchet MS" w:eastAsia="Trebuchet MS" w:hAnsi="Trebuchet MS" w:cs="Trebuchet MS"/>
          <w:color w:val="244061" w:themeColor="accent1" w:themeShade="80"/>
          <w:sz w:val="22"/>
          <w:szCs w:val="22"/>
          <w:lang w:val="ro-RO"/>
        </w:rPr>
        <w:t xml:space="preserve"> a </w:t>
      </w:r>
      <w:r w:rsidR="00AB0613" w:rsidRPr="00F902E2">
        <w:rPr>
          <w:rFonts w:ascii="Trebuchet MS" w:eastAsia="Trebuchet MS" w:hAnsi="Trebuchet MS" w:cs="Trebuchet MS"/>
          <w:color w:val="244061" w:themeColor="accent1" w:themeShade="80"/>
          <w:sz w:val="22"/>
          <w:szCs w:val="22"/>
          <w:lang w:val="ro-RO"/>
        </w:rPr>
        <w:t xml:space="preserve">deciziei </w:t>
      </w:r>
      <w:r w:rsidRPr="00F902E2">
        <w:rPr>
          <w:rFonts w:ascii="Trebuchet MS" w:eastAsia="Trebuchet MS" w:hAnsi="Trebuchet MS" w:cs="Trebuchet MS"/>
          <w:color w:val="244061" w:themeColor="accent1" w:themeShade="80"/>
          <w:sz w:val="22"/>
          <w:szCs w:val="22"/>
          <w:lang w:val="ro-RO"/>
        </w:rPr>
        <w:t xml:space="preserve">de </w:t>
      </w:r>
      <w:proofErr w:type="spellStart"/>
      <w:r w:rsidRPr="00F902E2">
        <w:rPr>
          <w:rFonts w:ascii="Trebuchet MS" w:eastAsia="Trebuchet MS" w:hAnsi="Trebuchet MS" w:cs="Trebuchet MS"/>
          <w:color w:val="244061" w:themeColor="accent1" w:themeShade="80"/>
          <w:sz w:val="22"/>
          <w:szCs w:val="22"/>
          <w:lang w:val="ro-RO"/>
        </w:rPr>
        <w:t>finanţare</w:t>
      </w:r>
      <w:proofErr w:type="spellEnd"/>
      <w:r w:rsidRPr="00F902E2">
        <w:rPr>
          <w:rFonts w:ascii="Trebuchet MS" w:eastAsia="Trebuchet MS" w:hAnsi="Trebuchet MS" w:cs="Trebuchet MS"/>
          <w:color w:val="244061" w:themeColor="accent1" w:themeShade="80"/>
          <w:sz w:val="22"/>
          <w:szCs w:val="22"/>
          <w:lang w:val="ro-RO"/>
        </w:rPr>
        <w:t xml:space="preserve"> constituie titlu de </w:t>
      </w:r>
      <w:proofErr w:type="spellStart"/>
      <w:r w:rsidRPr="00F902E2">
        <w:rPr>
          <w:rFonts w:ascii="Trebuchet MS" w:eastAsia="Trebuchet MS" w:hAnsi="Trebuchet MS" w:cs="Trebuchet MS"/>
          <w:color w:val="244061" w:themeColor="accent1" w:themeShade="80"/>
          <w:sz w:val="22"/>
          <w:szCs w:val="22"/>
          <w:lang w:val="ro-RO"/>
        </w:rPr>
        <w:t>creanţă</w:t>
      </w:r>
      <w:proofErr w:type="spellEnd"/>
      <w:r w:rsidRPr="00F902E2">
        <w:rPr>
          <w:rFonts w:ascii="Trebuchet MS" w:eastAsia="Trebuchet MS" w:hAnsi="Trebuchet MS" w:cs="Trebuchet MS"/>
          <w:color w:val="244061" w:themeColor="accent1" w:themeShade="80"/>
          <w:sz w:val="22"/>
          <w:szCs w:val="22"/>
          <w:lang w:val="ro-RO"/>
        </w:rPr>
        <w:t xml:space="preserve"> emis în </w:t>
      </w:r>
      <w:proofErr w:type="spellStart"/>
      <w:r w:rsidRPr="00F902E2">
        <w:rPr>
          <w:rFonts w:ascii="Trebuchet MS" w:eastAsia="Trebuchet MS" w:hAnsi="Trebuchet MS" w:cs="Trebuchet MS"/>
          <w:color w:val="244061" w:themeColor="accent1" w:themeShade="80"/>
          <w:sz w:val="22"/>
          <w:szCs w:val="22"/>
          <w:lang w:val="ro-RO"/>
        </w:rPr>
        <w:t>condiţiile</w:t>
      </w:r>
      <w:proofErr w:type="spellEnd"/>
      <w:r w:rsidRPr="00F902E2">
        <w:rPr>
          <w:rFonts w:ascii="Trebuchet MS" w:eastAsia="Trebuchet MS" w:hAnsi="Trebuchet MS" w:cs="Trebuchet MS"/>
          <w:color w:val="244061" w:themeColor="accent1" w:themeShade="80"/>
          <w:sz w:val="22"/>
          <w:szCs w:val="22"/>
          <w:lang w:val="ro-RO"/>
        </w:rPr>
        <w:t xml:space="preserve"> legii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cuprinde elementele care se regăsesc la art. 46 alin. (2) din Legea nr. 207/2015 privind Codul de procedură fiscală, cu modificările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completările ulterioare. În titlul de </w:t>
      </w:r>
      <w:proofErr w:type="spellStart"/>
      <w:r w:rsidRPr="00F902E2">
        <w:rPr>
          <w:rFonts w:ascii="Trebuchet MS" w:eastAsia="Trebuchet MS" w:hAnsi="Trebuchet MS" w:cs="Trebuchet MS"/>
          <w:color w:val="244061" w:themeColor="accent1" w:themeShade="80"/>
          <w:sz w:val="22"/>
          <w:szCs w:val="22"/>
          <w:lang w:val="ro-RO"/>
        </w:rPr>
        <w:t>creanţă</w:t>
      </w:r>
      <w:proofErr w:type="spellEnd"/>
      <w:r w:rsidRPr="00F902E2">
        <w:rPr>
          <w:rFonts w:ascii="Trebuchet MS" w:eastAsia="Trebuchet MS" w:hAnsi="Trebuchet MS" w:cs="Trebuchet MS"/>
          <w:color w:val="244061" w:themeColor="accent1" w:themeShade="80"/>
          <w:sz w:val="22"/>
          <w:szCs w:val="22"/>
          <w:lang w:val="ro-RO"/>
        </w:rPr>
        <w:t xml:space="preserve"> se indică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contul în care beneficiarul/</w:t>
      </w:r>
      <w:proofErr w:type="spellStart"/>
      <w:r w:rsidRPr="00F902E2">
        <w:rPr>
          <w:rFonts w:ascii="Trebuchet MS" w:eastAsia="Trebuchet MS" w:hAnsi="Trebuchet MS" w:cs="Trebuchet MS"/>
          <w:color w:val="244061" w:themeColor="accent1" w:themeShade="80"/>
          <w:sz w:val="22"/>
          <w:szCs w:val="22"/>
          <w:lang w:val="ro-RO"/>
        </w:rPr>
        <w:t>lid</w:t>
      </w:r>
      <w:proofErr w:type="spellEnd"/>
    </w:p>
    <w:p w14:paraId="02966E23" w14:textId="6901440D" w:rsidR="001B6E64" w:rsidRPr="00F902E2"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erul</w:t>
      </w:r>
      <w:proofErr w:type="spellEnd"/>
      <w:r w:rsidRPr="00F902E2">
        <w:rPr>
          <w:rFonts w:ascii="Trebuchet MS" w:eastAsia="Trebuchet MS" w:hAnsi="Trebuchet MS" w:cs="Trebuchet MS"/>
          <w:color w:val="244061" w:themeColor="accent1" w:themeShade="80"/>
          <w:sz w:val="22"/>
          <w:szCs w:val="22"/>
          <w:lang w:val="ro-RO"/>
        </w:rPr>
        <w:t xml:space="preserve"> de parteneriat/partenerul trebuie să efectueze plata.</w:t>
      </w:r>
    </w:p>
    <w:p w14:paraId="7B5AE4F3" w14:textId="3E91EA77" w:rsidR="001B6E64" w:rsidRPr="00F902E2"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 Decizia de </w:t>
      </w:r>
      <w:r w:rsidR="00545E42" w:rsidRPr="00F902E2">
        <w:rPr>
          <w:rFonts w:ascii="Trebuchet MS" w:eastAsia="Trebuchet MS" w:hAnsi="Trebuchet MS" w:cs="Trebuchet MS"/>
          <w:color w:val="244061" w:themeColor="accent1" w:themeShade="80"/>
          <w:sz w:val="22"/>
          <w:szCs w:val="22"/>
          <w:lang w:val="ro-RO"/>
        </w:rPr>
        <w:t xml:space="preserve">revocare </w:t>
      </w:r>
      <w:r w:rsidRPr="00F902E2">
        <w:rPr>
          <w:rFonts w:ascii="Trebuchet MS" w:eastAsia="Trebuchet MS" w:hAnsi="Trebuchet MS" w:cs="Trebuchet MS"/>
          <w:color w:val="244061" w:themeColor="accent1" w:themeShade="80"/>
          <w:sz w:val="22"/>
          <w:szCs w:val="22"/>
          <w:lang w:val="ro-RO"/>
        </w:rPr>
        <w:t>va fi comunicată</w:t>
      </w:r>
      <w:r w:rsidR="00295A33" w:rsidRPr="00F902E2">
        <w:rPr>
          <w:rFonts w:ascii="Trebuchet MS" w:eastAsia="Trebuchet MS" w:hAnsi="Trebuchet MS" w:cs="Trebuchet MS"/>
          <w:color w:val="244061" w:themeColor="accent1" w:themeShade="80"/>
          <w:sz w:val="22"/>
          <w:szCs w:val="22"/>
          <w:lang w:val="ro-RO"/>
        </w:rPr>
        <w:t xml:space="preserve"> </w:t>
      </w:r>
      <w:r w:rsidR="004E591C" w:rsidRPr="00F902E2">
        <w:rPr>
          <w:rFonts w:ascii="Trebuchet MS" w:eastAsia="Trebuchet MS" w:hAnsi="Trebuchet MS" w:cs="Trebuchet MS"/>
          <w:color w:val="244061" w:themeColor="accent1" w:themeShade="80"/>
          <w:sz w:val="22"/>
          <w:szCs w:val="22"/>
          <w:lang w:val="ro-RO"/>
        </w:rPr>
        <w:t xml:space="preserve">debitorului, </w:t>
      </w:r>
      <w:bookmarkStart w:id="22" w:name="_Hlk118817432"/>
      <w:r w:rsidR="004E591C" w:rsidRPr="00F902E2">
        <w:rPr>
          <w:rFonts w:ascii="Trebuchet MS" w:eastAsia="Trebuchet MS" w:hAnsi="Trebuchet MS" w:cs="Trebuchet MS"/>
          <w:color w:val="244061" w:themeColor="accent1" w:themeShade="80"/>
          <w:sz w:val="22"/>
          <w:szCs w:val="22"/>
          <w:lang w:val="ro-RO"/>
        </w:rPr>
        <w:t xml:space="preserve">în conformitate cu prevederile  art. 20 alin. (3) din </w:t>
      </w:r>
      <w:r w:rsidR="00937227" w:rsidRPr="00F902E2">
        <w:rPr>
          <w:rFonts w:ascii="Trebuchet MS" w:eastAsia="Trebuchet MS" w:hAnsi="Trebuchet MS" w:cs="Trebuchet MS"/>
          <w:color w:val="244061" w:themeColor="accent1" w:themeShade="80"/>
          <w:sz w:val="22"/>
          <w:szCs w:val="22"/>
          <w:lang w:val="ro-RO"/>
        </w:rPr>
        <w:t>Ordonanța de urgență a Guvernului</w:t>
      </w:r>
      <w:r w:rsidR="004E591C" w:rsidRPr="00F902E2">
        <w:rPr>
          <w:rFonts w:ascii="Trebuchet MS" w:eastAsia="Trebuchet MS" w:hAnsi="Trebuchet MS" w:cs="Trebuchet MS"/>
          <w:color w:val="244061" w:themeColor="accent1" w:themeShade="80"/>
          <w:sz w:val="22"/>
          <w:szCs w:val="22"/>
          <w:lang w:val="ro-RO"/>
        </w:rPr>
        <w:t xml:space="preserve"> nr. 133/2021 si poate fi contestată de </w:t>
      </w:r>
      <w:proofErr w:type="spellStart"/>
      <w:r w:rsidR="004E591C" w:rsidRPr="00F902E2">
        <w:rPr>
          <w:rFonts w:ascii="Trebuchet MS" w:eastAsia="Trebuchet MS" w:hAnsi="Trebuchet MS" w:cs="Trebuchet MS"/>
          <w:color w:val="244061" w:themeColor="accent1" w:themeShade="80"/>
          <w:sz w:val="22"/>
          <w:szCs w:val="22"/>
          <w:lang w:val="ro-RO"/>
        </w:rPr>
        <w:t>catre</w:t>
      </w:r>
      <w:proofErr w:type="spellEnd"/>
      <w:r w:rsidR="004E591C" w:rsidRPr="00F902E2">
        <w:rPr>
          <w:rFonts w:ascii="Trebuchet MS" w:eastAsia="Trebuchet MS" w:hAnsi="Trebuchet MS" w:cs="Trebuchet MS"/>
          <w:color w:val="244061" w:themeColor="accent1" w:themeShade="80"/>
          <w:sz w:val="22"/>
          <w:szCs w:val="22"/>
          <w:lang w:val="ro-RO"/>
        </w:rPr>
        <w:t xml:space="preserve"> </w:t>
      </w:r>
      <w:r w:rsidR="004E591C" w:rsidRPr="00F902E2">
        <w:rPr>
          <w:rFonts w:ascii="Trebuchet MS" w:eastAsia="Trebuchet MS" w:hAnsi="Trebuchet MS" w:cs="Trebuchet MS"/>
          <w:color w:val="244061" w:themeColor="accent1" w:themeShade="80"/>
          <w:sz w:val="22"/>
          <w:szCs w:val="22"/>
          <w:lang w:val="ro-RO"/>
        </w:rPr>
        <w:lastRenderedPageBreak/>
        <w:t xml:space="preserve">debitor, în conformitate cu prevederile  art. 20 alin. (4) si (5) din </w:t>
      </w:r>
      <w:r w:rsidR="00937227" w:rsidRPr="00F902E2">
        <w:rPr>
          <w:rFonts w:ascii="Trebuchet MS" w:eastAsia="Trebuchet MS" w:hAnsi="Trebuchet MS" w:cs="Trebuchet MS"/>
          <w:color w:val="244061" w:themeColor="accent1" w:themeShade="80"/>
          <w:sz w:val="22"/>
          <w:szCs w:val="22"/>
          <w:lang w:val="ro-RO"/>
        </w:rPr>
        <w:t>Ordonanța de urgență a Guvernului</w:t>
      </w:r>
      <w:r w:rsidR="004E591C" w:rsidRPr="00F902E2">
        <w:rPr>
          <w:rFonts w:ascii="Trebuchet MS" w:eastAsia="Trebuchet MS" w:hAnsi="Trebuchet MS" w:cs="Trebuchet MS"/>
          <w:color w:val="244061" w:themeColor="accent1" w:themeShade="80"/>
          <w:sz w:val="22"/>
          <w:szCs w:val="22"/>
          <w:lang w:val="ro-RO"/>
        </w:rPr>
        <w:t xml:space="preserve"> nr. 133/2021</w:t>
      </w:r>
      <w:bookmarkEnd w:id="22"/>
      <w:r w:rsidR="00295A33" w:rsidRPr="00F902E2">
        <w:rPr>
          <w:rFonts w:ascii="Trebuchet MS" w:eastAsia="Trebuchet MS" w:hAnsi="Trebuchet MS" w:cs="Trebuchet MS"/>
          <w:color w:val="244061" w:themeColor="accent1" w:themeShade="80"/>
          <w:sz w:val="22"/>
          <w:szCs w:val="22"/>
          <w:lang w:val="ro-RO"/>
        </w:rPr>
        <w:t>.</w:t>
      </w:r>
    </w:p>
    <w:p w14:paraId="2627B59E" w14:textId="6AEF0FEB" w:rsidR="001B6E64" w:rsidRPr="00F902E2" w:rsidRDefault="0007067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în care beneficiarii/liderii de parteneriat/partenerii nu achită debitul stabilit in decizia de </w:t>
      </w:r>
      <w:r w:rsidR="00545E42" w:rsidRPr="00F902E2">
        <w:rPr>
          <w:rFonts w:ascii="Trebuchet MS" w:eastAsia="Trebuchet MS" w:hAnsi="Trebuchet MS" w:cs="Trebuchet MS"/>
          <w:color w:val="244061" w:themeColor="accent1" w:themeShade="80"/>
          <w:sz w:val="22"/>
          <w:szCs w:val="22"/>
          <w:lang w:val="ro-RO"/>
        </w:rPr>
        <w:t xml:space="preserve">revocare </w:t>
      </w:r>
      <w:r w:rsidRPr="00F902E2">
        <w:rPr>
          <w:rFonts w:ascii="Trebuchet MS" w:eastAsia="Trebuchet MS" w:hAnsi="Trebuchet MS" w:cs="Trebuchet MS"/>
          <w:color w:val="244061" w:themeColor="accent1" w:themeShade="80"/>
          <w:sz w:val="22"/>
          <w:szCs w:val="22"/>
          <w:lang w:val="ro-RO"/>
        </w:rPr>
        <w:t xml:space="preserve">în termen de 30 de zile de la comunicarea acesteia, </w:t>
      </w:r>
      <w:bookmarkStart w:id="23" w:name="_Hlk118817504"/>
      <w:r w:rsidR="004E591C" w:rsidRPr="00F902E2">
        <w:rPr>
          <w:rFonts w:ascii="Trebuchet MS" w:eastAsia="Trebuchet MS" w:hAnsi="Trebuchet MS" w:cs="Trebuchet MS"/>
          <w:color w:val="244061" w:themeColor="accent1" w:themeShade="80"/>
          <w:sz w:val="22"/>
          <w:szCs w:val="22"/>
          <w:lang w:val="ro-RO"/>
        </w:rPr>
        <w:t xml:space="preserve">Decizia de </w:t>
      </w:r>
      <w:r w:rsidR="00545E42" w:rsidRPr="00F902E2">
        <w:rPr>
          <w:rFonts w:ascii="Trebuchet MS" w:eastAsia="Trebuchet MS" w:hAnsi="Trebuchet MS" w:cs="Trebuchet MS"/>
          <w:color w:val="244061" w:themeColor="accent1" w:themeShade="80"/>
          <w:sz w:val="22"/>
          <w:szCs w:val="22"/>
          <w:lang w:val="ro-RO"/>
        </w:rPr>
        <w:t xml:space="preserve">revocare </w:t>
      </w:r>
      <w:r w:rsidR="004E591C" w:rsidRPr="00F902E2">
        <w:rPr>
          <w:rFonts w:ascii="Trebuchet MS" w:eastAsia="Trebuchet MS" w:hAnsi="Trebuchet MS" w:cs="Trebuchet MS"/>
          <w:color w:val="244061" w:themeColor="accent1" w:themeShade="80"/>
          <w:sz w:val="22"/>
          <w:szCs w:val="22"/>
          <w:lang w:val="ro-RO"/>
        </w:rPr>
        <w:t>devine titlu executoriu</w:t>
      </w:r>
      <w:bookmarkEnd w:id="23"/>
      <w:r w:rsidRPr="00F902E2">
        <w:rPr>
          <w:rFonts w:ascii="Trebuchet MS" w:eastAsia="Trebuchet MS" w:hAnsi="Trebuchet MS" w:cs="Trebuchet MS"/>
          <w:color w:val="244061" w:themeColor="accent1" w:themeShade="80"/>
          <w:sz w:val="22"/>
          <w:szCs w:val="22"/>
          <w:lang w:val="ro-RO"/>
        </w:rPr>
        <w:t xml:space="preserve">. </w:t>
      </w:r>
    </w:p>
    <w:p w14:paraId="39DD7844" w14:textId="23636721" w:rsidR="004E591C" w:rsidRPr="00F902E2" w:rsidRDefault="004E591C"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bookmarkStart w:id="24" w:name="_Hlk118817540"/>
      <w:r w:rsidRPr="00F902E2">
        <w:rPr>
          <w:rFonts w:ascii="Trebuchet MS" w:eastAsia="Trebuchet MS" w:hAnsi="Trebuchet MS" w:cs="Trebuchet MS"/>
          <w:color w:val="244061" w:themeColor="accent1" w:themeShade="80"/>
          <w:sz w:val="22"/>
          <w:szCs w:val="22"/>
          <w:lang w:val="ro-RO"/>
        </w:rPr>
        <w:t xml:space="preserve">Pentru </w:t>
      </w:r>
      <w:bookmarkStart w:id="25" w:name="_Hlk118817598"/>
      <w:bookmarkStart w:id="26" w:name="_Hlk118817586"/>
      <w:r w:rsidRPr="00F902E2">
        <w:rPr>
          <w:rFonts w:ascii="Trebuchet MS" w:eastAsia="Trebuchet MS" w:hAnsi="Trebuchet MS" w:cs="Trebuchet MS"/>
          <w:color w:val="244061" w:themeColor="accent1" w:themeShade="80"/>
          <w:sz w:val="22"/>
          <w:szCs w:val="22"/>
          <w:lang w:val="ro-RO"/>
        </w:rPr>
        <w:t xml:space="preserve">neachitarea la termen a </w:t>
      </w:r>
      <w:proofErr w:type="spellStart"/>
      <w:r w:rsidRPr="00F902E2">
        <w:rPr>
          <w:rFonts w:ascii="Trebuchet MS" w:eastAsia="Trebuchet MS" w:hAnsi="Trebuchet MS" w:cs="Trebuchet MS"/>
          <w:color w:val="244061" w:themeColor="accent1" w:themeShade="80"/>
          <w:sz w:val="22"/>
          <w:szCs w:val="22"/>
          <w:lang w:val="ro-RO"/>
        </w:rPr>
        <w:t>obligaţiilor</w:t>
      </w:r>
      <w:proofErr w:type="spellEnd"/>
      <w:r w:rsidRPr="00F902E2">
        <w:rPr>
          <w:rFonts w:ascii="Trebuchet MS" w:eastAsia="Trebuchet MS" w:hAnsi="Trebuchet MS" w:cs="Trebuchet MS"/>
          <w:color w:val="244061" w:themeColor="accent1" w:themeShade="80"/>
          <w:sz w:val="22"/>
          <w:szCs w:val="22"/>
          <w:lang w:val="ro-RO"/>
        </w:rPr>
        <w:t xml:space="preserve"> stabilite prin titlul de </w:t>
      </w:r>
      <w:proofErr w:type="spellStart"/>
      <w:r w:rsidRPr="00F902E2">
        <w:rPr>
          <w:rFonts w:ascii="Trebuchet MS" w:eastAsia="Trebuchet MS" w:hAnsi="Trebuchet MS" w:cs="Trebuchet MS"/>
          <w:color w:val="244061" w:themeColor="accent1" w:themeShade="80"/>
          <w:sz w:val="22"/>
          <w:szCs w:val="22"/>
          <w:lang w:val="ro-RO"/>
        </w:rPr>
        <w:t>creanţă</w:t>
      </w:r>
      <w:proofErr w:type="spellEnd"/>
      <w:r w:rsidRPr="00F902E2">
        <w:rPr>
          <w:rFonts w:ascii="Trebuchet MS" w:eastAsia="Trebuchet MS" w:hAnsi="Trebuchet MS" w:cs="Trebuchet MS"/>
          <w:color w:val="244061" w:themeColor="accent1" w:themeShade="80"/>
          <w:sz w:val="22"/>
          <w:szCs w:val="22"/>
          <w:lang w:val="ro-RO"/>
        </w:rPr>
        <w:t xml:space="preserve">, beneficiarul/liderul de parteneriat/partenerul </w:t>
      </w:r>
      <w:proofErr w:type="spellStart"/>
      <w:r w:rsidRPr="00F902E2">
        <w:rPr>
          <w:rFonts w:ascii="Trebuchet MS" w:eastAsia="Trebuchet MS" w:hAnsi="Trebuchet MS" w:cs="Trebuchet MS"/>
          <w:color w:val="244061" w:themeColor="accent1" w:themeShade="80"/>
          <w:sz w:val="22"/>
          <w:szCs w:val="22"/>
          <w:lang w:val="ro-RO"/>
        </w:rPr>
        <w:t>datoreaza</w:t>
      </w:r>
      <w:proofErr w:type="spellEnd"/>
      <w:r w:rsidRPr="00F902E2">
        <w:rPr>
          <w:rFonts w:ascii="Trebuchet MS" w:eastAsia="Trebuchet MS" w:hAnsi="Trebuchet MS" w:cs="Trebuchet MS"/>
          <w:color w:val="244061" w:themeColor="accent1" w:themeShade="80"/>
          <w:sz w:val="22"/>
          <w:szCs w:val="22"/>
          <w:lang w:val="ro-RO"/>
        </w:rPr>
        <w:t xml:space="preserve"> o dobândă care se calculează prin aplicarea ratei dobânzii datorate la soldul rămas de plată din suma stabilita in titlul de </w:t>
      </w:r>
      <w:proofErr w:type="spellStart"/>
      <w:r w:rsidRPr="00F902E2">
        <w:rPr>
          <w:rFonts w:ascii="Trebuchet MS" w:eastAsia="Trebuchet MS" w:hAnsi="Trebuchet MS" w:cs="Trebuchet MS"/>
          <w:color w:val="244061" w:themeColor="accent1" w:themeShade="80"/>
          <w:sz w:val="22"/>
          <w:szCs w:val="22"/>
          <w:lang w:val="ro-RO"/>
        </w:rPr>
        <w:t>creanta</w:t>
      </w:r>
      <w:proofErr w:type="spellEnd"/>
      <w:r w:rsidRPr="00F902E2">
        <w:rPr>
          <w:rFonts w:ascii="Trebuchet MS" w:eastAsia="Trebuchet MS" w:hAnsi="Trebuchet MS" w:cs="Trebuchet MS"/>
          <w:color w:val="244061" w:themeColor="accent1" w:themeShade="80"/>
          <w:sz w:val="22"/>
          <w:szCs w:val="22"/>
          <w:lang w:val="ro-RO"/>
        </w:rPr>
        <w:t xml:space="preserve">, din prima zi de după expirarea termenului de plată si până la data stingerii </w:t>
      </w:r>
      <w:proofErr w:type="spellStart"/>
      <w:r w:rsidRPr="00F902E2">
        <w:rPr>
          <w:rFonts w:ascii="Trebuchet MS" w:eastAsia="Trebuchet MS" w:hAnsi="Trebuchet MS" w:cs="Trebuchet MS"/>
          <w:color w:val="244061" w:themeColor="accent1" w:themeShade="80"/>
          <w:sz w:val="22"/>
          <w:szCs w:val="22"/>
          <w:lang w:val="ro-RO"/>
        </w:rPr>
        <w:t>creantei</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hAnsi="Trebuchet MS"/>
          <w:color w:val="244061" w:themeColor="accent1" w:themeShade="80"/>
          <w:sz w:val="22"/>
          <w:szCs w:val="22"/>
          <w:lang w:val="pt-BR"/>
        </w:rPr>
        <w:t xml:space="preserve"> </w:t>
      </w:r>
      <w:bookmarkEnd w:id="25"/>
    </w:p>
    <w:p w14:paraId="2215EA37" w14:textId="48B86AD1" w:rsidR="001B6E64" w:rsidRPr="00F902E2" w:rsidRDefault="004E591C" w:rsidP="00611E52">
      <w:pPr>
        <w:pStyle w:val="ListParagraph"/>
        <w:spacing w:after="160" w:line="256" w:lineRule="auto"/>
        <w:ind w:left="450"/>
        <w:jc w:val="both"/>
        <w:rPr>
          <w:rFonts w:ascii="Trebuchet MS" w:eastAsia="Trebuchet MS" w:hAnsi="Trebuchet MS" w:cs="Trebuchet MS"/>
          <w:color w:val="244061" w:themeColor="accent1" w:themeShade="80"/>
          <w:sz w:val="22"/>
          <w:szCs w:val="22"/>
          <w:lang w:val="ro-RO"/>
        </w:rPr>
      </w:pPr>
      <w:bookmarkStart w:id="27" w:name="_Hlk118817626"/>
      <w:r w:rsidRPr="00F902E2">
        <w:rPr>
          <w:rFonts w:ascii="Trebuchet MS" w:eastAsia="Trebuchet MS" w:hAnsi="Trebuchet MS" w:cs="Trebuchet MS"/>
          <w:color w:val="244061" w:themeColor="accent1" w:themeShade="80"/>
          <w:sz w:val="22"/>
          <w:szCs w:val="22"/>
          <w:lang w:val="ro-RO"/>
        </w:rPr>
        <w:t xml:space="preserve">In vederea încasării de la debitor a dobânzii datorate,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emite decizia de stabilire a dobânzii, care constituie titlu de </w:t>
      </w:r>
      <w:proofErr w:type="spellStart"/>
      <w:r w:rsidRPr="00F902E2">
        <w:rPr>
          <w:rFonts w:ascii="Trebuchet MS" w:eastAsia="Trebuchet MS" w:hAnsi="Trebuchet MS" w:cs="Trebuchet MS"/>
          <w:color w:val="244061" w:themeColor="accent1" w:themeShade="80"/>
          <w:sz w:val="22"/>
          <w:szCs w:val="22"/>
          <w:lang w:val="ro-RO"/>
        </w:rPr>
        <w:t>creanţă</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se comunică debitorului. </w:t>
      </w:r>
      <w:proofErr w:type="spellStart"/>
      <w:r w:rsidRPr="00F902E2">
        <w:rPr>
          <w:rFonts w:ascii="Trebuchet MS" w:eastAsia="Trebuchet MS" w:hAnsi="Trebuchet MS" w:cs="Trebuchet MS"/>
          <w:color w:val="244061" w:themeColor="accent1" w:themeShade="80"/>
          <w:sz w:val="22"/>
          <w:szCs w:val="22"/>
          <w:lang w:val="ro-RO"/>
        </w:rPr>
        <w:t>Dispoziţiile</w:t>
      </w:r>
      <w:proofErr w:type="spellEnd"/>
      <w:r w:rsidRPr="00F902E2">
        <w:rPr>
          <w:rFonts w:ascii="Trebuchet MS" w:eastAsia="Trebuchet MS" w:hAnsi="Trebuchet MS" w:cs="Trebuchet MS"/>
          <w:color w:val="244061" w:themeColor="accent1" w:themeShade="80"/>
          <w:sz w:val="22"/>
          <w:szCs w:val="22"/>
          <w:lang w:val="ro-RO"/>
        </w:rPr>
        <w:t xml:space="preserve"> alin. (6) si (7) sunt aplicabile în mod corespunzător.</w:t>
      </w:r>
    </w:p>
    <w:bookmarkEnd w:id="24"/>
    <w:bookmarkEnd w:id="26"/>
    <w:bookmarkEnd w:id="27"/>
    <w:p w14:paraId="20AECE94" w14:textId="5DA509E0" w:rsidR="00070671" w:rsidRPr="00F902E2" w:rsidRDefault="00070671" w:rsidP="00A252A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În cazul nerecuperării sumelor datorate din decizia de </w:t>
      </w:r>
      <w:r w:rsidR="00545E42" w:rsidRPr="00F902E2">
        <w:rPr>
          <w:rFonts w:ascii="Trebuchet MS" w:eastAsia="Trebuchet MS" w:hAnsi="Trebuchet MS" w:cs="Trebuchet MS"/>
          <w:color w:val="244061" w:themeColor="accent1" w:themeShade="80"/>
          <w:sz w:val="22"/>
          <w:szCs w:val="22"/>
          <w:lang w:val="ro-RO"/>
        </w:rPr>
        <w:t>revocare</w:t>
      </w:r>
      <w:r w:rsidRPr="00F902E2">
        <w:rPr>
          <w:rFonts w:ascii="Trebuchet MS" w:eastAsia="Trebuchet MS" w:hAnsi="Trebuchet MS" w:cs="Trebuchet MS"/>
          <w:color w:val="244061" w:themeColor="accent1" w:themeShade="80"/>
          <w:sz w:val="22"/>
          <w:szCs w:val="22"/>
          <w:lang w:val="ro-RO"/>
        </w:rPr>
        <w:t xml:space="preserve">/ din decizia de stabilire a dobânzii, la expirarea termenului de 30 de zile de la data comunicării, </w:t>
      </w: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comunică titlurile executorii împreună cu dovada comunicării acestora organelor fiscale competente din subordinea </w:t>
      </w:r>
      <w:proofErr w:type="spellStart"/>
      <w:r w:rsidRPr="00F902E2">
        <w:rPr>
          <w:rFonts w:ascii="Trebuchet MS" w:eastAsia="Trebuchet MS" w:hAnsi="Trebuchet MS" w:cs="Trebuchet MS"/>
          <w:color w:val="244061" w:themeColor="accent1" w:themeShade="80"/>
          <w:sz w:val="22"/>
          <w:szCs w:val="22"/>
          <w:lang w:val="ro-RO"/>
        </w:rPr>
        <w:t>Agenţiei</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Naţionale</w:t>
      </w:r>
      <w:proofErr w:type="spellEnd"/>
      <w:r w:rsidRPr="00F902E2">
        <w:rPr>
          <w:rFonts w:ascii="Trebuchet MS" w:eastAsia="Trebuchet MS" w:hAnsi="Trebuchet MS" w:cs="Trebuchet MS"/>
          <w:color w:val="244061" w:themeColor="accent1" w:themeShade="80"/>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completările ulterioare.</w:t>
      </w:r>
    </w:p>
    <w:p w14:paraId="3D680FD3" w14:textId="73FBC06D" w:rsidR="00B869C2" w:rsidRPr="00F902E2" w:rsidRDefault="00F56211" w:rsidP="001B6E64">
      <w:pPr>
        <w:pStyle w:val="ListParagraph"/>
        <w:numPr>
          <w:ilvl w:val="3"/>
          <w:numId w:val="31"/>
        </w:numPr>
        <w:spacing w:after="160" w:line="256" w:lineRule="auto"/>
        <w:ind w:left="450"/>
        <w:jc w:val="both"/>
        <w:rPr>
          <w:rFonts w:ascii="Trebuchet MS" w:eastAsia="Trebuchet MS" w:hAnsi="Trebuchet MS" w:cs="Trebuchet MS"/>
          <w:color w:val="244061" w:themeColor="accent1" w:themeShade="80"/>
          <w:sz w:val="22"/>
          <w:szCs w:val="22"/>
          <w:lang w:val="ro-RO"/>
        </w:rPr>
      </w:pPr>
      <w:r w:rsidRPr="00F902E2">
        <w:rPr>
          <w:rFonts w:ascii="Trebuchet MS" w:eastAsia="Trebuchet MS" w:hAnsi="Trebuchet MS" w:cs="Trebuchet MS"/>
          <w:color w:val="244061" w:themeColor="accent1" w:themeShade="80"/>
          <w:sz w:val="22"/>
          <w:szCs w:val="22"/>
          <w:lang w:val="ro-RO"/>
        </w:rPr>
        <w:t xml:space="preserve">La revocarea </w:t>
      </w:r>
      <w:r w:rsidR="00071EF5" w:rsidRPr="00F902E2">
        <w:rPr>
          <w:rFonts w:ascii="Trebuchet MS" w:eastAsia="Trebuchet MS" w:hAnsi="Trebuchet MS" w:cs="Trebuchet MS"/>
          <w:color w:val="244061" w:themeColor="accent1" w:themeShade="80"/>
          <w:sz w:val="22"/>
          <w:szCs w:val="22"/>
          <w:lang w:val="ro-RO"/>
        </w:rPr>
        <w:t xml:space="preserve">deciziei </w:t>
      </w:r>
      <w:r w:rsidR="00B869C2" w:rsidRPr="00F902E2">
        <w:rPr>
          <w:rFonts w:ascii="Trebuchet MS" w:eastAsia="Trebuchet MS" w:hAnsi="Trebuchet MS" w:cs="Trebuchet MS"/>
          <w:color w:val="244061" w:themeColor="accent1" w:themeShade="80"/>
          <w:sz w:val="22"/>
          <w:szCs w:val="22"/>
          <w:lang w:val="ro-RO"/>
        </w:rPr>
        <w:t xml:space="preserve">de finanțare în condițiile art. 15 alin (4) din </w:t>
      </w:r>
      <w:r w:rsidR="00071EF5" w:rsidRPr="00F902E2">
        <w:rPr>
          <w:rFonts w:ascii="Trebuchet MS" w:eastAsia="Trebuchet MS" w:hAnsi="Trebuchet MS" w:cs="Trebuchet MS"/>
          <w:color w:val="244061" w:themeColor="accent1" w:themeShade="80"/>
          <w:sz w:val="22"/>
          <w:szCs w:val="22"/>
          <w:lang w:val="ro-RO"/>
        </w:rPr>
        <w:t xml:space="preserve">Decizia </w:t>
      </w:r>
      <w:r w:rsidR="00B869C2" w:rsidRPr="00F902E2">
        <w:rPr>
          <w:rFonts w:ascii="Trebuchet MS" w:eastAsia="Trebuchet MS" w:hAnsi="Trebuchet MS" w:cs="Trebuchet MS"/>
          <w:color w:val="244061" w:themeColor="accent1" w:themeShade="80"/>
          <w:sz w:val="22"/>
          <w:szCs w:val="22"/>
          <w:lang w:val="ro-RO"/>
        </w:rPr>
        <w:t xml:space="preserve">de finanțare – Condiții generale, </w:t>
      </w:r>
      <w:proofErr w:type="spellStart"/>
      <w:r w:rsidRPr="00F902E2">
        <w:rPr>
          <w:rFonts w:ascii="Trebuchet MS" w:eastAsia="Trebuchet MS" w:hAnsi="Trebuchet MS" w:cs="Trebuchet MS"/>
          <w:color w:val="244061" w:themeColor="accent1" w:themeShade="80"/>
          <w:sz w:val="22"/>
          <w:szCs w:val="22"/>
          <w:lang w:val="ro-RO"/>
        </w:rPr>
        <w:t>AMP</w:t>
      </w:r>
      <w:r w:rsidR="0072040E" w:rsidRPr="00F902E2">
        <w:rPr>
          <w:rFonts w:ascii="Trebuchet MS" w:eastAsia="Trebuchet MS" w:hAnsi="Trebuchet MS" w:cs="Trebuchet MS"/>
          <w:color w:val="244061" w:themeColor="accent1" w:themeShade="80"/>
          <w:sz w:val="22"/>
          <w:szCs w:val="22"/>
          <w:lang w:val="ro-RO"/>
        </w:rPr>
        <w:t>o</w:t>
      </w:r>
      <w:r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z w:val="22"/>
          <w:szCs w:val="22"/>
          <w:lang w:val="ro-RO"/>
        </w:rPr>
        <w:t xml:space="preserve"> poate dispune privind renunțarea la orice pretenții.</w:t>
      </w:r>
    </w:p>
    <w:p w14:paraId="254BD98A" w14:textId="77777777" w:rsidR="000B3971" w:rsidRPr="00F902E2" w:rsidRDefault="000B3971">
      <w:pPr>
        <w:spacing w:line="200" w:lineRule="exact"/>
        <w:rPr>
          <w:rFonts w:ascii="Trebuchet MS" w:hAnsi="Trebuchet MS"/>
          <w:color w:val="244061" w:themeColor="accent1" w:themeShade="80"/>
          <w:sz w:val="22"/>
          <w:szCs w:val="22"/>
          <w:lang w:val="ro-RO"/>
        </w:rPr>
      </w:pPr>
    </w:p>
    <w:p w14:paraId="69E53C9A" w14:textId="7DF5EE04" w:rsidR="000B3971" w:rsidRPr="00F902E2" w:rsidRDefault="0099349E" w:rsidP="00D969DA">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DF7841" w:rsidRPr="00F902E2">
        <w:rPr>
          <w:rFonts w:ascii="Trebuchet MS" w:eastAsia="Trebuchet MS" w:hAnsi="Trebuchet MS" w:cs="Trebuchet MS"/>
          <w:b/>
          <w:color w:val="244061" w:themeColor="accent1" w:themeShade="80"/>
          <w:sz w:val="22"/>
          <w:szCs w:val="22"/>
          <w:lang w:val="ro-RO"/>
        </w:rPr>
        <w:t>10</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Implementarea în parteneriat a proiectelor (dacă este cazul)</w:t>
      </w:r>
    </w:p>
    <w:p w14:paraId="1A52C600"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7482B09C" w14:textId="1A1631E0" w:rsidR="000B3971" w:rsidRPr="00F902E2"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2"/>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cazu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proiectelor</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implementat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z w:val="22"/>
          <w:szCs w:val="22"/>
          <w:lang w:val="ro-RO"/>
        </w:rPr>
        <w:t>reprezintă</w:t>
      </w:r>
      <w:r w:rsidRPr="00F902E2">
        <w:rPr>
          <w:rFonts w:ascii="Trebuchet MS" w:eastAsia="Trebuchet MS" w:hAnsi="Trebuchet MS" w:cs="Trebuchet MS"/>
          <w:color w:val="244061" w:themeColor="accent1" w:themeShade="80"/>
          <w:spacing w:val="50"/>
          <w:sz w:val="22"/>
          <w:szCs w:val="22"/>
          <w:lang w:val="ro-RO"/>
        </w:rPr>
        <w:t xml:space="preserve"> </w:t>
      </w:r>
      <w:proofErr w:type="spellStart"/>
      <w:r w:rsidRPr="00F902E2">
        <w:rPr>
          <w:rFonts w:ascii="Trebuchet MS" w:eastAsia="Trebuchet MS" w:hAnsi="Trebuchet MS" w:cs="Trebuchet MS"/>
          <w:color w:val="244061" w:themeColor="accent1" w:themeShade="80"/>
          <w:spacing w:val="-2"/>
          <w:w w:val="103"/>
          <w:sz w:val="22"/>
          <w:szCs w:val="22"/>
          <w:lang w:val="ro-RO"/>
        </w:rPr>
        <w:t>şi</w:t>
      </w:r>
      <w:proofErr w:type="spellEnd"/>
      <w:r w:rsidRPr="00F902E2">
        <w:rPr>
          <w:rFonts w:ascii="Trebuchet MS" w:eastAsia="Trebuchet MS" w:hAnsi="Trebuchet MS" w:cs="Trebuchet MS"/>
          <w:color w:val="244061" w:themeColor="accent1" w:themeShade="80"/>
          <w:spacing w:val="-2"/>
          <w:w w:val="10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acţionează</w:t>
      </w:r>
      <w:proofErr w:type="spellEnd"/>
      <w:r w:rsidRPr="00F902E2">
        <w:rPr>
          <w:rFonts w:ascii="Trebuchet MS" w:eastAsia="Trebuchet MS" w:hAnsi="Trebuchet MS" w:cs="Trebuchet MS"/>
          <w:color w:val="244061" w:themeColor="accent1" w:themeShade="80"/>
          <w:spacing w:val="5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numele</w:t>
      </w:r>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Parteneriatului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scopul</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z w:val="22"/>
          <w:szCs w:val="22"/>
          <w:lang w:val="ro-RO"/>
        </w:rPr>
        <w:t>executării</w:t>
      </w:r>
      <w:r w:rsidRPr="00F902E2">
        <w:rPr>
          <w:rFonts w:ascii="Trebuchet MS" w:eastAsia="Trebuchet MS" w:hAnsi="Trebuchet MS" w:cs="Trebuchet MS"/>
          <w:color w:val="244061" w:themeColor="accent1" w:themeShade="80"/>
          <w:spacing w:val="58"/>
          <w:sz w:val="22"/>
          <w:szCs w:val="22"/>
          <w:lang w:val="ro-RO"/>
        </w:rPr>
        <w:t xml:space="preserve"> </w:t>
      </w:r>
      <w:r w:rsidR="002957F6" w:rsidRPr="00F902E2">
        <w:rPr>
          <w:rFonts w:ascii="Trebuchet MS" w:eastAsia="Trebuchet MS" w:hAnsi="Trebuchet MS" w:cs="Trebuchet MS"/>
          <w:color w:val="244061" w:themeColor="accent1" w:themeShade="80"/>
          <w:spacing w:val="-1"/>
          <w:sz w:val="22"/>
          <w:szCs w:val="22"/>
          <w:lang w:val="ro-RO"/>
        </w:rPr>
        <w:t>Deciziei</w:t>
      </w:r>
      <w:r w:rsidR="002957F6" w:rsidRPr="00F902E2">
        <w:rPr>
          <w:rFonts w:ascii="Trebuchet MS" w:eastAsia="Trebuchet MS" w:hAnsi="Trebuchet MS" w:cs="Trebuchet MS"/>
          <w:color w:val="244061" w:themeColor="accent1" w:themeShade="80"/>
          <w:sz w:val="22"/>
          <w:szCs w:val="22"/>
          <w:lang w:val="ro-RO"/>
        </w:rPr>
        <w:t xml:space="preserve"> </w:t>
      </w:r>
      <w:r w:rsidR="002957F6"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fina</w:t>
      </w:r>
      <w:r w:rsidRPr="00F902E2">
        <w:rPr>
          <w:rFonts w:ascii="Trebuchet MS" w:eastAsia="Trebuchet MS" w:hAnsi="Trebuchet MS" w:cs="Trebuchet MS"/>
          <w:color w:val="244061" w:themeColor="accent1" w:themeShade="80"/>
          <w:spacing w:val="-1"/>
          <w:sz w:val="22"/>
          <w:szCs w:val="22"/>
          <w:lang w:val="ro-RO"/>
        </w:rPr>
        <w:t>nțar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pacing w:val="2"/>
          <w:w w:val="103"/>
          <w:sz w:val="22"/>
          <w:szCs w:val="22"/>
          <w:lang w:val="ro-RO"/>
        </w:rPr>
        <w:t xml:space="preserve">va </w:t>
      </w:r>
      <w:r w:rsidRPr="00F902E2">
        <w:rPr>
          <w:rFonts w:ascii="Trebuchet MS" w:eastAsia="Trebuchet MS" w:hAnsi="Trebuchet MS" w:cs="Trebuchet MS"/>
          <w:color w:val="244061" w:themeColor="accent1" w:themeShade="80"/>
          <w:spacing w:val="-1"/>
          <w:sz w:val="22"/>
          <w:szCs w:val="22"/>
          <w:lang w:val="ro-RO"/>
        </w:rPr>
        <w:t>ave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autoritate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necesară</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angaj</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legal</w:t>
      </w:r>
      <w:r w:rsidRPr="00F902E2">
        <w:rPr>
          <w:rFonts w:ascii="Trebuchet MS" w:eastAsia="Trebuchet MS" w:hAnsi="Trebuchet MS" w:cs="Trebuchet MS"/>
          <w:color w:val="244061" w:themeColor="accent1" w:themeShade="80"/>
          <w:spacing w:val="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toţi</w:t>
      </w:r>
      <w:proofErr w:type="spellEnd"/>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scopu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î</w:t>
      </w:r>
      <w:r w:rsidRPr="00F902E2">
        <w:rPr>
          <w:rFonts w:ascii="Trebuchet MS" w:eastAsia="Trebuchet MS" w:hAnsi="Trebuchet MS" w:cs="Trebuchet MS"/>
          <w:color w:val="244061" w:themeColor="accent1" w:themeShade="80"/>
          <w:sz w:val="22"/>
          <w:szCs w:val="22"/>
          <w:lang w:val="ro-RO"/>
        </w:rPr>
        <w:t>ndeplinirii</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rolurilor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responsabili</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pacing w:val="-1"/>
          <w:sz w:val="22"/>
          <w:szCs w:val="22"/>
          <w:lang w:val="ro-RO"/>
        </w:rPr>
        <w:t>ăț</w:t>
      </w:r>
      <w:r w:rsidRPr="00F902E2">
        <w:rPr>
          <w:rFonts w:ascii="Trebuchet MS" w:eastAsia="Trebuchet MS" w:hAnsi="Trebuchet MS" w:cs="Trebuchet MS"/>
          <w:color w:val="244061" w:themeColor="accent1" w:themeShade="80"/>
          <w:sz w:val="22"/>
          <w:szCs w:val="22"/>
          <w:lang w:val="ro-RO"/>
        </w:rPr>
        <w:t xml:space="preserve">ilor,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derul</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z w:val="22"/>
          <w:szCs w:val="22"/>
          <w:lang w:val="ro-RO"/>
        </w:rPr>
        <w:t xml:space="preserve">rii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w:t>
      </w:r>
      <w:r w:rsidRPr="00F902E2">
        <w:rPr>
          <w:rFonts w:ascii="Trebuchet MS" w:eastAsia="Trebuchet MS" w:hAnsi="Trebuchet MS" w:cs="Trebuchet MS"/>
          <w:color w:val="244061" w:themeColor="accent1" w:themeShade="80"/>
          <w:spacing w:val="-5"/>
          <w:sz w:val="22"/>
          <w:szCs w:val="22"/>
          <w:lang w:val="ro-RO"/>
        </w:rPr>
        <w:t>t</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3"/>
          <w:sz w:val="22"/>
          <w:szCs w:val="22"/>
          <w:lang w:val="ro-RO"/>
        </w:rPr>
        <w:t>v</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pacing w:val="1"/>
          <w:sz w:val="22"/>
          <w:szCs w:val="22"/>
          <w:lang w:val="ro-RO"/>
        </w:rPr>
        <w:t>ă</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z w:val="22"/>
          <w:szCs w:val="22"/>
          <w:lang w:val="ro-RO"/>
        </w:rPr>
        <w:t xml:space="preserve">ilor </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asigurarea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resurselor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uman</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
          <w:sz w:val="22"/>
          <w:szCs w:val="22"/>
          <w:lang w:val="ro-RO"/>
        </w:rPr>
        <w:t>material</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5"/>
          <w:w w:val="104"/>
          <w:sz w:val="22"/>
          <w:szCs w:val="22"/>
          <w:lang w:val="ro-RO"/>
        </w:rPr>
        <w:t>ș</w:t>
      </w:r>
      <w:r w:rsidRPr="00F902E2">
        <w:rPr>
          <w:rFonts w:ascii="Trebuchet MS" w:eastAsia="Trebuchet MS" w:hAnsi="Trebuchet MS" w:cs="Trebuchet MS"/>
          <w:color w:val="244061" w:themeColor="accent1" w:themeShade="80"/>
          <w:w w:val="103"/>
          <w:sz w:val="22"/>
          <w:szCs w:val="22"/>
          <w:lang w:val="ro-RO"/>
        </w:rPr>
        <w:t xml:space="preserve">i </w:t>
      </w:r>
      <w:r w:rsidRPr="00F902E2">
        <w:rPr>
          <w:rFonts w:ascii="Trebuchet MS" w:eastAsia="Trebuchet MS" w:hAnsi="Trebuchet MS" w:cs="Trebuchet MS"/>
          <w:color w:val="244061" w:themeColor="accent1" w:themeShade="80"/>
          <w:sz w:val="22"/>
          <w:szCs w:val="22"/>
          <w:lang w:val="ro-RO"/>
        </w:rPr>
        <w:t xml:space="preserve">financiare, </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 xml:space="preserve">șa </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cum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sun</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acestea </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asumate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fiecare </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sz w:val="22"/>
          <w:szCs w:val="22"/>
          <w:lang w:val="ro-RO"/>
        </w:rPr>
        <w:t>conformitat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cu </w:t>
      </w:r>
      <w:r w:rsidRPr="00F902E2">
        <w:rPr>
          <w:rFonts w:ascii="Trebuchet MS" w:eastAsia="Trebuchet MS" w:hAnsi="Trebuchet MS" w:cs="Trebuchet MS"/>
          <w:color w:val="244061" w:themeColor="accent1" w:themeShade="80"/>
          <w:sz w:val="22"/>
          <w:szCs w:val="22"/>
          <w:lang w:val="ro-RO"/>
        </w:rPr>
        <w:t>prevederile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Acordului</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parteneriat.</w:t>
      </w:r>
    </w:p>
    <w:p w14:paraId="225EDACA" w14:textId="3B9C12CD" w:rsidR="002A1EE7" w:rsidRPr="00F902E2"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 cazul</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proiectelo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pacing w:val="-1"/>
          <w:sz w:val="22"/>
          <w:szCs w:val="22"/>
          <w:lang w:val="ro-RO"/>
        </w:rPr>
        <w:t>plementat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sz w:val="22"/>
          <w:szCs w:val="22"/>
          <w:lang w:val="ro-RO"/>
        </w:rPr>
        <w:t>parteneriat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Parteneriatul</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constituit</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pentru </w:t>
      </w:r>
      <w:r w:rsidRPr="00F902E2">
        <w:rPr>
          <w:rFonts w:ascii="Trebuchet MS" w:eastAsia="Trebuchet MS" w:hAnsi="Trebuchet MS" w:cs="Trebuchet MS"/>
          <w:color w:val="244061" w:themeColor="accent1" w:themeShade="80"/>
          <w:spacing w:val="-1"/>
          <w:sz w:val="22"/>
          <w:szCs w:val="22"/>
          <w:lang w:val="ro-RO"/>
        </w:rPr>
        <w:t>implementare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Proiectului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5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consemna</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prin  </w:t>
      </w:r>
      <w:r w:rsidRPr="00F902E2">
        <w:rPr>
          <w:rFonts w:ascii="Trebuchet MS" w:eastAsia="Trebuchet MS" w:hAnsi="Trebuchet MS" w:cs="Trebuchet MS"/>
          <w:color w:val="244061" w:themeColor="accent1" w:themeShade="80"/>
          <w:spacing w:val="-1"/>
          <w:sz w:val="22"/>
          <w:szCs w:val="22"/>
          <w:lang w:val="ro-RO"/>
        </w:rPr>
        <w:t>Acordu</w:t>
      </w:r>
      <w:r w:rsidRPr="00F902E2">
        <w:rPr>
          <w:rFonts w:ascii="Trebuchet MS" w:eastAsia="Trebuchet MS" w:hAnsi="Trebuchet MS" w:cs="Trebuchet MS"/>
          <w:color w:val="244061" w:themeColor="accent1" w:themeShade="80"/>
          <w:sz w:val="22"/>
          <w:szCs w:val="22"/>
          <w:lang w:val="ro-RO"/>
        </w:rPr>
        <w:t xml:space="preserve">l </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5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parteneriat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care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face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parte </w:t>
      </w:r>
      <w:r w:rsidRPr="00F902E2">
        <w:rPr>
          <w:rFonts w:ascii="Trebuchet MS" w:eastAsia="Trebuchet MS" w:hAnsi="Trebuchet MS" w:cs="Trebuchet MS"/>
          <w:color w:val="244061" w:themeColor="accent1" w:themeShade="80"/>
          <w:spacing w:val="-1"/>
          <w:sz w:val="22"/>
          <w:szCs w:val="22"/>
          <w:lang w:val="ro-RO"/>
        </w:rPr>
        <w:t>integrant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sz w:val="22"/>
          <w:szCs w:val="22"/>
          <w:lang w:val="ro-RO"/>
        </w:rPr>
        <w:t>din</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prezent</w:t>
      </w:r>
      <w:r w:rsidR="00C17989"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6"/>
          <w:sz w:val="22"/>
          <w:szCs w:val="22"/>
          <w:lang w:val="ro-RO"/>
        </w:rPr>
        <w:t xml:space="preserve"> </w:t>
      </w:r>
      <w:r w:rsidR="00C17989" w:rsidRPr="00F902E2">
        <w:rPr>
          <w:rFonts w:ascii="Trebuchet MS" w:eastAsia="Trebuchet MS" w:hAnsi="Trebuchet MS" w:cs="Trebuchet MS"/>
          <w:color w:val="244061" w:themeColor="accent1" w:themeShade="80"/>
          <w:spacing w:val="-1"/>
          <w:sz w:val="22"/>
          <w:szCs w:val="22"/>
          <w:lang w:val="ro-RO"/>
        </w:rPr>
        <w:t>decizie</w:t>
      </w:r>
      <w:r w:rsidR="00C17989"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z w:val="22"/>
          <w:szCs w:val="22"/>
          <w:lang w:val="ro-RO"/>
        </w:rPr>
        <w:t>răspunde</w:t>
      </w:r>
      <w:r w:rsidRPr="00F902E2">
        <w:rPr>
          <w:rFonts w:ascii="Trebuchet MS" w:eastAsia="Trebuchet MS" w:hAnsi="Trebuchet MS" w:cs="Trebuchet MS"/>
          <w:color w:val="244061" w:themeColor="accent1" w:themeShade="80"/>
          <w:spacing w:val="5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mod</w:t>
      </w:r>
      <w:r w:rsidRPr="00F902E2">
        <w:rPr>
          <w:rFonts w:ascii="Trebuchet MS" w:eastAsia="Trebuchet MS" w:hAnsi="Trebuchet MS" w:cs="Trebuchet MS"/>
          <w:color w:val="244061" w:themeColor="accent1" w:themeShade="80"/>
          <w:spacing w:val="4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solida</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4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individual,</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dup</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caz,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m</w:t>
      </w:r>
      <w:r w:rsidRPr="00F902E2">
        <w:rPr>
          <w:rFonts w:ascii="Trebuchet MS" w:eastAsia="Trebuchet MS" w:hAnsi="Trebuchet MS" w:cs="Trebuchet MS"/>
          <w:color w:val="244061" w:themeColor="accent1" w:themeShade="80"/>
          <w:sz w:val="22"/>
          <w:szCs w:val="22"/>
          <w:lang w:val="ro-RO"/>
        </w:rPr>
        <w:t>plementarea</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Proiectului</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acţiunile</w:t>
      </w:r>
      <w:proofErr w:type="spellEnd"/>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inacţiunile</w:t>
      </w:r>
      <w:proofErr w:type="spellEnd"/>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acestora</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or</w:t>
      </w:r>
      <w:r w:rsidRPr="00F902E2">
        <w:rPr>
          <w:rFonts w:ascii="Trebuchet MS" w:eastAsia="Trebuchet MS" w:hAnsi="Trebuchet MS" w:cs="Trebuchet MS"/>
          <w:color w:val="244061" w:themeColor="accent1" w:themeShade="80"/>
          <w:sz w:val="22"/>
          <w:szCs w:val="22"/>
          <w:lang w:val="ro-RO"/>
        </w:rPr>
        <w:t xml:space="preserve">i </w:t>
      </w:r>
      <w:r w:rsidRPr="00F902E2">
        <w:rPr>
          <w:rFonts w:ascii="Trebuchet MS" w:eastAsia="Trebuchet MS" w:hAnsi="Trebuchet MS" w:cs="Trebuchet MS"/>
          <w:color w:val="244061" w:themeColor="accent1" w:themeShade="80"/>
          <w:spacing w:val="-1"/>
          <w:w w:val="103"/>
          <w:sz w:val="22"/>
          <w:szCs w:val="22"/>
          <w:lang w:val="ro-RO"/>
        </w:rPr>
        <w:t xml:space="preserve">ale </w:t>
      </w:r>
      <w:r w:rsidRPr="00F902E2">
        <w:rPr>
          <w:rFonts w:ascii="Trebuchet MS" w:eastAsia="Trebuchet MS" w:hAnsi="Trebuchet MS" w:cs="Trebuchet MS"/>
          <w:color w:val="244061" w:themeColor="accent1" w:themeShade="80"/>
          <w:sz w:val="22"/>
          <w:szCs w:val="22"/>
          <w:lang w:val="ro-RO"/>
        </w:rPr>
        <w:t>prestatorilor</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serviciilor</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extern</w:t>
      </w:r>
      <w:r w:rsidRPr="00F902E2">
        <w:rPr>
          <w:rFonts w:ascii="Trebuchet MS" w:eastAsia="Trebuchet MS" w:hAnsi="Trebuchet MS" w:cs="Trebuchet MS"/>
          <w:color w:val="244061" w:themeColor="accent1" w:themeShade="80"/>
          <w:spacing w:val="-2"/>
          <w:sz w:val="22"/>
          <w:szCs w:val="22"/>
          <w:lang w:val="ro-RO"/>
        </w:rPr>
        <w:t>a</w:t>
      </w:r>
      <w:r w:rsidRPr="00F902E2">
        <w:rPr>
          <w:rFonts w:ascii="Trebuchet MS" w:eastAsia="Trebuchet MS" w:hAnsi="Trebuchet MS" w:cs="Trebuchet MS"/>
          <w:color w:val="244061" w:themeColor="accent1" w:themeShade="80"/>
          <w:sz w:val="22"/>
          <w:szCs w:val="22"/>
          <w:lang w:val="ro-RO"/>
        </w:rPr>
        <w:t>lizate</w:t>
      </w:r>
      <w:proofErr w:type="spellEnd"/>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cadrul</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proiectului.</w:t>
      </w:r>
    </w:p>
    <w:p w14:paraId="651C29D6" w14:textId="7ABEC388" w:rsidR="000B3971" w:rsidRPr="00F902E2"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Toţi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partenerii </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sun</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7"/>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obligaţi</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întocmai </w:t>
      </w:r>
      <w:r w:rsidRPr="00F902E2">
        <w:rPr>
          <w:rFonts w:ascii="Trebuchet MS" w:eastAsia="Trebuchet MS" w:hAnsi="Trebuchet MS" w:cs="Trebuchet MS"/>
          <w:color w:val="244061" w:themeColor="accent1" w:themeShade="80"/>
          <w:spacing w:val="22"/>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z w:val="22"/>
          <w:szCs w:val="22"/>
          <w:lang w:val="ro-RO"/>
        </w:rPr>
        <w:t xml:space="preserve">  în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integralitate </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prevederile </w:t>
      </w:r>
      <w:r w:rsidRPr="00F902E2">
        <w:rPr>
          <w:rFonts w:ascii="Trebuchet MS" w:eastAsia="Trebuchet MS" w:hAnsi="Trebuchet MS" w:cs="Trebuchet MS"/>
          <w:color w:val="244061" w:themeColor="accent1" w:themeShade="80"/>
          <w:spacing w:val="-1"/>
          <w:sz w:val="22"/>
          <w:szCs w:val="22"/>
          <w:lang w:val="ro-RO"/>
        </w:rPr>
        <w:t>prezent</w:t>
      </w:r>
      <w:r w:rsidR="00D909AC" w:rsidRPr="00F902E2">
        <w:rPr>
          <w:rFonts w:ascii="Trebuchet MS" w:eastAsia="Trebuchet MS" w:hAnsi="Trebuchet MS" w:cs="Trebuchet MS"/>
          <w:color w:val="244061" w:themeColor="accent1" w:themeShade="80"/>
          <w:sz w:val="22"/>
          <w:szCs w:val="22"/>
          <w:lang w:val="ro-RO"/>
        </w:rPr>
        <w:t>ei</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6"/>
          <w:sz w:val="22"/>
          <w:szCs w:val="22"/>
          <w:lang w:val="ro-RO"/>
        </w:rPr>
        <w:t xml:space="preserve"> </w:t>
      </w:r>
      <w:r w:rsidR="00D909AC" w:rsidRPr="00F902E2">
        <w:rPr>
          <w:rFonts w:ascii="Trebuchet MS" w:eastAsia="Trebuchet MS" w:hAnsi="Trebuchet MS" w:cs="Trebuchet MS"/>
          <w:color w:val="244061" w:themeColor="accent1" w:themeShade="80"/>
          <w:spacing w:val="-1"/>
          <w:sz w:val="22"/>
          <w:szCs w:val="22"/>
          <w:lang w:val="ro-RO"/>
        </w:rPr>
        <w:t>Decizii</w:t>
      </w:r>
      <w:r w:rsidR="00D909AC"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Finan</w:t>
      </w:r>
      <w:r w:rsidRPr="00F902E2">
        <w:rPr>
          <w:rFonts w:ascii="Trebuchet MS" w:eastAsia="Trebuchet MS" w:hAnsi="Trebuchet MS" w:cs="Trebuchet MS"/>
          <w:color w:val="244061" w:themeColor="accent1" w:themeShade="80"/>
          <w:spacing w:val="-1"/>
          <w:sz w:val="22"/>
          <w:szCs w:val="22"/>
          <w:lang w:val="ro-RO"/>
        </w:rPr>
        <w:t>țare</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parteneriat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răspunde</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41"/>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faţ</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pacing w:val="44"/>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îndeplinirea </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prevederilo</w:t>
      </w:r>
      <w:r w:rsidRPr="00F902E2">
        <w:rPr>
          <w:rFonts w:ascii="Trebuchet MS" w:eastAsia="Trebuchet MS" w:hAnsi="Trebuchet MS" w:cs="Trebuchet MS"/>
          <w:color w:val="244061" w:themeColor="accent1" w:themeShade="80"/>
          <w:sz w:val="22"/>
          <w:szCs w:val="22"/>
          <w:lang w:val="ro-RO"/>
        </w:rPr>
        <w:t xml:space="preserve">r </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prezent</w:t>
      </w:r>
      <w:r w:rsidR="00B5664C" w:rsidRPr="00F902E2">
        <w:rPr>
          <w:rFonts w:ascii="Trebuchet MS" w:eastAsia="Trebuchet MS" w:hAnsi="Trebuchet MS" w:cs="Trebuchet MS"/>
          <w:color w:val="244061" w:themeColor="accent1" w:themeShade="80"/>
          <w:sz w:val="22"/>
          <w:szCs w:val="22"/>
          <w:lang w:val="ro-RO"/>
        </w:rPr>
        <w:t>ei</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4"/>
          <w:sz w:val="22"/>
          <w:szCs w:val="22"/>
          <w:lang w:val="ro-RO"/>
        </w:rPr>
        <w:t xml:space="preserve"> </w:t>
      </w:r>
      <w:r w:rsidR="00B5664C" w:rsidRPr="00F902E2">
        <w:rPr>
          <w:rFonts w:ascii="Trebuchet MS" w:eastAsia="Trebuchet MS" w:hAnsi="Trebuchet MS" w:cs="Trebuchet MS"/>
          <w:color w:val="244061" w:themeColor="accent1" w:themeShade="80"/>
          <w:spacing w:val="-1"/>
          <w:sz w:val="22"/>
          <w:szCs w:val="22"/>
          <w:lang w:val="ro-RO"/>
        </w:rPr>
        <w:t>Decizii</w:t>
      </w:r>
      <w:r w:rsidR="00B5664C" w:rsidRPr="00F902E2">
        <w:rPr>
          <w:rFonts w:ascii="Trebuchet MS" w:eastAsia="Trebuchet MS" w:hAnsi="Trebuchet MS" w:cs="Trebuchet MS"/>
          <w:color w:val="244061" w:themeColor="accent1" w:themeShade="80"/>
          <w:sz w:val="22"/>
          <w:szCs w:val="22"/>
          <w:lang w:val="ro-RO"/>
        </w:rPr>
        <w:t xml:space="preserve"> </w:t>
      </w:r>
      <w:r w:rsidR="00B5664C"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și</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w:t>
      </w:r>
      <w:r w:rsidRPr="00F902E2">
        <w:rPr>
          <w:rFonts w:ascii="Trebuchet MS" w:eastAsia="Trebuchet MS" w:hAnsi="Trebuchet MS" w:cs="Trebuchet MS"/>
          <w:color w:val="244061" w:themeColor="accent1" w:themeShade="80"/>
          <w:spacing w:val="-4"/>
          <w:sz w:val="22"/>
          <w:szCs w:val="22"/>
          <w:lang w:val="ro-RO"/>
        </w:rPr>
        <w:t>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3"/>
          <w:sz w:val="22"/>
          <w:szCs w:val="22"/>
          <w:lang w:val="ro-RO"/>
        </w:rPr>
        <w:t xml:space="preserve"> </w:t>
      </w:r>
      <w:r w:rsidRPr="00F902E2">
        <w:rPr>
          <w:rFonts w:ascii="Trebuchet MS" w:eastAsia="Trebuchet MS" w:hAnsi="Trebuchet MS" w:cs="Trebuchet MS"/>
          <w:color w:val="244061" w:themeColor="accent1" w:themeShade="80"/>
          <w:sz w:val="22"/>
          <w:szCs w:val="22"/>
          <w:lang w:val="ro-RO"/>
        </w:rPr>
        <w:t>ale</w:t>
      </w:r>
      <w:r w:rsidRPr="00F902E2">
        <w:rPr>
          <w:rFonts w:ascii="Trebuchet MS" w:eastAsia="Trebuchet MS" w:hAnsi="Trebuchet MS" w:cs="Trebuchet MS"/>
          <w:color w:val="244061" w:themeColor="accent1" w:themeShade="80"/>
          <w:spacing w:val="51"/>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Anexei  </w:t>
      </w:r>
      <w:r w:rsidR="00CB2E25" w:rsidRPr="00F902E2">
        <w:rPr>
          <w:rFonts w:ascii="Trebuchet MS" w:eastAsia="Trebuchet MS" w:hAnsi="Trebuchet MS" w:cs="Trebuchet MS"/>
          <w:color w:val="244061" w:themeColor="accent1" w:themeShade="80"/>
          <w:sz w:val="22"/>
          <w:szCs w:val="22"/>
          <w:lang w:val="ro-RO"/>
        </w:rPr>
        <w:t xml:space="preserve">nr. </w:t>
      </w:r>
      <w:r w:rsidR="00B5664C" w:rsidRPr="00F902E2">
        <w:rPr>
          <w:rFonts w:ascii="Trebuchet MS" w:eastAsia="Trebuchet MS" w:hAnsi="Trebuchet MS" w:cs="Trebuchet MS"/>
          <w:color w:val="244061" w:themeColor="accent1" w:themeShade="80"/>
          <w:sz w:val="22"/>
          <w:szCs w:val="22"/>
          <w:lang w:val="ro-RO"/>
        </w:rPr>
        <w:t>1</w:t>
      </w:r>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Cererea</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finan</w:t>
      </w:r>
      <w:r w:rsidRPr="00F902E2">
        <w:rPr>
          <w:rFonts w:ascii="Trebuchet MS" w:eastAsia="Trebuchet MS" w:hAnsi="Trebuchet MS" w:cs="Trebuchet MS"/>
          <w:color w:val="244061" w:themeColor="accent1" w:themeShade="80"/>
          <w:spacing w:val="-1"/>
          <w:w w:val="103"/>
          <w:sz w:val="22"/>
          <w:szCs w:val="22"/>
          <w:lang w:val="ro-RO"/>
        </w:rPr>
        <w:t>țare</w:t>
      </w:r>
      <w:r w:rsidR="00312925" w:rsidRPr="00F902E2">
        <w:rPr>
          <w:rFonts w:ascii="Trebuchet MS" w:eastAsia="Trebuchet MS" w:hAnsi="Trebuchet MS" w:cs="Trebuchet MS"/>
          <w:color w:val="244061" w:themeColor="accent1" w:themeShade="80"/>
          <w:spacing w:val="-1"/>
          <w:w w:val="103"/>
          <w:sz w:val="22"/>
          <w:szCs w:val="22"/>
          <w:lang w:val="ro-RO"/>
        </w:rPr>
        <w:t xml:space="preserve"> la </w:t>
      </w:r>
      <w:r w:rsidR="00B5664C" w:rsidRPr="00F902E2">
        <w:rPr>
          <w:rFonts w:ascii="Trebuchet MS" w:eastAsia="Trebuchet MS" w:hAnsi="Trebuchet MS" w:cs="Trebuchet MS"/>
          <w:color w:val="244061" w:themeColor="accent1" w:themeShade="80"/>
          <w:spacing w:val="-1"/>
          <w:w w:val="103"/>
          <w:sz w:val="22"/>
          <w:szCs w:val="22"/>
          <w:lang w:val="ro-RO"/>
        </w:rPr>
        <w:t>decizia</w:t>
      </w:r>
      <w:r w:rsidR="00312925" w:rsidRPr="00F902E2">
        <w:rPr>
          <w:rFonts w:ascii="Trebuchet MS" w:eastAsia="Trebuchet MS" w:hAnsi="Trebuchet MS" w:cs="Trebuchet MS"/>
          <w:color w:val="244061" w:themeColor="accent1" w:themeShade="80"/>
          <w:spacing w:val="-1"/>
          <w:w w:val="103"/>
          <w:sz w:val="22"/>
          <w:szCs w:val="22"/>
          <w:lang w:val="ro-RO"/>
        </w:rPr>
        <w:t xml:space="preserve"> de finanțare – condiții generale</w:t>
      </w:r>
      <w:r w:rsidRPr="00F902E2">
        <w:rPr>
          <w:rFonts w:ascii="Trebuchet MS" w:eastAsia="Trebuchet MS" w:hAnsi="Trebuchet MS" w:cs="Trebuchet MS"/>
          <w:color w:val="244061" w:themeColor="accent1" w:themeShade="80"/>
          <w:spacing w:val="-1"/>
          <w:w w:val="103"/>
          <w:sz w:val="22"/>
          <w:szCs w:val="22"/>
          <w:lang w:val="ro-RO"/>
        </w:rPr>
        <w:t>.</w:t>
      </w:r>
    </w:p>
    <w:p w14:paraId="6A898C5C" w14:textId="19C25487" w:rsidR="000B3971" w:rsidRPr="00F902E2"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Lideru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parteneriatulu</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est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responsabi</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transmitere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cererilo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
          <w:sz w:val="22"/>
          <w:szCs w:val="22"/>
          <w:lang w:val="ro-RO"/>
        </w:rPr>
        <w:t xml:space="preserve"> </w:t>
      </w:r>
      <w:proofErr w:type="spellStart"/>
      <w:r w:rsidR="00C50706" w:rsidRPr="00F902E2">
        <w:rPr>
          <w:rFonts w:ascii="Trebuchet MS" w:eastAsia="Trebuchet MS" w:hAnsi="Trebuchet MS" w:cs="Trebuchet MS"/>
          <w:color w:val="244061" w:themeColor="accent1" w:themeShade="80"/>
          <w:spacing w:val="2"/>
          <w:sz w:val="22"/>
          <w:szCs w:val="22"/>
          <w:lang w:val="ro-RO"/>
        </w:rPr>
        <w:t>prefinanțare</w:t>
      </w:r>
      <w:proofErr w:type="spellEnd"/>
      <w:r w:rsidR="00C50706" w:rsidRPr="00F902E2">
        <w:rPr>
          <w:rFonts w:ascii="Trebuchet MS" w:eastAsia="Trebuchet MS" w:hAnsi="Trebuchet MS" w:cs="Trebuchet MS"/>
          <w:color w:val="244061" w:themeColor="accent1" w:themeShade="80"/>
          <w:spacing w:val="2"/>
          <w:sz w:val="22"/>
          <w:szCs w:val="22"/>
          <w:lang w:val="ro-RO"/>
        </w:rPr>
        <w:t>/</w:t>
      </w:r>
      <w:r w:rsidRPr="00F902E2">
        <w:rPr>
          <w:rFonts w:ascii="Trebuchet MS" w:eastAsia="Trebuchet MS" w:hAnsi="Trebuchet MS" w:cs="Trebuchet MS"/>
          <w:color w:val="244061" w:themeColor="accent1" w:themeShade="80"/>
          <w:spacing w:val="-1"/>
          <w:sz w:val="22"/>
          <w:szCs w:val="22"/>
          <w:lang w:val="ro-RO"/>
        </w:rPr>
        <w:t>rambursare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plată/ </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poartelor</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tehnice</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cătr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007038AF" w:rsidRPr="00F902E2">
        <w:rPr>
          <w:rFonts w:ascii="Trebuchet MS" w:eastAsia="Trebuchet MS" w:hAnsi="Trebuchet MS" w:cs="Trebuchet MS"/>
          <w:color w:val="244061" w:themeColor="accent1" w:themeShade="80"/>
          <w:spacing w:val="8"/>
          <w:sz w:val="22"/>
          <w:szCs w:val="22"/>
          <w:lang w:val="ro-RO"/>
        </w:rPr>
        <w:t>AM</w:t>
      </w:r>
      <w:r w:rsidR="002A7E92" w:rsidRPr="00F902E2">
        <w:rPr>
          <w:rFonts w:ascii="Trebuchet MS" w:eastAsia="Trebuchet MS" w:hAnsi="Trebuchet MS" w:cs="Trebuchet MS"/>
          <w:color w:val="244061" w:themeColor="accent1" w:themeShade="80"/>
          <w:spacing w:val="8"/>
          <w:sz w:val="22"/>
          <w:szCs w:val="22"/>
          <w:lang w:val="ro-RO"/>
        </w:rPr>
        <w:t>P</w:t>
      </w:r>
      <w:r w:rsidR="0072040E" w:rsidRPr="00F902E2">
        <w:rPr>
          <w:rFonts w:ascii="Trebuchet MS" w:eastAsia="Trebuchet MS" w:hAnsi="Trebuchet MS" w:cs="Trebuchet MS"/>
          <w:color w:val="244061" w:themeColor="accent1" w:themeShade="80"/>
          <w:spacing w:val="8"/>
          <w:sz w:val="22"/>
          <w:szCs w:val="22"/>
          <w:lang w:val="ro-RO"/>
        </w:rPr>
        <w:t>o</w:t>
      </w:r>
      <w:r w:rsidR="002A7E92" w:rsidRPr="00F902E2">
        <w:rPr>
          <w:rFonts w:ascii="Trebuchet MS" w:eastAsia="Trebuchet MS" w:hAnsi="Trebuchet MS" w:cs="Trebuchet MS"/>
          <w:color w:val="244061" w:themeColor="accent1" w:themeShade="80"/>
          <w:spacing w:val="8"/>
          <w:sz w:val="22"/>
          <w:szCs w:val="22"/>
          <w:lang w:val="ro-RO"/>
        </w:rPr>
        <w:t>IDS</w:t>
      </w:r>
      <w:proofErr w:type="spellEnd"/>
      <w:r w:rsidR="007038AF"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confor</w:t>
      </w:r>
      <w:r w:rsidRPr="00F902E2">
        <w:rPr>
          <w:rFonts w:ascii="Trebuchet MS" w:eastAsia="Trebuchet MS" w:hAnsi="Trebuchet MS" w:cs="Trebuchet MS"/>
          <w:color w:val="244061" w:themeColor="accent1" w:themeShade="80"/>
          <w:sz w:val="22"/>
          <w:szCs w:val="22"/>
          <w:lang w:val="ro-RO"/>
        </w:rPr>
        <w:t>m</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prevederilor</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p</w:t>
      </w:r>
      <w:r w:rsidRPr="00F902E2">
        <w:rPr>
          <w:rFonts w:ascii="Trebuchet MS" w:eastAsia="Trebuchet MS" w:hAnsi="Trebuchet MS" w:cs="Trebuchet MS"/>
          <w:color w:val="244061" w:themeColor="accent1" w:themeShade="80"/>
          <w:spacing w:val="-4"/>
          <w:sz w:val="22"/>
          <w:szCs w:val="22"/>
          <w:lang w:val="ro-RO"/>
        </w:rPr>
        <w:t>r</w:t>
      </w:r>
      <w:r w:rsidRPr="00F902E2">
        <w:rPr>
          <w:rFonts w:ascii="Trebuchet MS" w:eastAsia="Trebuchet MS" w:hAnsi="Trebuchet MS" w:cs="Trebuchet MS"/>
          <w:color w:val="244061" w:themeColor="accent1" w:themeShade="80"/>
          <w:sz w:val="22"/>
          <w:szCs w:val="22"/>
          <w:lang w:val="ro-RO"/>
        </w:rPr>
        <w:t>ezent</w:t>
      </w:r>
      <w:r w:rsidR="00283BB8" w:rsidRPr="00F902E2">
        <w:rPr>
          <w:rFonts w:ascii="Trebuchet MS" w:eastAsia="Trebuchet MS" w:hAnsi="Trebuchet MS" w:cs="Trebuchet MS"/>
          <w:color w:val="244061" w:themeColor="accent1" w:themeShade="80"/>
          <w:sz w:val="22"/>
          <w:szCs w:val="22"/>
          <w:lang w:val="ro-RO"/>
        </w:rPr>
        <w:t>ei</w:t>
      </w:r>
      <w:r w:rsidRPr="00F902E2">
        <w:rPr>
          <w:rFonts w:ascii="Trebuchet MS" w:eastAsia="Trebuchet MS" w:hAnsi="Trebuchet MS" w:cs="Trebuchet MS"/>
          <w:color w:val="244061" w:themeColor="accent1" w:themeShade="80"/>
          <w:spacing w:val="25"/>
          <w:sz w:val="22"/>
          <w:szCs w:val="22"/>
          <w:lang w:val="ro-RO"/>
        </w:rPr>
        <w:t xml:space="preserve"> </w:t>
      </w:r>
      <w:r w:rsidR="00283BB8" w:rsidRPr="00F902E2">
        <w:rPr>
          <w:rFonts w:ascii="Trebuchet MS" w:eastAsia="Trebuchet MS" w:hAnsi="Trebuchet MS" w:cs="Trebuchet MS"/>
          <w:color w:val="244061" w:themeColor="accent1" w:themeShade="80"/>
          <w:spacing w:val="-1"/>
          <w:sz w:val="22"/>
          <w:szCs w:val="22"/>
          <w:lang w:val="ro-RO"/>
        </w:rPr>
        <w:t>Decizii</w:t>
      </w:r>
      <w:r w:rsidR="00283BB8"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de </w:t>
      </w:r>
      <w:proofErr w:type="spellStart"/>
      <w:r w:rsidRPr="00F902E2">
        <w:rPr>
          <w:rFonts w:ascii="Trebuchet MS" w:eastAsia="Trebuchet MS" w:hAnsi="Trebuchet MS" w:cs="Trebuchet MS"/>
          <w:color w:val="244061" w:themeColor="accent1" w:themeShade="80"/>
          <w:spacing w:val="-1"/>
          <w:w w:val="103"/>
          <w:sz w:val="22"/>
          <w:szCs w:val="22"/>
          <w:lang w:val="ro-RO"/>
        </w:rPr>
        <w:t>Finanţare</w:t>
      </w:r>
      <w:proofErr w:type="spellEnd"/>
      <w:r w:rsidRPr="00F902E2">
        <w:rPr>
          <w:rFonts w:ascii="Trebuchet MS" w:eastAsia="Trebuchet MS" w:hAnsi="Trebuchet MS" w:cs="Trebuchet MS"/>
          <w:color w:val="244061" w:themeColor="accent1" w:themeShade="80"/>
          <w:spacing w:val="-1"/>
          <w:w w:val="103"/>
          <w:sz w:val="22"/>
          <w:szCs w:val="22"/>
          <w:lang w:val="ro-RO"/>
        </w:rPr>
        <w:t>.</w:t>
      </w:r>
    </w:p>
    <w:p w14:paraId="034387E4" w14:textId="38873888" w:rsidR="00090357" w:rsidRPr="00F902E2"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z w:val="22"/>
          <w:szCs w:val="22"/>
          <w:lang w:val="ro-RO"/>
        </w:rPr>
        <w:t>Liderul</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poat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1"/>
          <w:sz w:val="22"/>
          <w:szCs w:val="22"/>
          <w:lang w:val="ro-RO"/>
        </w:rPr>
        <w:t xml:space="preserve"> </w:t>
      </w:r>
      <w:r w:rsidR="004F7E36" w:rsidRPr="00F902E2">
        <w:rPr>
          <w:rFonts w:ascii="Trebuchet MS" w:eastAsia="Trebuchet MS" w:hAnsi="Trebuchet MS" w:cs="Trebuchet MS"/>
          <w:color w:val="244061" w:themeColor="accent1" w:themeShade="80"/>
          <w:spacing w:val="21"/>
          <w:sz w:val="22"/>
          <w:szCs w:val="22"/>
          <w:lang w:val="ro-RO"/>
        </w:rPr>
        <w:t xml:space="preserve">solicita </w:t>
      </w:r>
      <w:r w:rsidRPr="00F902E2">
        <w:rPr>
          <w:rFonts w:ascii="Trebuchet MS" w:eastAsia="Trebuchet MS" w:hAnsi="Trebuchet MS" w:cs="Trebuchet MS"/>
          <w:color w:val="244061" w:themeColor="accent1" w:themeShade="80"/>
          <w:sz w:val="22"/>
          <w:szCs w:val="22"/>
          <w:lang w:val="ro-RO"/>
        </w:rPr>
        <w:t>înlocui</w:t>
      </w:r>
      <w:r w:rsidR="004F7E36" w:rsidRPr="00F902E2">
        <w:rPr>
          <w:rFonts w:ascii="Trebuchet MS" w:eastAsia="Trebuchet MS" w:hAnsi="Trebuchet MS" w:cs="Trebuchet MS"/>
          <w:color w:val="244061" w:themeColor="accent1" w:themeShade="80"/>
          <w:sz w:val="22"/>
          <w:szCs w:val="22"/>
          <w:lang w:val="ro-RO"/>
        </w:rPr>
        <w:t>rea</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w:t>
      </w:r>
      <w:r w:rsidR="004F7E36" w:rsidRPr="00F902E2">
        <w:rPr>
          <w:rFonts w:ascii="Trebuchet MS" w:eastAsia="Trebuchet MS" w:hAnsi="Trebuchet MS" w:cs="Trebuchet MS"/>
          <w:color w:val="244061" w:themeColor="accent1" w:themeShade="80"/>
          <w:sz w:val="22"/>
          <w:szCs w:val="22"/>
          <w:lang w:val="ro-RO"/>
        </w:rPr>
        <w:t>lor</w:t>
      </w:r>
      <w:r w:rsidRPr="00F902E2">
        <w:rPr>
          <w:rFonts w:ascii="Trebuchet MS" w:eastAsia="Trebuchet MS" w:hAnsi="Trebuchet MS" w:cs="Trebuchet MS"/>
          <w:color w:val="244061" w:themeColor="accent1" w:themeShade="80"/>
          <w:spacing w:val="3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aprobaţi</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act</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ad</w:t>
      </w:r>
      <w:r w:rsidRPr="00F902E2">
        <w:rPr>
          <w:rFonts w:ascii="Trebuchet MS" w:eastAsia="Trebuchet MS" w:hAnsi="Trebuchet MS" w:cs="Trebuchet MS"/>
          <w:color w:val="244061" w:themeColor="accent1" w:themeShade="80"/>
          <w:spacing w:val="2"/>
          <w:sz w:val="22"/>
          <w:szCs w:val="22"/>
          <w:lang w:val="ro-RO"/>
        </w:rPr>
        <w:t>i</w:t>
      </w:r>
      <w:r w:rsidRPr="00F902E2">
        <w:rPr>
          <w:rFonts w:ascii="Trebuchet MS" w:eastAsia="Trebuchet MS" w:hAnsi="Trebuchet MS" w:cs="Trebuchet MS"/>
          <w:color w:val="244061" w:themeColor="accent1" w:themeShade="80"/>
          <w:sz w:val="22"/>
          <w:szCs w:val="22"/>
          <w:lang w:val="ro-RO"/>
        </w:rPr>
        <w:t>țional</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12"/>
          <w:sz w:val="22"/>
          <w:szCs w:val="22"/>
          <w:lang w:val="ro-RO"/>
        </w:rPr>
        <w:t xml:space="preserve"> </w:t>
      </w:r>
      <w:r w:rsidR="003F13A4" w:rsidRPr="00F902E2">
        <w:rPr>
          <w:rFonts w:ascii="Trebuchet MS" w:eastAsia="Trebuchet MS" w:hAnsi="Trebuchet MS" w:cs="Trebuchet MS"/>
          <w:color w:val="244061" w:themeColor="accent1" w:themeShade="80"/>
          <w:w w:val="103"/>
          <w:sz w:val="22"/>
          <w:szCs w:val="22"/>
          <w:lang w:val="ro-RO"/>
        </w:rPr>
        <w:t xml:space="preserve">Decizia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Finan</w:t>
      </w:r>
      <w:r w:rsidRPr="00F902E2">
        <w:rPr>
          <w:rFonts w:ascii="Trebuchet MS" w:eastAsia="Trebuchet MS" w:hAnsi="Trebuchet MS" w:cs="Trebuchet MS"/>
          <w:color w:val="244061" w:themeColor="accent1" w:themeShade="80"/>
          <w:spacing w:val="-1"/>
          <w:sz w:val="22"/>
          <w:szCs w:val="22"/>
          <w:lang w:val="ro-RO"/>
        </w:rPr>
        <w:t>țare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cazur</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4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temeini</w:t>
      </w:r>
      <w:r w:rsidRPr="00F902E2">
        <w:rPr>
          <w:rFonts w:ascii="Trebuchet MS" w:eastAsia="Trebuchet MS" w:hAnsi="Trebuchet MS" w:cs="Trebuchet MS"/>
          <w:color w:val="244061" w:themeColor="accent1" w:themeShade="80"/>
          <w:sz w:val="22"/>
          <w:szCs w:val="22"/>
          <w:lang w:val="ro-RO"/>
        </w:rPr>
        <w:t>c</w:t>
      </w:r>
      <w:r w:rsidRPr="00F902E2">
        <w:rPr>
          <w:rFonts w:ascii="Trebuchet MS" w:eastAsia="Trebuchet MS" w:hAnsi="Trebuchet MS" w:cs="Trebuchet MS"/>
          <w:color w:val="244061" w:themeColor="accent1" w:themeShade="80"/>
          <w:spacing w:val="5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justificate, </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aprobare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1"/>
          <w:sz w:val="22"/>
          <w:szCs w:val="22"/>
          <w:lang w:val="ro-RO"/>
        </w:rPr>
        <w:t xml:space="preserve"> </w:t>
      </w:r>
      <w:proofErr w:type="spellStart"/>
      <w:r w:rsidR="003D6835"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72040E"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ș</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cu </w:t>
      </w:r>
      <w:r w:rsidRPr="00F902E2">
        <w:rPr>
          <w:rFonts w:ascii="Trebuchet MS" w:eastAsia="Trebuchet MS" w:hAnsi="Trebuchet MS" w:cs="Trebuchet MS"/>
          <w:color w:val="244061" w:themeColor="accent1" w:themeShade="80"/>
          <w:spacing w:val="-1"/>
          <w:sz w:val="22"/>
          <w:szCs w:val="22"/>
          <w:lang w:val="ro-RO"/>
        </w:rPr>
        <w:t>respectare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prevederilor </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legale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precum </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ș</w:t>
      </w:r>
      <w:r w:rsidRPr="00F902E2">
        <w:rPr>
          <w:rFonts w:ascii="Trebuchet MS" w:eastAsia="Trebuchet MS" w:hAnsi="Trebuchet MS" w:cs="Trebuchet MS"/>
          <w:color w:val="244061" w:themeColor="accent1" w:themeShade="80"/>
          <w:sz w:val="22"/>
          <w:szCs w:val="22"/>
          <w:lang w:val="ro-RO"/>
        </w:rPr>
        <w:t>i  a</w:t>
      </w:r>
      <w:r w:rsidRPr="00F902E2">
        <w:rPr>
          <w:rFonts w:ascii="Trebuchet MS" w:eastAsia="Trebuchet MS" w:hAnsi="Trebuchet MS" w:cs="Trebuchet MS"/>
          <w:color w:val="244061" w:themeColor="accent1" w:themeShade="80"/>
          <w:spacing w:val="5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tuturo</w:t>
      </w:r>
      <w:r w:rsidRPr="00F902E2">
        <w:rPr>
          <w:rFonts w:ascii="Trebuchet MS" w:eastAsia="Trebuchet MS" w:hAnsi="Trebuchet MS" w:cs="Trebuchet MS"/>
          <w:color w:val="244061" w:themeColor="accent1" w:themeShade="80"/>
          <w:sz w:val="22"/>
          <w:szCs w:val="22"/>
          <w:lang w:val="ro-RO"/>
        </w:rPr>
        <w:t xml:space="preserve">r </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condițiilor </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stipulat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59"/>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A</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pacing w:val="-1"/>
          <w:sz w:val="22"/>
          <w:szCs w:val="22"/>
          <w:lang w:val="ro-RO"/>
        </w:rPr>
        <w:t>ordu</w:t>
      </w:r>
      <w:r w:rsidRPr="00F902E2">
        <w:rPr>
          <w:rFonts w:ascii="Trebuchet MS" w:eastAsia="Trebuchet MS" w:hAnsi="Trebuchet MS" w:cs="Trebuchet MS"/>
          <w:color w:val="244061" w:themeColor="accent1" w:themeShade="80"/>
          <w:sz w:val="22"/>
          <w:szCs w:val="22"/>
          <w:lang w:val="ro-RO"/>
        </w:rPr>
        <w:t xml:space="preserve">l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de </w:t>
      </w:r>
      <w:r w:rsidRPr="00F902E2">
        <w:rPr>
          <w:rFonts w:ascii="Trebuchet MS" w:eastAsia="Trebuchet MS" w:hAnsi="Trebuchet MS" w:cs="Trebuchet MS"/>
          <w:color w:val="244061" w:themeColor="accent1" w:themeShade="80"/>
          <w:sz w:val="22"/>
          <w:szCs w:val="22"/>
          <w:lang w:val="ro-RO"/>
        </w:rPr>
        <w:t>parteneriat</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și</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13"/>
          <w:sz w:val="22"/>
          <w:szCs w:val="22"/>
          <w:lang w:val="ro-RO"/>
        </w:rPr>
        <w:t xml:space="preserve"> </w:t>
      </w:r>
      <w:r w:rsidRPr="00F902E2">
        <w:rPr>
          <w:rFonts w:ascii="Trebuchet MS" w:eastAsia="Trebuchet MS" w:hAnsi="Trebuchet MS" w:cs="Trebuchet MS"/>
          <w:color w:val="244061" w:themeColor="accent1" w:themeShade="80"/>
          <w:sz w:val="22"/>
          <w:szCs w:val="22"/>
          <w:lang w:val="ro-RO"/>
        </w:rPr>
        <w:t>Ghidul</w:t>
      </w:r>
      <w:r w:rsidRPr="00F902E2">
        <w:rPr>
          <w:rFonts w:ascii="Trebuchet MS" w:eastAsia="Trebuchet MS" w:hAnsi="Trebuchet MS" w:cs="Trebuchet MS"/>
          <w:color w:val="244061" w:themeColor="accent1" w:themeShade="80"/>
          <w:spacing w:val="19"/>
          <w:sz w:val="22"/>
          <w:szCs w:val="22"/>
          <w:lang w:val="ro-RO"/>
        </w:rPr>
        <w:t xml:space="preserve"> </w:t>
      </w:r>
      <w:r w:rsidR="004F7E36" w:rsidRPr="00F902E2">
        <w:rPr>
          <w:rFonts w:ascii="Trebuchet MS" w:eastAsia="Trebuchet MS" w:hAnsi="Trebuchet MS" w:cs="Trebuchet MS"/>
          <w:color w:val="244061" w:themeColor="accent1" w:themeShade="80"/>
          <w:sz w:val="22"/>
          <w:szCs w:val="22"/>
          <w:lang w:val="ro-RO"/>
        </w:rPr>
        <w:t>S</w:t>
      </w:r>
      <w:r w:rsidRPr="00F902E2">
        <w:rPr>
          <w:rFonts w:ascii="Trebuchet MS" w:eastAsia="Trebuchet MS" w:hAnsi="Trebuchet MS" w:cs="Trebuchet MS"/>
          <w:color w:val="244061" w:themeColor="accent1" w:themeShade="80"/>
          <w:sz w:val="22"/>
          <w:szCs w:val="22"/>
          <w:lang w:val="ro-RO"/>
        </w:rPr>
        <w:t>olicitantului</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Cond</w:t>
      </w:r>
      <w:r w:rsidRPr="00F902E2">
        <w:rPr>
          <w:rFonts w:ascii="Trebuchet MS" w:eastAsia="Trebuchet MS" w:hAnsi="Trebuchet MS" w:cs="Trebuchet MS"/>
          <w:color w:val="244061" w:themeColor="accent1" w:themeShade="80"/>
          <w:spacing w:val="1"/>
          <w:sz w:val="22"/>
          <w:szCs w:val="22"/>
          <w:lang w:val="ro-RO"/>
        </w:rPr>
        <w:t>i</w:t>
      </w:r>
      <w:r w:rsidRPr="00F902E2">
        <w:rPr>
          <w:rFonts w:ascii="Trebuchet MS" w:eastAsia="Trebuchet MS" w:hAnsi="Trebuchet MS" w:cs="Trebuchet MS"/>
          <w:color w:val="244061" w:themeColor="accent1" w:themeShade="80"/>
          <w:spacing w:val="-1"/>
          <w:sz w:val="22"/>
          <w:szCs w:val="22"/>
          <w:lang w:val="ro-RO"/>
        </w:rPr>
        <w:t>ți</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Specifice.</w:t>
      </w:r>
    </w:p>
    <w:p w14:paraId="14869E38" w14:textId="77777777" w:rsidR="00090357" w:rsidRPr="00F902E2" w:rsidRDefault="00090357" w:rsidP="002A1EE7">
      <w:pPr>
        <w:tabs>
          <w:tab w:val="left" w:pos="8370"/>
        </w:tabs>
        <w:ind w:right="-8"/>
        <w:jc w:val="both"/>
        <w:rPr>
          <w:rFonts w:ascii="Trebuchet MS" w:eastAsia="Trebuchet MS" w:hAnsi="Trebuchet MS" w:cs="Trebuchet MS"/>
          <w:b/>
          <w:color w:val="244061" w:themeColor="accent1" w:themeShade="80"/>
          <w:sz w:val="22"/>
          <w:szCs w:val="22"/>
          <w:lang w:val="ro-RO"/>
        </w:rPr>
      </w:pPr>
    </w:p>
    <w:p w14:paraId="6EE129C6" w14:textId="0474951B" w:rsidR="000B3971" w:rsidRPr="00F902E2" w:rsidRDefault="0099349E" w:rsidP="002A1EE7">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AA232E" w:rsidRPr="00F902E2">
        <w:rPr>
          <w:rFonts w:ascii="Trebuchet MS" w:eastAsia="Trebuchet MS" w:hAnsi="Trebuchet MS" w:cs="Trebuchet MS"/>
          <w:b/>
          <w:color w:val="244061" w:themeColor="accent1" w:themeShade="80"/>
          <w:sz w:val="22"/>
          <w:szCs w:val="22"/>
          <w:lang w:val="ro-RO"/>
        </w:rPr>
        <w:t>1</w:t>
      </w:r>
      <w:r w:rsidR="00DF7841" w:rsidRPr="00F902E2">
        <w:rPr>
          <w:rFonts w:ascii="Trebuchet MS" w:eastAsia="Trebuchet MS" w:hAnsi="Trebuchet MS" w:cs="Trebuchet MS"/>
          <w:b/>
          <w:color w:val="244061" w:themeColor="accent1" w:themeShade="80"/>
          <w:sz w:val="22"/>
          <w:szCs w:val="22"/>
          <w:lang w:val="ro-RO"/>
        </w:rPr>
        <w:t>1</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 xml:space="preserve">Conflictul de interese </w:t>
      </w:r>
      <w:proofErr w:type="spellStart"/>
      <w:r w:rsidRPr="00F902E2">
        <w:rPr>
          <w:rFonts w:ascii="Trebuchet MS" w:eastAsia="Trebuchet MS" w:hAnsi="Trebuchet MS" w:cs="Trebuchet MS"/>
          <w:b/>
          <w:color w:val="244061" w:themeColor="accent1" w:themeShade="80"/>
          <w:sz w:val="22"/>
          <w:szCs w:val="22"/>
          <w:lang w:val="ro-RO"/>
        </w:rPr>
        <w:t>şi</w:t>
      </w:r>
      <w:proofErr w:type="spellEnd"/>
      <w:r w:rsidRPr="00F902E2">
        <w:rPr>
          <w:rFonts w:ascii="Trebuchet MS" w:eastAsia="Trebuchet MS" w:hAnsi="Trebuchet MS" w:cs="Trebuchet MS"/>
          <w:b/>
          <w:color w:val="244061" w:themeColor="accent1" w:themeShade="80"/>
          <w:sz w:val="22"/>
          <w:szCs w:val="22"/>
          <w:lang w:val="ro-RO"/>
        </w:rPr>
        <w:t xml:space="preserve"> regimul </w:t>
      </w:r>
      <w:proofErr w:type="spellStart"/>
      <w:r w:rsidRPr="00F902E2">
        <w:rPr>
          <w:rFonts w:ascii="Trebuchet MS" w:eastAsia="Trebuchet MS" w:hAnsi="Trebuchet MS" w:cs="Trebuchet MS"/>
          <w:b/>
          <w:color w:val="244061" w:themeColor="accent1" w:themeShade="80"/>
          <w:sz w:val="22"/>
          <w:szCs w:val="22"/>
          <w:lang w:val="ro-RO"/>
        </w:rPr>
        <w:t>incompatibilităţilor</w:t>
      </w:r>
      <w:proofErr w:type="spellEnd"/>
    </w:p>
    <w:p w14:paraId="4F0C93D4"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5AEA5F46" w14:textId="6079AB92" w:rsidR="000B3971" w:rsidRPr="00F902E2"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Reprezint</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conflic</w:t>
      </w:r>
      <w:r w:rsidRPr="00F902E2">
        <w:rPr>
          <w:rFonts w:ascii="Trebuchet MS" w:eastAsia="Trebuchet MS" w:hAnsi="Trebuchet MS" w:cs="Trebuchet MS"/>
          <w:color w:val="244061" w:themeColor="accent1" w:themeShade="80"/>
          <w:sz w:val="22"/>
          <w:szCs w:val="22"/>
          <w:lang w:val="ro-RO"/>
        </w:rPr>
        <w:t>t</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interese</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incompat</w:t>
      </w:r>
      <w:r w:rsidRPr="00F902E2">
        <w:rPr>
          <w:rFonts w:ascii="Trebuchet MS" w:eastAsia="Trebuchet MS" w:hAnsi="Trebuchet MS" w:cs="Trebuchet MS"/>
          <w:color w:val="244061" w:themeColor="accent1" w:themeShade="80"/>
          <w:spacing w:val="1"/>
          <w:sz w:val="22"/>
          <w:szCs w:val="22"/>
          <w:lang w:val="ro-RO"/>
        </w:rPr>
        <w:t>ibi</w:t>
      </w:r>
      <w:r w:rsidRPr="00F902E2">
        <w:rPr>
          <w:rFonts w:ascii="Trebuchet MS" w:eastAsia="Trebuchet MS" w:hAnsi="Trebuchet MS" w:cs="Trebuchet MS"/>
          <w:color w:val="244061" w:themeColor="accent1" w:themeShade="80"/>
          <w:spacing w:val="-4"/>
          <w:sz w:val="22"/>
          <w:szCs w:val="22"/>
          <w:lang w:val="ro-RO"/>
        </w:rPr>
        <w:t>l</w:t>
      </w:r>
      <w:r w:rsidRPr="00F902E2">
        <w:rPr>
          <w:rFonts w:ascii="Trebuchet MS" w:eastAsia="Trebuchet MS" w:hAnsi="Trebuchet MS" w:cs="Trebuchet MS"/>
          <w:color w:val="244061" w:themeColor="accent1" w:themeShade="80"/>
          <w:sz w:val="22"/>
          <w:szCs w:val="22"/>
          <w:lang w:val="ro-RO"/>
        </w:rPr>
        <w:t xml:space="preserve">itate  </w:t>
      </w:r>
      <w:r w:rsidRPr="00F902E2">
        <w:rPr>
          <w:rFonts w:ascii="Trebuchet MS" w:eastAsia="Trebuchet MS" w:hAnsi="Trebuchet MS" w:cs="Trebuchet MS"/>
          <w:color w:val="244061" w:themeColor="accent1" w:themeShade="80"/>
          <w:spacing w:val="-1"/>
          <w:sz w:val="22"/>
          <w:szCs w:val="22"/>
          <w:lang w:val="ro-RO"/>
        </w:rPr>
        <w:t>oric</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situaţi</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definită</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ca</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atar</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3"/>
          <w:w w:val="103"/>
          <w:sz w:val="22"/>
          <w:szCs w:val="22"/>
          <w:lang w:val="ro-RO"/>
        </w:rPr>
        <w:t>î</w:t>
      </w:r>
      <w:r w:rsidRPr="00F902E2">
        <w:rPr>
          <w:rFonts w:ascii="Trebuchet MS" w:eastAsia="Trebuchet MS" w:hAnsi="Trebuchet MS" w:cs="Trebuchet MS"/>
          <w:color w:val="244061" w:themeColor="accent1" w:themeShade="80"/>
          <w:w w:val="103"/>
          <w:sz w:val="22"/>
          <w:szCs w:val="22"/>
          <w:lang w:val="ro-RO"/>
        </w:rPr>
        <w:t xml:space="preserve">n </w:t>
      </w:r>
      <w:proofErr w:type="spellStart"/>
      <w:r w:rsidRPr="00F902E2">
        <w:rPr>
          <w:rFonts w:ascii="Trebuchet MS" w:eastAsia="Trebuchet MS" w:hAnsi="Trebuchet MS" w:cs="Trebuchet MS"/>
          <w:color w:val="244061" w:themeColor="accent1" w:themeShade="80"/>
          <w:sz w:val="22"/>
          <w:szCs w:val="22"/>
          <w:lang w:val="ro-RO"/>
        </w:rPr>
        <w:t>legisl</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ţia</w:t>
      </w:r>
      <w:proofErr w:type="spellEnd"/>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comunitară</w:t>
      </w:r>
      <w:r w:rsidR="00974937" w:rsidRPr="00F902E2">
        <w:rPr>
          <w:rFonts w:ascii="Trebuchet MS" w:eastAsia="Trebuchet MS" w:hAnsi="Trebuchet MS" w:cs="Trebuchet MS"/>
          <w:color w:val="244061" w:themeColor="accent1" w:themeShade="80"/>
          <w:sz w:val="22"/>
          <w:szCs w:val="22"/>
          <w:lang w:val="ro-RO"/>
        </w:rPr>
        <w:t>, națională precum și în Ghidul Solicitantului – Condiții Generale și în Ghidul Solicitantului – Condiții Specifice</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9"/>
          <w:sz w:val="22"/>
          <w:szCs w:val="22"/>
          <w:lang w:val="ro-RO"/>
        </w:rPr>
        <w:t xml:space="preserve"> </w:t>
      </w:r>
      <w:bookmarkStart w:id="28" w:name="_Hlk135645619"/>
      <w:proofErr w:type="spellStart"/>
      <w:r w:rsidR="00D00C3F" w:rsidRPr="00F902E2">
        <w:rPr>
          <w:rFonts w:ascii="Trebuchet MS" w:eastAsia="Arial" w:hAnsi="Trebuchet MS"/>
          <w:color w:val="244061" w:themeColor="accent1" w:themeShade="80"/>
          <w:sz w:val="22"/>
          <w:szCs w:val="22"/>
        </w:rPr>
        <w:t>AM</w:t>
      </w:r>
      <w:r w:rsidR="00E830EF" w:rsidRPr="00F902E2">
        <w:rPr>
          <w:rFonts w:ascii="Trebuchet MS" w:eastAsia="Arial" w:hAnsi="Trebuchet MS"/>
          <w:color w:val="244061" w:themeColor="accent1" w:themeShade="80"/>
          <w:sz w:val="22"/>
          <w:szCs w:val="22"/>
        </w:rPr>
        <w:t>P</w:t>
      </w:r>
      <w:r w:rsidR="0072040E" w:rsidRPr="00F902E2">
        <w:rPr>
          <w:rFonts w:ascii="Trebuchet MS" w:eastAsia="Arial" w:hAnsi="Trebuchet MS"/>
          <w:color w:val="244061" w:themeColor="accent1" w:themeShade="80"/>
          <w:sz w:val="22"/>
          <w:szCs w:val="22"/>
        </w:rPr>
        <w:t>o</w:t>
      </w:r>
      <w:r w:rsidR="00E830EF" w:rsidRPr="00F902E2">
        <w:rPr>
          <w:rFonts w:ascii="Trebuchet MS" w:eastAsia="Arial" w:hAnsi="Trebuchet MS"/>
          <w:color w:val="244061" w:themeColor="accent1" w:themeShade="80"/>
          <w:sz w:val="22"/>
          <w:szCs w:val="22"/>
        </w:rPr>
        <w:t>IDS</w:t>
      </w:r>
      <w:proofErr w:type="spellEnd"/>
      <w:r w:rsidR="00D00C3F" w:rsidRPr="00F902E2">
        <w:rPr>
          <w:rFonts w:ascii="Trebuchet MS" w:eastAsia="Arial" w:hAnsi="Trebuchet MS"/>
          <w:color w:val="244061" w:themeColor="accent1" w:themeShade="80"/>
          <w:sz w:val="22"/>
          <w:szCs w:val="22"/>
        </w:rPr>
        <w:t xml:space="preserve"> </w:t>
      </w:r>
      <w:proofErr w:type="spellStart"/>
      <w:r w:rsidR="00D00C3F" w:rsidRPr="00F902E2">
        <w:rPr>
          <w:rFonts w:ascii="Trebuchet MS" w:eastAsia="Arial" w:hAnsi="Trebuchet MS"/>
          <w:color w:val="244061" w:themeColor="accent1" w:themeShade="80"/>
          <w:sz w:val="22"/>
          <w:szCs w:val="22"/>
        </w:rPr>
        <w:t>și</w:t>
      </w:r>
      <w:proofErr w:type="spellEnd"/>
      <w:r w:rsidR="00D00C3F" w:rsidRPr="00F902E2">
        <w:rPr>
          <w:rFonts w:ascii="Trebuchet MS" w:eastAsia="Arial" w:hAnsi="Trebuchet MS"/>
          <w:color w:val="244061" w:themeColor="accent1" w:themeShade="80"/>
          <w:sz w:val="22"/>
          <w:szCs w:val="22"/>
        </w:rPr>
        <w:t xml:space="preserve"> </w:t>
      </w:r>
      <w:proofErr w:type="spellStart"/>
      <w:r w:rsidR="00D00C3F" w:rsidRPr="00F902E2">
        <w:rPr>
          <w:rFonts w:ascii="Trebuchet MS" w:eastAsia="Arial" w:hAnsi="Trebuchet MS"/>
          <w:color w:val="244061" w:themeColor="accent1" w:themeShade="80"/>
          <w:sz w:val="22"/>
          <w:szCs w:val="22"/>
        </w:rPr>
        <w:t>Beneficiarul</w:t>
      </w:r>
      <w:bookmarkEnd w:id="28"/>
      <w:proofErr w:type="spellEnd"/>
      <w:r w:rsidR="00D00C3F" w:rsidRPr="00F902E2">
        <w:rPr>
          <w:rFonts w:ascii="Trebuchet MS" w:eastAsia="Arial" w:hAnsi="Trebuchet MS"/>
          <w:color w:val="244061" w:themeColor="accent1" w:themeShade="80"/>
          <w:sz w:val="22"/>
          <w:szCs w:val="22"/>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z w:val="22"/>
          <w:szCs w:val="22"/>
          <w:lang w:val="ro-RO"/>
        </w:rPr>
        <w:t>obligă</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întreprind</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lastRenderedPageBreak/>
        <w:t xml:space="preserve">toate </w:t>
      </w:r>
      <w:proofErr w:type="spellStart"/>
      <w:r w:rsidRPr="00F902E2">
        <w:rPr>
          <w:rFonts w:ascii="Trebuchet MS" w:eastAsia="Trebuchet MS" w:hAnsi="Trebuchet MS" w:cs="Trebuchet MS"/>
          <w:color w:val="244061" w:themeColor="accent1" w:themeShade="80"/>
          <w:sz w:val="22"/>
          <w:szCs w:val="22"/>
          <w:lang w:val="ro-RO"/>
        </w:rPr>
        <w:t>diligenţele</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necesare  </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 xml:space="preserve">u  </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a   identifica  </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 xml:space="preserve">i   evita  </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oric</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conflic</w:t>
      </w:r>
      <w:r w:rsidRPr="00F902E2">
        <w:rPr>
          <w:rFonts w:ascii="Trebuchet MS" w:eastAsia="Trebuchet MS" w:hAnsi="Trebuchet MS" w:cs="Trebuchet MS"/>
          <w:color w:val="244061" w:themeColor="accent1" w:themeShade="80"/>
          <w:sz w:val="22"/>
          <w:szCs w:val="22"/>
          <w:lang w:val="ro-RO"/>
        </w:rPr>
        <w:t xml:space="preserve">t  </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de  </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interese  </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sau </w:t>
      </w:r>
      <w:r w:rsidRPr="00F902E2">
        <w:rPr>
          <w:rFonts w:ascii="Trebuchet MS" w:eastAsia="Trebuchet MS" w:hAnsi="Trebuchet MS" w:cs="Trebuchet MS"/>
          <w:color w:val="244061" w:themeColor="accent1" w:themeShade="80"/>
          <w:sz w:val="22"/>
          <w:szCs w:val="22"/>
          <w:lang w:val="ro-RO"/>
        </w:rPr>
        <w:t>incompatibilitate</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definită</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le</w:t>
      </w:r>
      <w:r w:rsidRPr="00F902E2">
        <w:rPr>
          <w:rFonts w:ascii="Trebuchet MS" w:eastAsia="Trebuchet MS" w:hAnsi="Trebuchet MS" w:cs="Trebuchet MS"/>
          <w:color w:val="244061" w:themeColor="accent1" w:themeShade="80"/>
          <w:spacing w:val="-1"/>
          <w:sz w:val="22"/>
          <w:szCs w:val="22"/>
          <w:lang w:val="ro-RO"/>
        </w:rPr>
        <w:t>g</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2"/>
          <w:sz w:val="22"/>
          <w:szCs w:val="22"/>
          <w:lang w:val="ro-RO"/>
        </w:rPr>
        <w:t>s</w:t>
      </w:r>
      <w:r w:rsidRPr="00F902E2">
        <w:rPr>
          <w:rFonts w:ascii="Trebuchet MS" w:eastAsia="Trebuchet MS" w:hAnsi="Trebuchet MS" w:cs="Trebuchet MS"/>
          <w:color w:val="244061" w:themeColor="accent1" w:themeShade="80"/>
          <w:sz w:val="22"/>
          <w:szCs w:val="22"/>
          <w:lang w:val="ro-RO"/>
        </w:rPr>
        <w:t>laţia</w:t>
      </w:r>
      <w:proofErr w:type="spellEnd"/>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comunitara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si </w:t>
      </w:r>
      <w:proofErr w:type="spellStart"/>
      <w:r w:rsidRPr="00F902E2">
        <w:rPr>
          <w:rFonts w:ascii="Trebuchet MS" w:eastAsia="Trebuchet MS" w:hAnsi="Trebuchet MS" w:cs="Trebuchet MS"/>
          <w:color w:val="244061" w:themeColor="accent1" w:themeShade="80"/>
          <w:sz w:val="22"/>
          <w:szCs w:val="22"/>
          <w:lang w:val="ro-RO"/>
        </w:rPr>
        <w:t>naţională</w:t>
      </w:r>
      <w:proofErr w:type="spellEnd"/>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vigoare</w:t>
      </w:r>
      <w:r w:rsidRPr="00F902E2">
        <w:rPr>
          <w:rFonts w:ascii="Trebuchet MS" w:eastAsia="Trebuchet MS" w:hAnsi="Trebuchet MS" w:cs="Trebuchet MS"/>
          <w:color w:val="244061" w:themeColor="accent1" w:themeShade="80"/>
          <w:spacing w:val="15"/>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să</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informeze </w:t>
      </w:r>
      <w:proofErr w:type="gramStart"/>
      <w:r w:rsidRPr="00F902E2">
        <w:rPr>
          <w:rFonts w:ascii="Trebuchet MS" w:eastAsia="Trebuchet MS" w:hAnsi="Trebuchet MS" w:cs="Trebuchet MS"/>
          <w:color w:val="244061" w:themeColor="accent1" w:themeShade="80"/>
          <w:spacing w:val="-2"/>
          <w:sz w:val="22"/>
          <w:szCs w:val="22"/>
          <w:lang w:val="ro-RO"/>
        </w:rPr>
        <w:t>re</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pacing w:val="-1"/>
          <w:sz w:val="22"/>
          <w:szCs w:val="22"/>
          <w:lang w:val="ro-RO"/>
        </w:rPr>
        <w:t>iproc</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proofErr w:type="gramEnd"/>
      <w:r w:rsidRPr="00F902E2">
        <w:rPr>
          <w:rFonts w:ascii="Trebuchet MS" w:eastAsia="Trebuchet MS" w:hAnsi="Trebuchet MS" w:cs="Trebuchet MS"/>
          <w:color w:val="244061" w:themeColor="accent1" w:themeShade="80"/>
          <w:spacing w:val="39"/>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celeritate, </w:t>
      </w:r>
      <w:r w:rsidRPr="00F902E2">
        <w:rPr>
          <w:rFonts w:ascii="Trebuchet MS" w:eastAsia="Trebuchet MS" w:hAnsi="Trebuchet MS" w:cs="Trebuchet MS"/>
          <w:color w:val="244061" w:themeColor="accent1" w:themeShade="80"/>
          <w:spacing w:val="5"/>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4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respectare</w:t>
      </w:r>
      <w:r w:rsidRPr="00F902E2">
        <w:rPr>
          <w:rFonts w:ascii="Trebuchet MS" w:eastAsia="Trebuchet MS" w:hAnsi="Trebuchet MS" w:cs="Trebuchet MS"/>
          <w:color w:val="244061" w:themeColor="accent1" w:themeShade="80"/>
          <w:sz w:val="22"/>
          <w:szCs w:val="22"/>
          <w:lang w:val="ro-RO"/>
        </w:rPr>
        <w:t xml:space="preserve">a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eventualelo</w:t>
      </w:r>
      <w:r w:rsidRPr="00F902E2">
        <w:rPr>
          <w:rFonts w:ascii="Trebuchet MS" w:eastAsia="Trebuchet MS" w:hAnsi="Trebuchet MS" w:cs="Trebuchet MS"/>
          <w:color w:val="244061" w:themeColor="accent1" w:themeShade="80"/>
          <w:sz w:val="22"/>
          <w:szCs w:val="22"/>
          <w:lang w:val="ro-RO"/>
        </w:rPr>
        <w:t xml:space="preserve">r </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pacing w:val="2"/>
          <w:sz w:val="22"/>
          <w:szCs w:val="22"/>
          <w:lang w:val="ro-RO"/>
        </w:rPr>
        <w:t>e</w:t>
      </w:r>
      <w:r w:rsidRPr="00F902E2">
        <w:rPr>
          <w:rFonts w:ascii="Trebuchet MS" w:eastAsia="Trebuchet MS" w:hAnsi="Trebuchet MS" w:cs="Trebuchet MS"/>
          <w:color w:val="244061" w:themeColor="accent1" w:themeShade="80"/>
          <w:sz w:val="22"/>
          <w:szCs w:val="22"/>
          <w:lang w:val="ro-RO"/>
        </w:rPr>
        <w:t>rmene</w:t>
      </w:r>
      <w:r w:rsidRPr="00F902E2">
        <w:rPr>
          <w:rFonts w:ascii="Trebuchet MS" w:eastAsia="Trebuchet MS" w:hAnsi="Trebuchet MS" w:cs="Trebuchet MS"/>
          <w:color w:val="244061" w:themeColor="accent1" w:themeShade="80"/>
          <w:spacing w:val="57"/>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prevăzute</w:t>
      </w:r>
      <w:r w:rsidRPr="00F902E2">
        <w:rPr>
          <w:rFonts w:ascii="Trebuchet MS" w:eastAsia="Trebuchet MS" w:hAnsi="Trebuchet MS" w:cs="Trebuchet MS"/>
          <w:color w:val="244061" w:themeColor="accent1" w:themeShade="80"/>
          <w:spacing w:val="59"/>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40"/>
          <w:sz w:val="22"/>
          <w:szCs w:val="22"/>
          <w:lang w:val="ro-RO"/>
        </w:rPr>
        <w:t xml:space="preserve"> </w:t>
      </w:r>
      <w:r w:rsidR="00AF1C14" w:rsidRPr="00F902E2">
        <w:rPr>
          <w:rFonts w:ascii="Trebuchet MS" w:eastAsia="Trebuchet MS" w:hAnsi="Trebuchet MS" w:cs="Trebuchet MS"/>
          <w:color w:val="244061" w:themeColor="accent1" w:themeShade="80"/>
          <w:spacing w:val="-1"/>
          <w:sz w:val="22"/>
          <w:szCs w:val="22"/>
          <w:lang w:val="ro-RO"/>
        </w:rPr>
        <w:t>decizi</w:t>
      </w:r>
      <w:r w:rsidR="00CC1548" w:rsidRPr="00F902E2">
        <w:rPr>
          <w:rFonts w:ascii="Trebuchet MS" w:eastAsia="Trebuchet MS" w:hAnsi="Trebuchet MS" w:cs="Trebuchet MS"/>
          <w:color w:val="244061" w:themeColor="accent1" w:themeShade="80"/>
          <w:spacing w:val="-1"/>
          <w:sz w:val="22"/>
          <w:szCs w:val="22"/>
          <w:lang w:val="ro-RO"/>
        </w:rPr>
        <w:t>e</w:t>
      </w:r>
      <w:r w:rsidR="00AF1C14" w:rsidRPr="00F902E2">
        <w:rPr>
          <w:rFonts w:ascii="Trebuchet MS" w:eastAsia="Trebuchet MS" w:hAnsi="Trebuchet MS" w:cs="Trebuchet MS"/>
          <w:color w:val="244061" w:themeColor="accent1" w:themeShade="80"/>
          <w:spacing w:val="59"/>
          <w:sz w:val="22"/>
          <w:szCs w:val="22"/>
          <w:lang w:val="ro-RO"/>
        </w:rPr>
        <w:t xml:space="preserve"> </w:t>
      </w:r>
      <w:proofErr w:type="spellStart"/>
      <w:r w:rsidRPr="00F902E2">
        <w:rPr>
          <w:rFonts w:ascii="Trebuchet MS" w:eastAsia="Trebuchet MS" w:hAnsi="Trebuchet MS" w:cs="Trebuchet MS"/>
          <w:color w:val="244061" w:themeColor="accent1" w:themeShade="80"/>
          <w:spacing w:val="-1"/>
          <w:w w:val="103"/>
          <w:sz w:val="22"/>
          <w:szCs w:val="22"/>
          <w:lang w:val="ro-RO"/>
        </w:rPr>
        <w:t>şi</w:t>
      </w:r>
      <w:proofErr w:type="spellEnd"/>
      <w:r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anexel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sale,</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r w:rsidRPr="00F902E2">
        <w:rPr>
          <w:rFonts w:ascii="Trebuchet MS" w:eastAsia="Trebuchet MS" w:hAnsi="Trebuchet MS" w:cs="Trebuchet MS"/>
          <w:color w:val="244061" w:themeColor="accent1" w:themeShade="80"/>
          <w:spacing w:val="-1"/>
          <w:sz w:val="22"/>
          <w:szCs w:val="22"/>
          <w:lang w:val="ro-RO"/>
        </w:rPr>
        <w:t>legătur</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orice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situaţie</w:t>
      </w:r>
      <w:proofErr w:type="spellEnd"/>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conflict</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interese</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incompatibilitate, </w:t>
      </w:r>
      <w:proofErr w:type="spellStart"/>
      <w:r w:rsidRPr="00F902E2">
        <w:rPr>
          <w:rFonts w:ascii="Trebuchet MS" w:eastAsia="Trebuchet MS" w:hAnsi="Trebuchet MS" w:cs="Trebuchet MS"/>
          <w:color w:val="244061" w:themeColor="accent1" w:themeShade="80"/>
          <w:spacing w:val="-1"/>
          <w:sz w:val="22"/>
          <w:szCs w:val="22"/>
          <w:lang w:val="ro-RO"/>
        </w:rPr>
        <w:t>potenţiala</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actual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sa</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consumat</w:t>
      </w:r>
      <w:r w:rsidRPr="00F902E2">
        <w:rPr>
          <w:rFonts w:ascii="Trebuchet MS" w:eastAsia="Trebuchet MS" w:hAnsi="Trebuchet MS" w:cs="Trebuchet MS"/>
          <w:color w:val="244061" w:themeColor="accent1" w:themeShade="80"/>
          <w:spacing w:val="2"/>
          <w:w w:val="103"/>
          <w:sz w:val="22"/>
          <w:szCs w:val="22"/>
          <w:lang w:val="ro-RO"/>
        </w:rPr>
        <w:t>ă</w:t>
      </w:r>
      <w:r w:rsidRPr="00F902E2">
        <w:rPr>
          <w:rFonts w:ascii="Trebuchet MS" w:eastAsia="Trebuchet MS" w:hAnsi="Trebuchet MS" w:cs="Trebuchet MS"/>
          <w:color w:val="244061" w:themeColor="accent1" w:themeShade="80"/>
          <w:w w:val="103"/>
          <w:sz w:val="22"/>
          <w:szCs w:val="22"/>
          <w:lang w:val="ro-RO"/>
        </w:rPr>
        <w:t>.</w:t>
      </w:r>
    </w:p>
    <w:p w14:paraId="22205E81" w14:textId="4019CDEF" w:rsidR="000B3971" w:rsidRPr="00F902E2"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Dispoziţiile</w:t>
      </w:r>
      <w:proofErr w:type="spellEnd"/>
      <w:r w:rsidRPr="00F902E2">
        <w:rPr>
          <w:rFonts w:ascii="Trebuchet MS" w:eastAsia="Trebuchet MS" w:hAnsi="Trebuchet MS" w:cs="Trebuchet MS"/>
          <w:color w:val="244061" w:themeColor="accent1" w:themeShade="80"/>
          <w:spacing w:val="3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menţionate</w:t>
      </w:r>
      <w:proofErr w:type="spellEnd"/>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alin.</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z w:val="22"/>
          <w:szCs w:val="22"/>
          <w:lang w:val="ro-RO"/>
        </w:rPr>
        <w:t>(1)</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aplică</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partenerilor,</w:t>
      </w:r>
      <w:r w:rsidRPr="00F902E2">
        <w:rPr>
          <w:rFonts w:ascii="Trebuchet MS" w:eastAsia="Trebuchet MS" w:hAnsi="Trebuchet MS" w:cs="Trebuchet MS"/>
          <w:color w:val="244061" w:themeColor="accent1" w:themeShade="80"/>
          <w:spacing w:val="37"/>
          <w:sz w:val="22"/>
          <w:szCs w:val="22"/>
          <w:lang w:val="ro-RO"/>
        </w:rPr>
        <w:t xml:space="preserve"> </w:t>
      </w:r>
      <w:r w:rsidRPr="00F902E2">
        <w:rPr>
          <w:rFonts w:ascii="Trebuchet MS" w:eastAsia="Trebuchet MS" w:hAnsi="Trebuchet MS" w:cs="Trebuchet MS"/>
          <w:color w:val="244061" w:themeColor="accent1" w:themeShade="80"/>
          <w:sz w:val="22"/>
          <w:szCs w:val="22"/>
          <w:lang w:val="ro-RO"/>
        </w:rPr>
        <w:t>subcontractorilor,</w:t>
      </w:r>
      <w:r w:rsidRPr="00F902E2">
        <w:rPr>
          <w:rFonts w:ascii="Trebuchet MS" w:eastAsia="Trebuchet MS" w:hAnsi="Trebuchet MS" w:cs="Trebuchet MS"/>
          <w:color w:val="244061" w:themeColor="accent1" w:themeShade="80"/>
          <w:spacing w:val="58"/>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furnizorilor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3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angajaţilo</w:t>
      </w:r>
      <w:r w:rsidRPr="00F902E2">
        <w:rPr>
          <w:rFonts w:ascii="Trebuchet MS" w:eastAsia="Trebuchet MS" w:hAnsi="Trebuchet MS" w:cs="Trebuchet MS"/>
          <w:color w:val="244061" w:themeColor="accent1" w:themeShade="80"/>
          <w:sz w:val="22"/>
          <w:szCs w:val="22"/>
          <w:lang w:val="ro-RO"/>
        </w:rPr>
        <w:t>r</w:t>
      </w:r>
      <w:proofErr w:type="spellEnd"/>
      <w:r w:rsidRPr="00F902E2">
        <w:rPr>
          <w:rFonts w:ascii="Trebuchet MS" w:eastAsia="Trebuchet MS" w:hAnsi="Trebuchet MS" w:cs="Trebuchet MS"/>
          <w:color w:val="244061" w:themeColor="accent1" w:themeShade="80"/>
          <w:sz w:val="22"/>
          <w:szCs w:val="22"/>
          <w:lang w:val="ro-RO"/>
        </w:rPr>
        <w:t xml:space="preserve">  Benefici</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z w:val="22"/>
          <w:szCs w:val="22"/>
          <w:lang w:val="ro-RO"/>
        </w:rPr>
        <w:t>rului</w:t>
      </w:r>
      <w:r w:rsidR="00974937" w:rsidRPr="00F902E2">
        <w:rPr>
          <w:rFonts w:ascii="Trebuchet MS" w:eastAsia="Trebuchet MS" w:hAnsi="Trebuchet MS" w:cs="Trebuchet MS"/>
          <w:color w:val="244061" w:themeColor="accent1" w:themeShade="80"/>
          <w:sz w:val="22"/>
          <w:szCs w:val="22"/>
          <w:lang w:val="ro-RO"/>
        </w:rPr>
        <w:t xml:space="preserve"> si partenerului</w:t>
      </w:r>
      <w:r w:rsidR="0071155E" w:rsidRPr="00F902E2">
        <w:rPr>
          <w:rFonts w:ascii="Trebuchet MS" w:eastAsia="Trebuchet MS" w:hAnsi="Trebuchet MS" w:cs="Trebuchet MS"/>
          <w:color w:val="244061" w:themeColor="accent1" w:themeShade="80"/>
          <w:sz w:val="22"/>
          <w:szCs w:val="22"/>
          <w:lang w:val="ro-RO"/>
        </w:rPr>
        <w:t xml:space="preserve"> și</w:t>
      </w:r>
      <w:r w:rsidRPr="00F902E2">
        <w:rPr>
          <w:rFonts w:ascii="Trebuchet MS" w:eastAsia="Trebuchet MS" w:hAnsi="Trebuchet MS" w:cs="Trebuchet MS"/>
          <w:color w:val="244061" w:themeColor="accent1" w:themeShade="80"/>
          <w:spacing w:val="9"/>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angajaţi</w:t>
      </w:r>
      <w:r w:rsidR="0031357D" w:rsidRPr="00F902E2">
        <w:rPr>
          <w:rFonts w:ascii="Trebuchet MS" w:eastAsia="Trebuchet MS" w:hAnsi="Trebuchet MS" w:cs="Trebuchet MS"/>
          <w:color w:val="244061" w:themeColor="accent1" w:themeShade="80"/>
          <w:sz w:val="22"/>
          <w:szCs w:val="22"/>
          <w:lang w:val="ro-RO"/>
        </w:rPr>
        <w:t>lor</w:t>
      </w:r>
      <w:proofErr w:type="spellEnd"/>
      <w:r w:rsidRPr="00F902E2">
        <w:rPr>
          <w:rFonts w:ascii="Trebuchet MS" w:eastAsia="Trebuchet MS" w:hAnsi="Trebuchet MS" w:cs="Trebuchet MS"/>
          <w:color w:val="244061" w:themeColor="accent1" w:themeShade="80"/>
          <w:sz w:val="22"/>
          <w:szCs w:val="22"/>
          <w:lang w:val="ro-RO"/>
        </w:rPr>
        <w:t xml:space="preserve">  </w:t>
      </w:r>
      <w:proofErr w:type="spellStart"/>
      <w:r w:rsidR="003D6835"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pacing w:val="55"/>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implicaţi</w:t>
      </w:r>
      <w:proofErr w:type="spellEnd"/>
      <w:r w:rsidRPr="00F902E2">
        <w:rPr>
          <w:rFonts w:ascii="Trebuchet MS" w:eastAsia="Trebuchet MS" w:hAnsi="Trebuchet MS" w:cs="Trebuchet MS"/>
          <w:color w:val="244061" w:themeColor="accent1" w:themeShade="80"/>
          <w:spacing w:val="50"/>
          <w:sz w:val="22"/>
          <w:szCs w:val="22"/>
          <w:lang w:val="ro-RO"/>
        </w:rPr>
        <w:t xml:space="preserve"> </w:t>
      </w:r>
      <w:r w:rsidRPr="00F902E2">
        <w:rPr>
          <w:rFonts w:ascii="Trebuchet MS" w:eastAsia="Trebuchet MS" w:hAnsi="Trebuchet MS" w:cs="Trebuchet MS"/>
          <w:color w:val="244061" w:themeColor="accent1" w:themeShade="80"/>
          <w:spacing w:val="3"/>
          <w:w w:val="103"/>
          <w:sz w:val="22"/>
          <w:szCs w:val="22"/>
          <w:lang w:val="ro-RO"/>
        </w:rPr>
        <w:t xml:space="preserve">în </w:t>
      </w:r>
      <w:r w:rsidR="00571956" w:rsidRPr="00F902E2">
        <w:rPr>
          <w:rFonts w:ascii="Trebuchet MS" w:eastAsia="Trebuchet MS" w:hAnsi="Trebuchet MS" w:cs="Trebuchet MS"/>
          <w:color w:val="244061" w:themeColor="accent1" w:themeShade="80"/>
          <w:sz w:val="22"/>
          <w:szCs w:val="22"/>
          <w:lang w:val="ro-RO"/>
        </w:rPr>
        <w:t>aplicarea</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prevederilor</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prezent</w:t>
      </w:r>
      <w:r w:rsidR="0071155E"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3"/>
          <w:sz w:val="22"/>
          <w:szCs w:val="22"/>
          <w:lang w:val="ro-RO"/>
        </w:rPr>
        <w:t xml:space="preserve"> </w:t>
      </w:r>
      <w:r w:rsidR="0071155E" w:rsidRPr="00F902E2">
        <w:rPr>
          <w:rFonts w:ascii="Trebuchet MS" w:eastAsia="Trebuchet MS" w:hAnsi="Trebuchet MS" w:cs="Trebuchet MS"/>
          <w:color w:val="244061" w:themeColor="accent1" w:themeShade="80"/>
          <w:sz w:val="22"/>
          <w:szCs w:val="22"/>
          <w:lang w:val="ro-RO"/>
        </w:rPr>
        <w:t>decizii</w:t>
      </w:r>
      <w:r w:rsidR="0071155E"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Pr="00F902E2">
        <w:rPr>
          <w:rFonts w:ascii="Trebuchet MS" w:eastAsia="Trebuchet MS" w:hAnsi="Trebuchet MS" w:cs="Trebuchet MS"/>
          <w:color w:val="244061" w:themeColor="accent1" w:themeShade="80"/>
          <w:spacing w:val="-1"/>
          <w:w w:val="103"/>
          <w:sz w:val="22"/>
          <w:szCs w:val="22"/>
          <w:lang w:val="ro-RO"/>
        </w:rPr>
        <w:t>finanţare</w:t>
      </w:r>
      <w:proofErr w:type="spellEnd"/>
      <w:r w:rsidR="00785D6F" w:rsidRPr="00F902E2">
        <w:rPr>
          <w:rFonts w:ascii="Trebuchet MS" w:eastAsia="Trebuchet MS" w:hAnsi="Trebuchet MS" w:cs="Trebuchet MS"/>
          <w:color w:val="244061" w:themeColor="accent1" w:themeShade="80"/>
          <w:spacing w:val="-1"/>
          <w:w w:val="103"/>
          <w:sz w:val="22"/>
          <w:szCs w:val="22"/>
          <w:lang w:val="ro-RO"/>
        </w:rPr>
        <w:t xml:space="preserve"> precum și persoanelor care au calitatea de </w:t>
      </w:r>
      <w:proofErr w:type="spellStart"/>
      <w:r w:rsidR="00785D6F" w:rsidRPr="00F902E2">
        <w:rPr>
          <w:rFonts w:ascii="Trebuchet MS" w:eastAsia="Trebuchet MS" w:hAnsi="Trebuchet MS" w:cs="Trebuchet MS"/>
          <w:color w:val="244061" w:themeColor="accent1" w:themeShade="80"/>
          <w:spacing w:val="-1"/>
          <w:w w:val="103"/>
          <w:sz w:val="22"/>
          <w:szCs w:val="22"/>
          <w:lang w:val="ro-RO"/>
        </w:rPr>
        <w:t>soţ</w:t>
      </w:r>
      <w:proofErr w:type="spellEnd"/>
      <w:r w:rsidR="00785D6F" w:rsidRPr="00F902E2">
        <w:rPr>
          <w:rFonts w:ascii="Trebuchet MS" w:eastAsia="Trebuchet MS" w:hAnsi="Trebuchet MS" w:cs="Trebuchet MS"/>
          <w:color w:val="244061" w:themeColor="accent1" w:themeShade="80"/>
          <w:spacing w:val="-1"/>
          <w:w w:val="103"/>
          <w:sz w:val="22"/>
          <w:szCs w:val="22"/>
          <w:lang w:val="ro-RO"/>
        </w:rPr>
        <w:t>/</w:t>
      </w:r>
      <w:proofErr w:type="spellStart"/>
      <w:r w:rsidR="00785D6F" w:rsidRPr="00F902E2">
        <w:rPr>
          <w:rFonts w:ascii="Trebuchet MS" w:eastAsia="Trebuchet MS" w:hAnsi="Trebuchet MS" w:cs="Trebuchet MS"/>
          <w:color w:val="244061" w:themeColor="accent1" w:themeShade="80"/>
          <w:spacing w:val="-1"/>
          <w:w w:val="103"/>
          <w:sz w:val="22"/>
          <w:szCs w:val="22"/>
          <w:lang w:val="ro-RO"/>
        </w:rPr>
        <w:t>soţie</w:t>
      </w:r>
      <w:proofErr w:type="spellEnd"/>
      <w:r w:rsidR="00785D6F" w:rsidRPr="00F902E2">
        <w:rPr>
          <w:rFonts w:ascii="Trebuchet MS" w:eastAsia="Trebuchet MS" w:hAnsi="Trebuchet MS" w:cs="Trebuchet MS"/>
          <w:color w:val="244061" w:themeColor="accent1" w:themeShade="80"/>
          <w:spacing w:val="-1"/>
          <w:w w:val="103"/>
          <w:sz w:val="22"/>
          <w:szCs w:val="22"/>
          <w:lang w:val="ro-RO"/>
        </w:rPr>
        <w:t xml:space="preserve">, rudă sau afin până la gradul al doilea </w:t>
      </w:r>
      <w:r w:rsidR="00A5646F" w:rsidRPr="00F902E2">
        <w:rPr>
          <w:rFonts w:ascii="Trebuchet MS" w:eastAsia="Trebuchet MS" w:hAnsi="Trebuchet MS" w:cs="Trebuchet MS"/>
          <w:color w:val="244061" w:themeColor="accent1" w:themeShade="80"/>
          <w:spacing w:val="-1"/>
          <w:w w:val="103"/>
          <w:sz w:val="22"/>
          <w:szCs w:val="22"/>
          <w:lang w:val="ro-RO"/>
        </w:rPr>
        <w:t xml:space="preserve">cu </w:t>
      </w:r>
      <w:proofErr w:type="spellStart"/>
      <w:r w:rsidR="00785D6F" w:rsidRPr="00F902E2">
        <w:rPr>
          <w:rFonts w:ascii="Trebuchet MS" w:eastAsia="Trebuchet MS" w:hAnsi="Trebuchet MS" w:cs="Trebuchet MS"/>
          <w:color w:val="244061" w:themeColor="accent1" w:themeShade="80"/>
          <w:spacing w:val="-1"/>
          <w:sz w:val="22"/>
          <w:szCs w:val="22"/>
          <w:lang w:val="ro-RO"/>
        </w:rPr>
        <w:t>angajaţi</w:t>
      </w:r>
      <w:proofErr w:type="spellEnd"/>
      <w:r w:rsidR="00785D6F" w:rsidRPr="00F902E2">
        <w:rPr>
          <w:rFonts w:ascii="Trebuchet MS" w:eastAsia="Trebuchet MS" w:hAnsi="Trebuchet MS" w:cs="Trebuchet MS"/>
          <w:color w:val="244061" w:themeColor="accent1" w:themeShade="80"/>
          <w:sz w:val="22"/>
          <w:szCs w:val="22"/>
          <w:lang w:val="ro-RO"/>
        </w:rPr>
        <w:t xml:space="preserve"> ai  </w:t>
      </w:r>
      <w:proofErr w:type="spellStart"/>
      <w:r w:rsidR="00785D6F"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Pr="00F902E2">
        <w:rPr>
          <w:rFonts w:ascii="Trebuchet MS" w:eastAsia="Trebuchet MS" w:hAnsi="Trebuchet MS" w:cs="Trebuchet MS"/>
          <w:color w:val="244061" w:themeColor="accent1" w:themeShade="80"/>
          <w:spacing w:val="-1"/>
          <w:w w:val="103"/>
          <w:sz w:val="22"/>
          <w:szCs w:val="22"/>
          <w:lang w:val="ro-RO"/>
        </w:rPr>
        <w:t>.</w:t>
      </w:r>
    </w:p>
    <w:p w14:paraId="28F3A2CA" w14:textId="0AA4EBAC" w:rsidR="002A1EE7" w:rsidRPr="00F902E2"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AM</w:t>
      </w:r>
      <w:r w:rsidR="002A7E92" w:rsidRPr="00F902E2">
        <w:rPr>
          <w:rFonts w:ascii="Trebuchet MS" w:eastAsia="Trebuchet MS" w:hAnsi="Trebuchet MS" w:cs="Trebuchet MS"/>
          <w:color w:val="244061" w:themeColor="accent1" w:themeShade="80"/>
          <w:sz w:val="22"/>
          <w:szCs w:val="22"/>
          <w:lang w:val="ro-RO"/>
        </w:rPr>
        <w:t>P</w:t>
      </w:r>
      <w:r w:rsidR="0072040E" w:rsidRPr="00F902E2">
        <w:rPr>
          <w:rFonts w:ascii="Trebuchet MS" w:eastAsia="Trebuchet MS" w:hAnsi="Trebuchet MS" w:cs="Trebuchet MS"/>
          <w:color w:val="244061" w:themeColor="accent1" w:themeShade="80"/>
          <w:sz w:val="22"/>
          <w:szCs w:val="22"/>
          <w:lang w:val="ro-RO"/>
        </w:rPr>
        <w:t>o</w:t>
      </w:r>
      <w:r w:rsidR="002A7E92" w:rsidRPr="00F902E2">
        <w:rPr>
          <w:rFonts w:ascii="Trebuchet MS" w:eastAsia="Trebuchet MS" w:hAnsi="Trebuchet MS" w:cs="Trebuchet MS"/>
          <w:color w:val="244061" w:themeColor="accent1" w:themeShade="80"/>
          <w:sz w:val="22"/>
          <w:szCs w:val="22"/>
          <w:lang w:val="ro-RO"/>
        </w:rPr>
        <w:t>IDS</w:t>
      </w:r>
      <w:proofErr w:type="spellEnd"/>
      <w:r w:rsidR="0099349E" w:rsidRPr="00F902E2">
        <w:rPr>
          <w:rFonts w:ascii="Trebuchet MS" w:eastAsia="Trebuchet MS" w:hAnsi="Trebuchet MS" w:cs="Trebuchet MS"/>
          <w:color w:val="244061" w:themeColor="accent1" w:themeShade="80"/>
          <w:spacing w:val="24"/>
          <w:sz w:val="22"/>
          <w:szCs w:val="22"/>
          <w:lang w:val="ro-RO"/>
        </w:rPr>
        <w:t xml:space="preserve"> </w:t>
      </w:r>
      <w:proofErr w:type="spellStart"/>
      <w:r w:rsidR="0099349E" w:rsidRPr="00F902E2">
        <w:rPr>
          <w:rFonts w:ascii="Trebuchet MS" w:eastAsia="Trebuchet MS" w:hAnsi="Trebuchet MS" w:cs="Trebuchet MS"/>
          <w:color w:val="244061" w:themeColor="accent1" w:themeShade="80"/>
          <w:spacing w:val="1"/>
          <w:sz w:val="22"/>
          <w:szCs w:val="22"/>
          <w:lang w:val="ro-RO"/>
        </w:rPr>
        <w:t>îş</w:t>
      </w:r>
      <w:r w:rsidR="0099349E" w:rsidRPr="00F902E2">
        <w:rPr>
          <w:rFonts w:ascii="Trebuchet MS" w:eastAsia="Trebuchet MS" w:hAnsi="Trebuchet MS" w:cs="Trebuchet MS"/>
          <w:color w:val="244061" w:themeColor="accent1" w:themeShade="80"/>
          <w:sz w:val="22"/>
          <w:szCs w:val="22"/>
          <w:lang w:val="ro-RO"/>
        </w:rPr>
        <w:t>i</w:t>
      </w:r>
      <w:proofErr w:type="spellEnd"/>
      <w:r w:rsidR="0099349E"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rezervă </w:t>
      </w:r>
      <w:r w:rsidR="0099349E" w:rsidRPr="00F902E2">
        <w:rPr>
          <w:rFonts w:ascii="Trebuchet MS" w:eastAsia="Trebuchet MS" w:hAnsi="Trebuchet MS" w:cs="Trebuchet MS"/>
          <w:color w:val="244061" w:themeColor="accent1" w:themeShade="80"/>
          <w:spacing w:val="18"/>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dreptu</w:t>
      </w:r>
      <w:r w:rsidR="0099349E" w:rsidRPr="00F902E2">
        <w:rPr>
          <w:rFonts w:ascii="Trebuchet MS" w:eastAsia="Trebuchet MS" w:hAnsi="Trebuchet MS" w:cs="Trebuchet MS"/>
          <w:color w:val="244061" w:themeColor="accent1" w:themeShade="80"/>
          <w:sz w:val="22"/>
          <w:szCs w:val="22"/>
          <w:lang w:val="ro-RO"/>
        </w:rPr>
        <w:t xml:space="preserve">l </w:t>
      </w:r>
      <w:r w:rsidR="0099349E" w:rsidRPr="00F902E2">
        <w:rPr>
          <w:rFonts w:ascii="Trebuchet MS" w:eastAsia="Trebuchet MS" w:hAnsi="Trebuchet MS" w:cs="Trebuchet MS"/>
          <w:color w:val="244061" w:themeColor="accent1" w:themeShade="80"/>
          <w:spacing w:val="1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de </w:t>
      </w:r>
      <w:r w:rsidR="0099349E" w:rsidRPr="00F902E2">
        <w:rPr>
          <w:rFonts w:ascii="Trebuchet MS" w:eastAsia="Trebuchet MS" w:hAnsi="Trebuchet MS" w:cs="Trebuchet MS"/>
          <w:color w:val="244061" w:themeColor="accent1" w:themeShade="80"/>
          <w:spacing w:val="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a  </w:t>
      </w:r>
      <w:r w:rsidR="0099349E" w:rsidRPr="00F902E2">
        <w:rPr>
          <w:rFonts w:ascii="Trebuchet MS" w:eastAsia="Trebuchet MS" w:hAnsi="Trebuchet MS" w:cs="Trebuchet MS"/>
          <w:color w:val="244061" w:themeColor="accent1" w:themeShade="80"/>
          <w:spacing w:val="-1"/>
          <w:sz w:val="22"/>
          <w:szCs w:val="22"/>
          <w:lang w:val="ro-RO"/>
        </w:rPr>
        <w:t>verific</w:t>
      </w:r>
      <w:r w:rsidR="0099349E" w:rsidRPr="00F902E2">
        <w:rPr>
          <w:rFonts w:ascii="Trebuchet MS" w:eastAsia="Trebuchet MS" w:hAnsi="Trebuchet MS" w:cs="Trebuchet MS"/>
          <w:color w:val="244061" w:themeColor="accent1" w:themeShade="80"/>
          <w:sz w:val="22"/>
          <w:szCs w:val="22"/>
          <w:lang w:val="ro-RO"/>
        </w:rPr>
        <w:t xml:space="preserve">a </w:t>
      </w:r>
      <w:r w:rsidR="0099349E" w:rsidRPr="00F902E2">
        <w:rPr>
          <w:rFonts w:ascii="Trebuchet MS" w:eastAsia="Trebuchet MS" w:hAnsi="Trebuchet MS" w:cs="Trebuchet MS"/>
          <w:color w:val="244061" w:themeColor="accent1" w:themeShade="80"/>
          <w:spacing w:val="17"/>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dac</w:t>
      </w:r>
      <w:r w:rsidR="0099349E" w:rsidRPr="00F902E2">
        <w:rPr>
          <w:rFonts w:ascii="Trebuchet MS" w:eastAsia="Trebuchet MS" w:hAnsi="Trebuchet MS" w:cs="Trebuchet MS"/>
          <w:color w:val="244061" w:themeColor="accent1" w:themeShade="80"/>
          <w:sz w:val="22"/>
          <w:szCs w:val="22"/>
          <w:lang w:val="ro-RO"/>
        </w:rPr>
        <w:t xml:space="preserve">ă </w:t>
      </w:r>
      <w:r w:rsidR="0099349E" w:rsidRPr="00F902E2">
        <w:rPr>
          <w:rFonts w:ascii="Trebuchet MS" w:eastAsia="Trebuchet MS" w:hAnsi="Trebuchet MS" w:cs="Trebuchet MS"/>
          <w:color w:val="244061" w:themeColor="accent1" w:themeShade="80"/>
          <w:spacing w:val="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măsurile </w:t>
      </w:r>
      <w:r w:rsidR="0099349E" w:rsidRPr="00F902E2">
        <w:rPr>
          <w:rFonts w:ascii="Trebuchet MS" w:eastAsia="Trebuchet MS" w:hAnsi="Trebuchet MS" w:cs="Trebuchet MS"/>
          <w:color w:val="244061" w:themeColor="accent1" w:themeShade="80"/>
          <w:spacing w:val="2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luat</w:t>
      </w:r>
      <w:r w:rsidR="0099349E" w:rsidRPr="00F902E2">
        <w:rPr>
          <w:rFonts w:ascii="Trebuchet MS" w:eastAsia="Trebuchet MS" w:hAnsi="Trebuchet MS" w:cs="Trebuchet MS"/>
          <w:color w:val="244061" w:themeColor="accent1" w:themeShade="80"/>
          <w:sz w:val="22"/>
          <w:szCs w:val="22"/>
          <w:lang w:val="ro-RO"/>
        </w:rPr>
        <w:t xml:space="preserve">e </w:t>
      </w:r>
      <w:r w:rsidR="0099349E" w:rsidRPr="00F902E2">
        <w:rPr>
          <w:rFonts w:ascii="Trebuchet MS" w:eastAsia="Trebuchet MS" w:hAnsi="Trebuchet MS" w:cs="Trebuchet MS"/>
          <w:color w:val="244061" w:themeColor="accent1" w:themeShade="80"/>
          <w:spacing w:val="12"/>
          <w:sz w:val="22"/>
          <w:szCs w:val="22"/>
          <w:lang w:val="ro-RO"/>
        </w:rPr>
        <w:t xml:space="preserve"> </w:t>
      </w:r>
      <w:r w:rsidR="0099349E" w:rsidRPr="00F902E2">
        <w:rPr>
          <w:rFonts w:ascii="Trebuchet MS" w:eastAsia="Trebuchet MS" w:hAnsi="Trebuchet MS" w:cs="Trebuchet MS"/>
          <w:color w:val="244061" w:themeColor="accent1" w:themeShade="80"/>
          <w:spacing w:val="-2"/>
          <w:w w:val="103"/>
          <w:sz w:val="22"/>
          <w:szCs w:val="22"/>
          <w:lang w:val="ro-RO"/>
        </w:rPr>
        <w:t xml:space="preserve">de </w:t>
      </w:r>
      <w:r w:rsidR="0099349E" w:rsidRPr="00F902E2">
        <w:rPr>
          <w:rFonts w:ascii="Trebuchet MS" w:eastAsia="Trebuchet MS" w:hAnsi="Trebuchet MS" w:cs="Trebuchet MS"/>
          <w:color w:val="244061" w:themeColor="accent1" w:themeShade="80"/>
          <w:sz w:val="22"/>
          <w:szCs w:val="22"/>
          <w:lang w:val="ro-RO"/>
        </w:rPr>
        <w:t>Beneficiar</w:t>
      </w:r>
      <w:r w:rsidR="0099349E" w:rsidRPr="00F902E2">
        <w:rPr>
          <w:rFonts w:ascii="Trebuchet MS" w:eastAsia="Trebuchet MS" w:hAnsi="Trebuchet MS" w:cs="Trebuchet MS"/>
          <w:color w:val="244061" w:themeColor="accent1" w:themeShade="80"/>
          <w:spacing w:val="28"/>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sun</w:t>
      </w:r>
      <w:r w:rsidR="0099349E" w:rsidRPr="00F902E2">
        <w:rPr>
          <w:rFonts w:ascii="Trebuchet MS" w:eastAsia="Trebuchet MS" w:hAnsi="Trebuchet MS" w:cs="Trebuchet MS"/>
          <w:color w:val="244061" w:themeColor="accent1" w:themeShade="80"/>
          <w:sz w:val="22"/>
          <w:szCs w:val="22"/>
          <w:lang w:val="ro-RO"/>
        </w:rPr>
        <w:t>t</w:t>
      </w:r>
      <w:r w:rsidR="0099349E" w:rsidRPr="00F902E2">
        <w:rPr>
          <w:rFonts w:ascii="Trebuchet MS" w:eastAsia="Trebuchet MS" w:hAnsi="Trebuchet MS" w:cs="Trebuchet MS"/>
          <w:color w:val="244061" w:themeColor="accent1" w:themeShade="80"/>
          <w:spacing w:val="13"/>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potrivit</w:t>
      </w:r>
      <w:r w:rsidR="0099349E" w:rsidRPr="00F902E2">
        <w:rPr>
          <w:rFonts w:ascii="Trebuchet MS" w:eastAsia="Trebuchet MS" w:hAnsi="Trebuchet MS" w:cs="Trebuchet MS"/>
          <w:color w:val="244061" w:themeColor="accent1" w:themeShade="80"/>
          <w:sz w:val="22"/>
          <w:szCs w:val="22"/>
          <w:lang w:val="ro-RO"/>
        </w:rPr>
        <w:t>e</w:t>
      </w:r>
      <w:r w:rsidR="0099349E" w:rsidRPr="00F902E2">
        <w:rPr>
          <w:rFonts w:ascii="Trebuchet MS" w:eastAsia="Trebuchet MS" w:hAnsi="Trebuchet MS" w:cs="Trebuchet MS"/>
          <w:color w:val="244061" w:themeColor="accent1" w:themeShade="80"/>
          <w:spacing w:val="23"/>
          <w:sz w:val="22"/>
          <w:szCs w:val="22"/>
          <w:lang w:val="ro-RO"/>
        </w:rPr>
        <w:t xml:space="preserve"> </w:t>
      </w:r>
      <w:proofErr w:type="spellStart"/>
      <w:r w:rsidR="0099349E" w:rsidRPr="00F902E2">
        <w:rPr>
          <w:rFonts w:ascii="Trebuchet MS" w:eastAsia="Trebuchet MS" w:hAnsi="Trebuchet MS" w:cs="Trebuchet MS"/>
          <w:color w:val="244061" w:themeColor="accent1" w:themeShade="80"/>
          <w:sz w:val="22"/>
          <w:szCs w:val="22"/>
          <w:lang w:val="ro-RO"/>
        </w:rPr>
        <w:t>şi</w:t>
      </w:r>
      <w:proofErr w:type="spellEnd"/>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3"/>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 solicita</w:t>
      </w:r>
      <w:r w:rsidR="0099349E" w:rsidRPr="00F902E2">
        <w:rPr>
          <w:rFonts w:ascii="Trebuchet MS" w:eastAsia="Trebuchet MS" w:hAnsi="Trebuchet MS" w:cs="Trebuchet MS"/>
          <w:color w:val="244061" w:themeColor="accent1" w:themeShade="80"/>
          <w:spacing w:val="16"/>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Beneficiarului</w:t>
      </w:r>
      <w:r w:rsidR="0099349E" w:rsidRPr="00F902E2">
        <w:rPr>
          <w:rFonts w:ascii="Trebuchet MS" w:eastAsia="Trebuchet MS" w:hAnsi="Trebuchet MS" w:cs="Trebuchet MS"/>
          <w:color w:val="244061" w:themeColor="accent1" w:themeShade="80"/>
          <w:spacing w:val="34"/>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să</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ia</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măsuri</w:t>
      </w:r>
      <w:r w:rsidR="0099349E" w:rsidRPr="00F902E2">
        <w:rPr>
          <w:rFonts w:ascii="Trebuchet MS" w:eastAsia="Trebuchet MS" w:hAnsi="Trebuchet MS" w:cs="Trebuchet MS"/>
          <w:color w:val="244061" w:themeColor="accent1" w:themeShade="80"/>
          <w:spacing w:val="23"/>
          <w:sz w:val="22"/>
          <w:szCs w:val="22"/>
          <w:lang w:val="ro-RO"/>
        </w:rPr>
        <w:t xml:space="preserve"> </w:t>
      </w:r>
      <w:proofErr w:type="spellStart"/>
      <w:r w:rsidR="00865D0F" w:rsidRPr="00F902E2">
        <w:rPr>
          <w:rFonts w:ascii="Trebuchet MS" w:hAnsi="Trebuchet MS" w:cs="Arial"/>
          <w:iCs/>
          <w:color w:val="244061" w:themeColor="accent1" w:themeShade="80"/>
          <w:sz w:val="22"/>
          <w:szCs w:val="22"/>
          <w:lang w:eastAsia="sk-SK"/>
        </w:rPr>
        <w:t>necesare</w:t>
      </w:r>
      <w:proofErr w:type="spellEnd"/>
      <w:r w:rsidR="00865D0F" w:rsidRPr="00F902E2">
        <w:rPr>
          <w:rFonts w:ascii="Trebuchet MS" w:hAnsi="Trebuchet MS" w:cs="Arial"/>
          <w:iCs/>
          <w:color w:val="244061" w:themeColor="accent1" w:themeShade="80"/>
          <w:sz w:val="22"/>
          <w:szCs w:val="22"/>
          <w:lang w:eastAsia="sk-SK"/>
        </w:rPr>
        <w:t xml:space="preserve"> </w:t>
      </w:r>
      <w:proofErr w:type="spellStart"/>
      <w:r w:rsidR="00865D0F" w:rsidRPr="00F902E2">
        <w:rPr>
          <w:rFonts w:ascii="Trebuchet MS" w:hAnsi="Trebuchet MS" w:cs="Arial"/>
          <w:iCs/>
          <w:color w:val="244061" w:themeColor="accent1" w:themeShade="80"/>
          <w:sz w:val="22"/>
          <w:szCs w:val="22"/>
          <w:lang w:eastAsia="sk-SK"/>
        </w:rPr>
        <w:t>impuse</w:t>
      </w:r>
      <w:proofErr w:type="spellEnd"/>
      <w:r w:rsidR="00865D0F" w:rsidRPr="00F902E2">
        <w:rPr>
          <w:rFonts w:ascii="Trebuchet MS" w:hAnsi="Trebuchet MS" w:cs="Arial"/>
          <w:iCs/>
          <w:color w:val="244061" w:themeColor="accent1" w:themeShade="80"/>
          <w:sz w:val="22"/>
          <w:szCs w:val="22"/>
          <w:lang w:eastAsia="sk-SK"/>
        </w:rPr>
        <w:t xml:space="preserve"> de </w:t>
      </w:r>
      <w:proofErr w:type="spellStart"/>
      <w:r w:rsidR="00865D0F" w:rsidRPr="00F902E2">
        <w:rPr>
          <w:rFonts w:ascii="Trebuchet MS" w:hAnsi="Trebuchet MS" w:cs="Arial"/>
          <w:iCs/>
          <w:color w:val="244061" w:themeColor="accent1" w:themeShade="80"/>
          <w:sz w:val="22"/>
          <w:szCs w:val="22"/>
          <w:lang w:eastAsia="sk-SK"/>
        </w:rPr>
        <w:t>legislația</w:t>
      </w:r>
      <w:proofErr w:type="spellEnd"/>
      <w:r w:rsidR="00865D0F" w:rsidRPr="00F902E2">
        <w:rPr>
          <w:rFonts w:ascii="Trebuchet MS" w:hAnsi="Trebuchet MS" w:cs="Arial"/>
          <w:iCs/>
          <w:color w:val="244061" w:themeColor="accent1" w:themeShade="80"/>
          <w:sz w:val="22"/>
          <w:szCs w:val="22"/>
          <w:lang w:eastAsia="sk-SK"/>
        </w:rPr>
        <w:t xml:space="preserve"> </w:t>
      </w:r>
      <w:proofErr w:type="spellStart"/>
      <w:r w:rsidR="00865D0F" w:rsidRPr="00F902E2">
        <w:rPr>
          <w:rFonts w:ascii="Trebuchet MS" w:hAnsi="Trebuchet MS" w:cs="Arial"/>
          <w:iCs/>
          <w:color w:val="244061" w:themeColor="accent1" w:themeShade="80"/>
          <w:sz w:val="22"/>
          <w:szCs w:val="22"/>
          <w:lang w:eastAsia="sk-SK"/>
        </w:rPr>
        <w:t>aplicabilă</w:t>
      </w:r>
      <w:proofErr w:type="spellEnd"/>
      <w:r w:rsidR="0099349E" w:rsidRPr="00F902E2">
        <w:rPr>
          <w:rFonts w:ascii="Trebuchet MS" w:eastAsia="Trebuchet MS" w:hAnsi="Trebuchet MS" w:cs="Trebuchet MS"/>
          <w:color w:val="244061" w:themeColor="accent1" w:themeShade="80"/>
          <w:sz w:val="22"/>
          <w:szCs w:val="22"/>
          <w:lang w:val="ro-RO"/>
        </w:rPr>
        <w:t>,</w:t>
      </w:r>
      <w:r w:rsidR="0099349E" w:rsidRPr="00F902E2">
        <w:rPr>
          <w:rFonts w:ascii="Trebuchet MS" w:eastAsia="Trebuchet MS" w:hAnsi="Trebuchet MS" w:cs="Trebuchet MS"/>
          <w:color w:val="244061" w:themeColor="accent1" w:themeShade="80"/>
          <w:spacing w:val="40"/>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dac</w:t>
      </w:r>
      <w:r w:rsidR="0099349E" w:rsidRPr="00F902E2">
        <w:rPr>
          <w:rFonts w:ascii="Trebuchet MS" w:eastAsia="Trebuchet MS" w:hAnsi="Trebuchet MS" w:cs="Trebuchet MS"/>
          <w:color w:val="244061" w:themeColor="accent1" w:themeShade="80"/>
          <w:sz w:val="22"/>
          <w:szCs w:val="22"/>
          <w:lang w:val="ro-RO"/>
        </w:rPr>
        <w:t>ă</w:t>
      </w:r>
      <w:r w:rsidR="0099349E" w:rsidRPr="00F902E2">
        <w:rPr>
          <w:rFonts w:ascii="Trebuchet MS" w:eastAsia="Trebuchet MS" w:hAnsi="Trebuchet MS" w:cs="Trebuchet MS"/>
          <w:color w:val="244061" w:themeColor="accent1" w:themeShade="80"/>
          <w:spacing w:val="13"/>
          <w:sz w:val="22"/>
          <w:szCs w:val="22"/>
          <w:lang w:val="ro-RO"/>
        </w:rPr>
        <w:t xml:space="preserve"> </w:t>
      </w:r>
      <w:r w:rsidR="0099349E" w:rsidRPr="00F902E2">
        <w:rPr>
          <w:rFonts w:ascii="Trebuchet MS" w:eastAsia="Trebuchet MS" w:hAnsi="Trebuchet MS" w:cs="Trebuchet MS"/>
          <w:color w:val="244061" w:themeColor="accent1" w:themeShade="80"/>
          <w:w w:val="103"/>
          <w:sz w:val="22"/>
          <w:szCs w:val="22"/>
          <w:lang w:val="ro-RO"/>
        </w:rPr>
        <w:t xml:space="preserve">este </w:t>
      </w:r>
      <w:r w:rsidR="0099349E" w:rsidRPr="00F902E2">
        <w:rPr>
          <w:rFonts w:ascii="Trebuchet MS" w:eastAsia="Trebuchet MS" w:hAnsi="Trebuchet MS" w:cs="Trebuchet MS"/>
          <w:color w:val="244061" w:themeColor="accent1" w:themeShade="80"/>
          <w:sz w:val="22"/>
          <w:szCs w:val="22"/>
          <w:lang w:val="ro-RO"/>
        </w:rPr>
        <w:t xml:space="preserve">necesar,  </w:t>
      </w:r>
      <w:r w:rsidR="0099349E" w:rsidRPr="00F902E2">
        <w:rPr>
          <w:rFonts w:ascii="Trebuchet MS" w:eastAsia="Trebuchet MS" w:hAnsi="Trebuchet MS" w:cs="Trebuchet MS"/>
          <w:color w:val="244061" w:themeColor="accent1" w:themeShade="80"/>
          <w:spacing w:val="-1"/>
          <w:sz w:val="22"/>
          <w:szCs w:val="22"/>
          <w:lang w:val="ro-RO"/>
        </w:rPr>
        <w:t>pentr</w:t>
      </w:r>
      <w:r w:rsidR="0099349E" w:rsidRPr="00F902E2">
        <w:rPr>
          <w:rFonts w:ascii="Trebuchet MS" w:eastAsia="Trebuchet MS" w:hAnsi="Trebuchet MS" w:cs="Trebuchet MS"/>
          <w:color w:val="244061" w:themeColor="accent1" w:themeShade="80"/>
          <w:sz w:val="22"/>
          <w:szCs w:val="22"/>
          <w:lang w:val="ro-RO"/>
        </w:rPr>
        <w:t>u</w:t>
      </w:r>
      <w:r w:rsidR="0099349E" w:rsidRPr="00F902E2">
        <w:rPr>
          <w:rFonts w:ascii="Trebuchet MS" w:eastAsia="Trebuchet MS" w:hAnsi="Trebuchet MS" w:cs="Trebuchet MS"/>
          <w:color w:val="244061" w:themeColor="accent1" w:themeShade="80"/>
          <w:spacing w:val="55"/>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evitarea </w:t>
      </w:r>
      <w:r w:rsidR="0099349E" w:rsidRPr="00F902E2">
        <w:rPr>
          <w:rFonts w:ascii="Trebuchet MS" w:eastAsia="Trebuchet MS" w:hAnsi="Trebuchet MS" w:cs="Trebuchet MS"/>
          <w:color w:val="244061" w:themeColor="accent1" w:themeShade="80"/>
          <w:spacing w:val="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conflictului </w:t>
      </w:r>
      <w:r w:rsidR="0099349E" w:rsidRPr="00F902E2">
        <w:rPr>
          <w:rFonts w:ascii="Trebuchet MS" w:eastAsia="Trebuchet MS" w:hAnsi="Trebuchet MS" w:cs="Trebuchet MS"/>
          <w:color w:val="244061" w:themeColor="accent1" w:themeShade="80"/>
          <w:spacing w:val="8"/>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de</w:t>
      </w:r>
      <w:r w:rsidR="0099349E" w:rsidRPr="00F902E2">
        <w:rPr>
          <w:rFonts w:ascii="Trebuchet MS" w:eastAsia="Trebuchet MS" w:hAnsi="Trebuchet MS" w:cs="Trebuchet MS"/>
          <w:color w:val="244061" w:themeColor="accent1" w:themeShade="80"/>
          <w:spacing w:val="42"/>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 xml:space="preserve">interese </w:t>
      </w:r>
      <w:r w:rsidR="0099349E" w:rsidRPr="00F902E2">
        <w:rPr>
          <w:rFonts w:ascii="Trebuchet MS" w:eastAsia="Trebuchet MS" w:hAnsi="Trebuchet MS" w:cs="Trebuchet MS"/>
          <w:color w:val="244061" w:themeColor="accent1" w:themeShade="80"/>
          <w:spacing w:val="1"/>
          <w:sz w:val="22"/>
          <w:szCs w:val="22"/>
          <w:lang w:val="ro-RO"/>
        </w:rPr>
        <w:t xml:space="preserve"> </w:t>
      </w:r>
      <w:r w:rsidR="0099349E" w:rsidRPr="00F902E2">
        <w:rPr>
          <w:rFonts w:ascii="Trebuchet MS" w:eastAsia="Trebuchet MS" w:hAnsi="Trebuchet MS" w:cs="Trebuchet MS"/>
          <w:color w:val="244061" w:themeColor="accent1" w:themeShade="80"/>
          <w:spacing w:val="-1"/>
          <w:sz w:val="22"/>
          <w:szCs w:val="22"/>
          <w:lang w:val="ro-RO"/>
        </w:rPr>
        <w:t>sa</w:t>
      </w:r>
      <w:r w:rsidR="0099349E" w:rsidRPr="00F902E2">
        <w:rPr>
          <w:rFonts w:ascii="Trebuchet MS" w:eastAsia="Trebuchet MS" w:hAnsi="Trebuchet MS" w:cs="Trebuchet MS"/>
          <w:color w:val="244061" w:themeColor="accent1" w:themeShade="80"/>
          <w:sz w:val="22"/>
          <w:szCs w:val="22"/>
          <w:lang w:val="ro-RO"/>
        </w:rPr>
        <w:t>u</w:t>
      </w:r>
      <w:r w:rsidR="0099349E" w:rsidRPr="00F902E2">
        <w:rPr>
          <w:rFonts w:ascii="Trebuchet MS" w:eastAsia="Trebuchet MS" w:hAnsi="Trebuchet MS" w:cs="Trebuchet MS"/>
          <w:color w:val="244061" w:themeColor="accent1" w:themeShade="80"/>
          <w:spacing w:val="47"/>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a</w:t>
      </w:r>
      <w:r w:rsidR="0099349E" w:rsidRPr="00F902E2">
        <w:rPr>
          <w:rFonts w:ascii="Trebuchet MS" w:eastAsia="Trebuchet MS" w:hAnsi="Trebuchet MS" w:cs="Trebuchet MS"/>
          <w:color w:val="244061" w:themeColor="accent1" w:themeShade="80"/>
          <w:spacing w:val="39"/>
          <w:sz w:val="22"/>
          <w:szCs w:val="22"/>
          <w:lang w:val="ro-RO"/>
        </w:rPr>
        <w:t xml:space="preserve"> </w:t>
      </w:r>
      <w:r w:rsidR="0099349E" w:rsidRPr="00F902E2">
        <w:rPr>
          <w:rFonts w:ascii="Trebuchet MS" w:eastAsia="Trebuchet MS" w:hAnsi="Trebuchet MS" w:cs="Trebuchet MS"/>
          <w:color w:val="244061" w:themeColor="accent1" w:themeShade="80"/>
          <w:sz w:val="22"/>
          <w:szCs w:val="22"/>
          <w:lang w:val="ro-RO"/>
        </w:rPr>
        <w:t>unei</w:t>
      </w:r>
      <w:r w:rsidR="0099349E" w:rsidRPr="00F902E2">
        <w:rPr>
          <w:rFonts w:ascii="Trebuchet MS" w:eastAsia="Trebuchet MS" w:hAnsi="Trebuchet MS" w:cs="Trebuchet MS"/>
          <w:color w:val="244061" w:themeColor="accent1" w:themeShade="80"/>
          <w:spacing w:val="48"/>
          <w:sz w:val="22"/>
          <w:szCs w:val="22"/>
          <w:lang w:val="ro-RO"/>
        </w:rPr>
        <w:t xml:space="preserve"> </w:t>
      </w:r>
      <w:proofErr w:type="spellStart"/>
      <w:r w:rsidR="0099349E" w:rsidRPr="00F902E2">
        <w:rPr>
          <w:rFonts w:ascii="Trebuchet MS" w:eastAsia="Trebuchet MS" w:hAnsi="Trebuchet MS" w:cs="Trebuchet MS"/>
          <w:color w:val="244061" w:themeColor="accent1" w:themeShade="80"/>
          <w:spacing w:val="1"/>
          <w:sz w:val="22"/>
          <w:szCs w:val="22"/>
          <w:lang w:val="ro-RO"/>
        </w:rPr>
        <w:t>i</w:t>
      </w:r>
      <w:r w:rsidR="0099349E" w:rsidRPr="00F902E2">
        <w:rPr>
          <w:rFonts w:ascii="Trebuchet MS" w:eastAsia="Trebuchet MS" w:hAnsi="Trebuchet MS" w:cs="Trebuchet MS"/>
          <w:color w:val="244061" w:themeColor="accent1" w:themeShade="80"/>
          <w:spacing w:val="-3"/>
          <w:sz w:val="22"/>
          <w:szCs w:val="22"/>
          <w:lang w:val="ro-RO"/>
        </w:rPr>
        <w:t>n</w:t>
      </w:r>
      <w:r w:rsidR="0099349E" w:rsidRPr="00F902E2">
        <w:rPr>
          <w:rFonts w:ascii="Trebuchet MS" w:eastAsia="Trebuchet MS" w:hAnsi="Trebuchet MS" w:cs="Trebuchet MS"/>
          <w:color w:val="244061" w:themeColor="accent1" w:themeShade="80"/>
          <w:sz w:val="22"/>
          <w:szCs w:val="22"/>
          <w:lang w:val="ro-RO"/>
        </w:rPr>
        <w:t>compatibilităţi</w:t>
      </w:r>
      <w:proofErr w:type="spellEnd"/>
      <w:r w:rsidR="0099349E" w:rsidRPr="00F902E2">
        <w:rPr>
          <w:rFonts w:ascii="Trebuchet MS" w:eastAsia="Trebuchet MS" w:hAnsi="Trebuchet MS" w:cs="Trebuchet MS"/>
          <w:color w:val="244061" w:themeColor="accent1" w:themeShade="80"/>
          <w:sz w:val="22"/>
          <w:szCs w:val="22"/>
          <w:lang w:val="ro-RO"/>
        </w:rPr>
        <w:t xml:space="preserve">. </w:t>
      </w:r>
      <w:r w:rsidR="0099349E" w:rsidRPr="00F902E2">
        <w:rPr>
          <w:rFonts w:ascii="Trebuchet MS" w:eastAsia="Trebuchet MS" w:hAnsi="Trebuchet MS" w:cs="Trebuchet MS"/>
          <w:color w:val="244061" w:themeColor="accent1" w:themeShade="80"/>
          <w:spacing w:val="22"/>
          <w:sz w:val="22"/>
          <w:szCs w:val="22"/>
          <w:lang w:val="ro-RO"/>
        </w:rPr>
        <w:t xml:space="preserve"> </w:t>
      </w:r>
    </w:p>
    <w:p w14:paraId="2FF41D09" w14:textId="6C52E9E8" w:rsidR="000B3971" w:rsidRPr="00F902E2"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244061" w:themeColor="accent1" w:themeShade="80"/>
          <w:w w:val="103"/>
          <w:sz w:val="22"/>
          <w:szCs w:val="22"/>
          <w:lang w:val="ro-RO"/>
        </w:rPr>
      </w:pPr>
      <w:proofErr w:type="spellStart"/>
      <w:r w:rsidRPr="00F902E2">
        <w:rPr>
          <w:rFonts w:ascii="Trebuchet MS" w:eastAsia="Trebuchet MS" w:hAnsi="Trebuchet MS" w:cs="Trebuchet MS"/>
          <w:color w:val="244061" w:themeColor="accent1" w:themeShade="80"/>
          <w:sz w:val="22"/>
          <w:szCs w:val="22"/>
          <w:lang w:val="ro-RO"/>
        </w:rPr>
        <w:t>Dispozi</w:t>
      </w:r>
      <w:r w:rsidRPr="00F902E2">
        <w:rPr>
          <w:rFonts w:ascii="Trebuchet MS" w:eastAsia="Trebuchet MS" w:hAnsi="Trebuchet MS" w:cs="Trebuchet MS"/>
          <w:color w:val="244061" w:themeColor="accent1" w:themeShade="80"/>
          <w:spacing w:val="-5"/>
          <w:sz w:val="22"/>
          <w:szCs w:val="22"/>
          <w:lang w:val="ro-RO"/>
        </w:rPr>
        <w:t>ţ</w:t>
      </w:r>
      <w:r w:rsidRPr="00F902E2">
        <w:rPr>
          <w:rFonts w:ascii="Trebuchet MS" w:eastAsia="Trebuchet MS" w:hAnsi="Trebuchet MS" w:cs="Trebuchet MS"/>
          <w:color w:val="244061" w:themeColor="accent1" w:themeShade="80"/>
          <w:spacing w:val="1"/>
          <w:sz w:val="22"/>
          <w:szCs w:val="22"/>
          <w:lang w:val="ro-RO"/>
        </w:rPr>
        <w:t>iil</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prevăzute</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z w:val="22"/>
          <w:szCs w:val="22"/>
          <w:lang w:val="ro-RO"/>
        </w:rPr>
        <w:t>la</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alin.</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(1)</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(3)</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completează</w:t>
      </w:r>
      <w:r w:rsidRPr="00F902E2">
        <w:rPr>
          <w:rFonts w:ascii="Trebuchet MS" w:eastAsia="Trebuchet MS" w:hAnsi="Trebuchet MS" w:cs="Trebuchet MS"/>
          <w:color w:val="244061" w:themeColor="accent1" w:themeShade="80"/>
          <w:spacing w:val="36"/>
          <w:sz w:val="22"/>
          <w:szCs w:val="22"/>
          <w:lang w:val="ro-RO"/>
        </w:rPr>
        <w:t xml:space="preserve"> </w:t>
      </w:r>
      <w:r w:rsidRPr="00F902E2">
        <w:rPr>
          <w:rFonts w:ascii="Trebuchet MS" w:eastAsia="Trebuchet MS" w:hAnsi="Trebuchet MS" w:cs="Trebuchet MS"/>
          <w:color w:val="244061" w:themeColor="accent1" w:themeShade="80"/>
          <w:sz w:val="22"/>
          <w:szCs w:val="22"/>
          <w:lang w:val="ro-RO"/>
        </w:rPr>
        <w:t>cu</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regulile</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materia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conflictului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6"/>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interese </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prevăzut</w:t>
      </w:r>
      <w:r w:rsidRPr="00F902E2">
        <w:rPr>
          <w:rFonts w:ascii="Trebuchet MS" w:eastAsia="Trebuchet MS" w:hAnsi="Trebuchet MS" w:cs="Trebuchet MS"/>
          <w:color w:val="244061" w:themeColor="accent1" w:themeShade="80"/>
          <w:sz w:val="22"/>
          <w:szCs w:val="22"/>
          <w:lang w:val="ro-RO"/>
        </w:rPr>
        <w:t xml:space="preserve">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4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Ordonanţ</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48"/>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urgenţă</w:t>
      </w:r>
      <w:proofErr w:type="spellEnd"/>
      <w:r w:rsidRPr="00F902E2">
        <w:rPr>
          <w:rFonts w:ascii="Trebuchet MS" w:eastAsia="Trebuchet MS" w:hAnsi="Trebuchet MS" w:cs="Trebuchet MS"/>
          <w:color w:val="244061" w:themeColor="accent1" w:themeShade="80"/>
          <w:sz w:val="22"/>
          <w:szCs w:val="22"/>
          <w:lang w:val="ro-RO"/>
        </w:rPr>
        <w:t xml:space="preserve">  a</w:t>
      </w:r>
      <w:r w:rsidRPr="00F902E2">
        <w:rPr>
          <w:rFonts w:ascii="Trebuchet MS" w:eastAsia="Trebuchet MS" w:hAnsi="Trebuchet MS" w:cs="Trebuchet MS"/>
          <w:color w:val="244061" w:themeColor="accent1" w:themeShade="80"/>
          <w:spacing w:val="42"/>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Guvernului </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nr.</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66/2011,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aprobat</w:t>
      </w:r>
      <w:r w:rsidRPr="00F902E2">
        <w:rPr>
          <w:rFonts w:ascii="Trebuchet MS" w:eastAsia="Trebuchet MS" w:hAnsi="Trebuchet MS" w:cs="Trebuchet MS"/>
          <w:color w:val="244061" w:themeColor="accent1" w:themeShade="80"/>
          <w:sz w:val="22"/>
          <w:szCs w:val="22"/>
          <w:lang w:val="ro-RO"/>
        </w:rPr>
        <w:t xml:space="preserve">ă </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w w:val="103"/>
          <w:sz w:val="22"/>
          <w:szCs w:val="22"/>
          <w:lang w:val="ro-RO"/>
        </w:rPr>
        <w:t xml:space="preserve">cu </w:t>
      </w:r>
      <w:r w:rsidRPr="00F902E2">
        <w:rPr>
          <w:rFonts w:ascii="Trebuchet MS" w:eastAsia="Trebuchet MS" w:hAnsi="Trebuchet MS" w:cs="Trebuchet MS"/>
          <w:color w:val="244061" w:themeColor="accent1" w:themeShade="80"/>
          <w:spacing w:val="-1"/>
          <w:sz w:val="22"/>
          <w:szCs w:val="22"/>
          <w:lang w:val="ro-RO"/>
        </w:rPr>
        <w:t>modificăr</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28"/>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completăr</w:t>
      </w:r>
      <w:r w:rsidRPr="00F902E2">
        <w:rPr>
          <w:rFonts w:ascii="Trebuchet MS" w:eastAsia="Trebuchet MS" w:hAnsi="Trebuchet MS" w:cs="Trebuchet MS"/>
          <w:color w:val="244061" w:themeColor="accent1" w:themeShade="80"/>
          <w:sz w:val="22"/>
          <w:szCs w:val="22"/>
          <w:lang w:val="ro-RO"/>
        </w:rPr>
        <w:t>i</w:t>
      </w:r>
      <w:r w:rsidRPr="00F902E2">
        <w:rPr>
          <w:rFonts w:ascii="Trebuchet MS" w:eastAsia="Trebuchet MS" w:hAnsi="Trebuchet MS" w:cs="Trebuchet MS"/>
          <w:color w:val="244061" w:themeColor="accent1" w:themeShade="80"/>
          <w:spacing w:val="3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Lege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142/2012</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modificăril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3"/>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completăril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3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ulterioa</w:t>
      </w:r>
      <w:r w:rsidRPr="00F902E2">
        <w:rPr>
          <w:rFonts w:ascii="Trebuchet MS" w:eastAsia="Trebuchet MS" w:hAnsi="Trebuchet MS" w:cs="Trebuchet MS"/>
          <w:color w:val="244061" w:themeColor="accent1" w:themeShade="80"/>
          <w:spacing w:val="-2"/>
          <w:w w:val="103"/>
          <w:sz w:val="22"/>
          <w:szCs w:val="22"/>
          <w:lang w:val="ro-RO"/>
        </w:rPr>
        <w:t>r</w:t>
      </w:r>
      <w:r w:rsidRPr="00F902E2">
        <w:rPr>
          <w:rFonts w:ascii="Trebuchet MS" w:eastAsia="Trebuchet MS" w:hAnsi="Trebuchet MS" w:cs="Trebuchet MS"/>
          <w:color w:val="244061" w:themeColor="accent1" w:themeShade="80"/>
          <w:w w:val="103"/>
          <w:sz w:val="22"/>
          <w:szCs w:val="22"/>
          <w:lang w:val="ro-RO"/>
        </w:rPr>
        <w:t xml:space="preserve">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17"/>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Normele</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metodologice</w:t>
      </w:r>
      <w:r w:rsidRPr="00F902E2">
        <w:rPr>
          <w:rFonts w:ascii="Trebuchet MS" w:eastAsia="Trebuchet MS" w:hAnsi="Trebuchet MS" w:cs="Trebuchet MS"/>
          <w:color w:val="244061" w:themeColor="accent1" w:themeShade="80"/>
          <w:spacing w:val="47"/>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aplicare</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prevederilo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44"/>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Ordonanţei</w:t>
      </w:r>
      <w:proofErr w:type="spellEnd"/>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8"/>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urgenţ</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Guvernului </w:t>
      </w:r>
      <w:r w:rsidRPr="00F902E2">
        <w:rPr>
          <w:rFonts w:ascii="Trebuchet MS" w:eastAsia="Trebuchet MS" w:hAnsi="Trebuchet MS" w:cs="Trebuchet MS"/>
          <w:color w:val="244061" w:themeColor="accent1" w:themeShade="80"/>
          <w:spacing w:val="-1"/>
          <w:sz w:val="22"/>
          <w:szCs w:val="22"/>
          <w:lang w:val="ro-RO"/>
        </w:rPr>
        <w:t>nr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66/201</w:t>
      </w:r>
      <w:r w:rsidRPr="00F902E2">
        <w:rPr>
          <w:rFonts w:ascii="Trebuchet MS" w:eastAsia="Trebuchet MS" w:hAnsi="Trebuchet MS" w:cs="Trebuchet MS"/>
          <w:color w:val="244061" w:themeColor="accent1" w:themeShade="80"/>
          <w:sz w:val="22"/>
          <w:szCs w:val="22"/>
          <w:lang w:val="ro-RO"/>
        </w:rPr>
        <w:t>1</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privin</w:t>
      </w:r>
      <w:r w:rsidRPr="00F902E2">
        <w:rPr>
          <w:rFonts w:ascii="Trebuchet MS" w:eastAsia="Trebuchet MS" w:hAnsi="Trebuchet MS" w:cs="Trebuchet MS"/>
          <w:color w:val="244061" w:themeColor="accent1" w:themeShade="80"/>
          <w:sz w:val="22"/>
          <w:szCs w:val="22"/>
          <w:lang w:val="ro-RO"/>
        </w:rPr>
        <w:t>d</w:t>
      </w:r>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prevenirea</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constatare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32"/>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4"/>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sancţionare</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neregulilo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apărut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5"/>
          <w:sz w:val="22"/>
          <w:szCs w:val="22"/>
          <w:lang w:val="ro-RO"/>
        </w:rPr>
        <w:t xml:space="preserve"> </w:t>
      </w:r>
      <w:proofErr w:type="spellStart"/>
      <w:r w:rsidRPr="00F902E2">
        <w:rPr>
          <w:rFonts w:ascii="Trebuchet MS" w:eastAsia="Trebuchet MS" w:hAnsi="Trebuchet MS" w:cs="Trebuchet MS"/>
          <w:color w:val="244061" w:themeColor="accent1" w:themeShade="80"/>
          <w:spacing w:val="-1"/>
          <w:w w:val="103"/>
          <w:sz w:val="22"/>
          <w:szCs w:val="22"/>
          <w:lang w:val="ro-RO"/>
        </w:rPr>
        <w:t>obţinerea</w:t>
      </w:r>
      <w:proofErr w:type="spellEnd"/>
      <w:r w:rsidRPr="00F902E2">
        <w:rPr>
          <w:rFonts w:ascii="Trebuchet MS" w:eastAsia="Trebuchet MS" w:hAnsi="Trebuchet MS" w:cs="Trebuchet MS"/>
          <w:color w:val="244061" w:themeColor="accent1" w:themeShade="80"/>
          <w:spacing w:val="-1"/>
          <w:w w:val="103"/>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3"/>
          <w:sz w:val="22"/>
          <w:szCs w:val="22"/>
          <w:lang w:val="ro-RO"/>
        </w:rPr>
        <w:t>t</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lizare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fondurilor</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europen</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4"/>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/sau</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a fondurilor</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publice</w:t>
      </w:r>
      <w:r w:rsidRPr="00F902E2">
        <w:rPr>
          <w:rFonts w:ascii="Trebuchet MS" w:eastAsia="Trebuchet MS" w:hAnsi="Trebuchet MS" w:cs="Trebuchet MS"/>
          <w:color w:val="244061" w:themeColor="accent1" w:themeShade="80"/>
          <w:spacing w:val="20"/>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naţionale</w:t>
      </w:r>
      <w:proofErr w:type="spellEnd"/>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aferent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acestora, </w:t>
      </w:r>
      <w:r w:rsidRPr="00F902E2">
        <w:rPr>
          <w:rFonts w:ascii="Trebuchet MS" w:eastAsia="Trebuchet MS" w:hAnsi="Trebuchet MS" w:cs="Trebuchet MS"/>
          <w:color w:val="244061" w:themeColor="accent1" w:themeShade="80"/>
          <w:spacing w:val="-1"/>
          <w:sz w:val="22"/>
          <w:szCs w:val="22"/>
          <w:lang w:val="ro-RO"/>
        </w:rPr>
        <w:t>aprobat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prin</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Hotărâre</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Guvernului</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nr</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z w:val="22"/>
          <w:szCs w:val="22"/>
          <w:lang w:val="ro-RO"/>
        </w:rPr>
        <w:t>875/2011,</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c</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4"/>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w:t>
      </w:r>
      <w:r w:rsidRPr="00F902E2">
        <w:rPr>
          <w:rFonts w:ascii="Trebuchet MS" w:eastAsia="Trebuchet MS" w:hAnsi="Trebuchet MS" w:cs="Trebuchet MS"/>
          <w:color w:val="244061" w:themeColor="accent1" w:themeShade="80"/>
          <w:sz w:val="22"/>
          <w:szCs w:val="22"/>
          <w:lang w:val="ro-RO"/>
        </w:rPr>
        <w:t>odificările</w:t>
      </w:r>
      <w:r w:rsidRPr="00F902E2">
        <w:rPr>
          <w:rFonts w:ascii="Trebuchet MS" w:eastAsia="Trebuchet MS" w:hAnsi="Trebuchet MS" w:cs="Trebuchet MS"/>
          <w:color w:val="244061" w:themeColor="accent1" w:themeShade="80"/>
          <w:spacing w:val="24"/>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completăril</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ulterioare</w:t>
      </w:r>
      <w:r w:rsidRPr="00F902E2">
        <w:rPr>
          <w:rFonts w:ascii="Trebuchet MS" w:eastAsia="Trebuchet MS" w:hAnsi="Trebuchet MS" w:cs="Trebuchet MS"/>
          <w:color w:val="244061" w:themeColor="accent1" w:themeShade="80"/>
          <w:w w:val="10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precu</w:t>
      </w:r>
      <w:r w:rsidRPr="00F902E2">
        <w:rPr>
          <w:rFonts w:ascii="Trebuchet MS" w:eastAsia="Trebuchet MS" w:hAnsi="Trebuchet MS" w:cs="Trebuchet MS"/>
          <w:color w:val="244061" w:themeColor="accent1" w:themeShade="80"/>
          <w:sz w:val="22"/>
          <w:szCs w:val="22"/>
          <w:lang w:val="ro-RO"/>
        </w:rPr>
        <w:t>m</w:t>
      </w:r>
      <w:r w:rsidRPr="00F902E2">
        <w:rPr>
          <w:rFonts w:ascii="Trebuchet MS" w:eastAsia="Trebuchet MS" w:hAnsi="Trebuchet MS" w:cs="Trebuchet MS"/>
          <w:color w:val="244061" w:themeColor="accent1" w:themeShade="80"/>
          <w:spacing w:val="21"/>
          <w:sz w:val="22"/>
          <w:szCs w:val="22"/>
          <w:lang w:val="ro-RO"/>
        </w:rPr>
        <w:t xml:space="preserve"> </w:t>
      </w:r>
      <w:r w:rsidRPr="00F902E2">
        <w:rPr>
          <w:rFonts w:ascii="Trebuchet MS" w:eastAsia="Trebuchet MS" w:hAnsi="Trebuchet MS" w:cs="Trebuchet MS"/>
          <w:color w:val="244061" w:themeColor="accent1" w:themeShade="80"/>
          <w:sz w:val="22"/>
          <w:szCs w:val="22"/>
          <w:lang w:val="ro-RO"/>
        </w:rPr>
        <w:t>și</w:t>
      </w:r>
      <w:r w:rsidRPr="00F902E2">
        <w:rPr>
          <w:rFonts w:ascii="Trebuchet MS" w:eastAsia="Trebuchet MS" w:hAnsi="Trebuchet MS" w:cs="Trebuchet MS"/>
          <w:color w:val="244061" w:themeColor="accent1" w:themeShade="80"/>
          <w:spacing w:val="7"/>
          <w:sz w:val="22"/>
          <w:szCs w:val="22"/>
          <w:lang w:val="ro-RO"/>
        </w:rPr>
        <w:t xml:space="preserve"> </w:t>
      </w:r>
      <w:r w:rsidRPr="00F902E2">
        <w:rPr>
          <w:rFonts w:ascii="Trebuchet MS" w:eastAsia="Trebuchet MS" w:hAnsi="Trebuchet MS" w:cs="Trebuchet MS"/>
          <w:color w:val="244061" w:themeColor="accent1" w:themeShade="80"/>
          <w:sz w:val="22"/>
          <w:szCs w:val="22"/>
          <w:lang w:val="ro-RO"/>
        </w:rPr>
        <w:t>legisl</w:t>
      </w:r>
      <w:r w:rsidRPr="00F902E2">
        <w:rPr>
          <w:rFonts w:ascii="Trebuchet MS" w:eastAsia="Trebuchet MS" w:hAnsi="Trebuchet MS" w:cs="Trebuchet MS"/>
          <w:color w:val="244061" w:themeColor="accent1" w:themeShade="80"/>
          <w:spacing w:val="-1"/>
          <w:sz w:val="22"/>
          <w:szCs w:val="22"/>
          <w:lang w:val="ro-RO"/>
        </w:rPr>
        <w:t>aț</w:t>
      </w:r>
      <w:r w:rsidRPr="00F902E2">
        <w:rPr>
          <w:rFonts w:ascii="Trebuchet MS" w:eastAsia="Trebuchet MS" w:hAnsi="Trebuchet MS" w:cs="Trebuchet MS"/>
          <w:color w:val="244061" w:themeColor="accent1" w:themeShade="80"/>
          <w:sz w:val="22"/>
          <w:szCs w:val="22"/>
          <w:lang w:val="ro-RO"/>
        </w:rPr>
        <w:t>ia</w:t>
      </w:r>
      <w:r w:rsidRPr="00F902E2">
        <w:rPr>
          <w:rFonts w:ascii="Trebuchet MS" w:eastAsia="Trebuchet MS" w:hAnsi="Trebuchet MS" w:cs="Trebuchet MS"/>
          <w:color w:val="244061" w:themeColor="accent1" w:themeShade="80"/>
          <w:spacing w:val="27"/>
          <w:sz w:val="22"/>
          <w:szCs w:val="22"/>
          <w:lang w:val="ro-RO"/>
        </w:rPr>
        <w:t xml:space="preserve"> </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1"/>
          <w:sz w:val="22"/>
          <w:szCs w:val="22"/>
          <w:lang w:val="ro-RO"/>
        </w:rPr>
        <w:t>a</w:t>
      </w:r>
      <w:r w:rsidRPr="00F902E2">
        <w:rPr>
          <w:rFonts w:ascii="Trebuchet MS" w:eastAsia="Trebuchet MS" w:hAnsi="Trebuchet MS" w:cs="Trebuchet MS"/>
          <w:color w:val="244061" w:themeColor="accent1" w:themeShade="80"/>
          <w:spacing w:val="-3"/>
          <w:sz w:val="22"/>
          <w:szCs w:val="22"/>
          <w:lang w:val="ro-RO"/>
        </w:rPr>
        <w:t>ț</w:t>
      </w:r>
      <w:r w:rsidRPr="00F902E2">
        <w:rPr>
          <w:rFonts w:ascii="Trebuchet MS" w:eastAsia="Trebuchet MS" w:hAnsi="Trebuchet MS" w:cs="Trebuchet MS"/>
          <w:color w:val="244061" w:themeColor="accent1" w:themeShade="80"/>
          <w:sz w:val="22"/>
          <w:szCs w:val="22"/>
          <w:lang w:val="ro-RO"/>
        </w:rPr>
        <w:t>iona</w:t>
      </w:r>
      <w:r w:rsidRPr="00F902E2">
        <w:rPr>
          <w:rFonts w:ascii="Trebuchet MS" w:eastAsia="Trebuchet MS" w:hAnsi="Trebuchet MS" w:cs="Trebuchet MS"/>
          <w:color w:val="244061" w:themeColor="accent1" w:themeShade="80"/>
          <w:spacing w:val="-1"/>
          <w:sz w:val="22"/>
          <w:szCs w:val="22"/>
          <w:lang w:val="ro-RO"/>
        </w:rPr>
        <w:t>l</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si</w:t>
      </w:r>
      <w:r w:rsidRPr="00F902E2">
        <w:rPr>
          <w:rFonts w:ascii="Trebuchet MS" w:eastAsia="Trebuchet MS" w:hAnsi="Trebuchet MS" w:cs="Trebuchet MS"/>
          <w:color w:val="244061" w:themeColor="accent1" w:themeShade="80"/>
          <w:spacing w:val="6"/>
          <w:sz w:val="22"/>
          <w:szCs w:val="22"/>
          <w:lang w:val="ro-RO"/>
        </w:rPr>
        <w:t xml:space="preserve"> </w:t>
      </w:r>
      <w:r w:rsidRPr="00F902E2">
        <w:rPr>
          <w:rFonts w:ascii="Trebuchet MS" w:eastAsia="Trebuchet MS" w:hAnsi="Trebuchet MS" w:cs="Trebuchet MS"/>
          <w:color w:val="244061" w:themeColor="accent1" w:themeShade="80"/>
          <w:sz w:val="22"/>
          <w:szCs w:val="22"/>
          <w:lang w:val="ro-RO"/>
        </w:rPr>
        <w:t>comunita</w:t>
      </w:r>
      <w:r w:rsidRPr="00F902E2">
        <w:rPr>
          <w:rFonts w:ascii="Trebuchet MS" w:eastAsia="Trebuchet MS" w:hAnsi="Trebuchet MS" w:cs="Trebuchet MS"/>
          <w:color w:val="244061" w:themeColor="accent1" w:themeShade="80"/>
          <w:spacing w:val="-2"/>
          <w:sz w:val="22"/>
          <w:szCs w:val="22"/>
          <w:lang w:val="ro-RO"/>
        </w:rPr>
        <w:t>r</w:t>
      </w:r>
      <w:r w:rsidRPr="00F902E2">
        <w:rPr>
          <w:rFonts w:ascii="Trebuchet MS" w:eastAsia="Trebuchet MS" w:hAnsi="Trebuchet MS" w:cs="Trebuchet MS"/>
          <w:color w:val="244061" w:themeColor="accent1" w:themeShade="80"/>
          <w:sz w:val="22"/>
          <w:szCs w:val="22"/>
          <w:lang w:val="ro-RO"/>
        </w:rPr>
        <w:t>ă</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pacing w:val="3"/>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vigoare.</w:t>
      </w:r>
    </w:p>
    <w:p w14:paraId="430AA495" w14:textId="77777777" w:rsidR="000B3971" w:rsidRPr="00F902E2" w:rsidRDefault="000B3971">
      <w:pPr>
        <w:spacing w:before="5" w:line="140" w:lineRule="exact"/>
        <w:rPr>
          <w:rFonts w:ascii="Trebuchet MS" w:hAnsi="Trebuchet MS"/>
          <w:color w:val="244061" w:themeColor="accent1" w:themeShade="80"/>
          <w:sz w:val="22"/>
          <w:szCs w:val="22"/>
          <w:lang w:val="ro-RO"/>
        </w:rPr>
      </w:pPr>
    </w:p>
    <w:p w14:paraId="0A58B875" w14:textId="77777777" w:rsidR="000B3971" w:rsidRPr="00F902E2" w:rsidRDefault="000B3971">
      <w:pPr>
        <w:spacing w:line="200" w:lineRule="exact"/>
        <w:rPr>
          <w:rFonts w:ascii="Trebuchet MS" w:hAnsi="Trebuchet MS"/>
          <w:color w:val="244061" w:themeColor="accent1" w:themeShade="80"/>
          <w:sz w:val="22"/>
          <w:szCs w:val="22"/>
          <w:lang w:val="ro-RO"/>
        </w:rPr>
      </w:pPr>
    </w:p>
    <w:p w14:paraId="08A90932" w14:textId="6DFB10C4" w:rsidR="000B3971" w:rsidRPr="00F902E2" w:rsidRDefault="0099349E" w:rsidP="002A1EE7">
      <w:pPr>
        <w:tabs>
          <w:tab w:val="left" w:pos="8370"/>
        </w:tabs>
        <w:ind w:right="-8"/>
        <w:jc w:val="both"/>
        <w:rPr>
          <w:rFonts w:ascii="Trebuchet MS" w:eastAsia="Trebuchet MS" w:hAnsi="Trebuchet MS" w:cs="Trebuchet MS"/>
          <w:b/>
          <w:color w:val="244061" w:themeColor="accent1" w:themeShade="80"/>
          <w:sz w:val="22"/>
          <w:szCs w:val="22"/>
          <w:lang w:val="ro-RO"/>
        </w:rPr>
      </w:pPr>
      <w:r w:rsidRPr="00F902E2">
        <w:rPr>
          <w:rFonts w:ascii="Trebuchet MS" w:eastAsia="Trebuchet MS" w:hAnsi="Trebuchet MS" w:cs="Trebuchet MS"/>
          <w:b/>
          <w:color w:val="244061" w:themeColor="accent1" w:themeShade="80"/>
          <w:sz w:val="22"/>
          <w:szCs w:val="22"/>
          <w:lang w:val="ro-RO"/>
        </w:rPr>
        <w:t xml:space="preserve">Art. </w:t>
      </w:r>
      <w:r w:rsidR="00AA232E" w:rsidRPr="00F902E2">
        <w:rPr>
          <w:rFonts w:ascii="Trebuchet MS" w:eastAsia="Trebuchet MS" w:hAnsi="Trebuchet MS" w:cs="Trebuchet MS"/>
          <w:b/>
          <w:color w:val="244061" w:themeColor="accent1" w:themeShade="80"/>
          <w:sz w:val="22"/>
          <w:szCs w:val="22"/>
          <w:lang w:val="ro-RO"/>
        </w:rPr>
        <w:t>1</w:t>
      </w:r>
      <w:r w:rsidR="00DF7841" w:rsidRPr="00F902E2">
        <w:rPr>
          <w:rFonts w:ascii="Trebuchet MS" w:eastAsia="Trebuchet MS" w:hAnsi="Trebuchet MS" w:cs="Trebuchet MS"/>
          <w:b/>
          <w:color w:val="244061" w:themeColor="accent1" w:themeShade="80"/>
          <w:sz w:val="22"/>
          <w:szCs w:val="22"/>
          <w:lang w:val="ro-RO"/>
        </w:rPr>
        <w:t>2</w:t>
      </w:r>
      <w:r w:rsidR="00AA232E" w:rsidRPr="00F902E2">
        <w:rPr>
          <w:rFonts w:ascii="Trebuchet MS" w:eastAsia="Trebuchet MS" w:hAnsi="Trebuchet MS" w:cs="Trebuchet MS"/>
          <w:b/>
          <w:color w:val="244061" w:themeColor="accent1" w:themeShade="80"/>
          <w:sz w:val="22"/>
          <w:szCs w:val="22"/>
          <w:lang w:val="ro-RO"/>
        </w:rPr>
        <w:t xml:space="preserve"> </w:t>
      </w:r>
      <w:r w:rsidRPr="00F902E2">
        <w:rPr>
          <w:rFonts w:ascii="Trebuchet MS" w:eastAsia="Trebuchet MS" w:hAnsi="Trebuchet MS" w:cs="Trebuchet MS"/>
          <w:b/>
          <w:color w:val="244061" w:themeColor="accent1" w:themeShade="80"/>
          <w:sz w:val="22"/>
          <w:szCs w:val="22"/>
          <w:lang w:val="ro-RO"/>
        </w:rPr>
        <w:t>Nereguli si fraude</w:t>
      </w:r>
    </w:p>
    <w:p w14:paraId="57D2687A" w14:textId="77777777" w:rsidR="000B3971" w:rsidRPr="00F902E2" w:rsidRDefault="000B3971">
      <w:pPr>
        <w:spacing w:before="8" w:line="240" w:lineRule="exact"/>
        <w:rPr>
          <w:rFonts w:ascii="Trebuchet MS" w:hAnsi="Trebuchet MS"/>
          <w:color w:val="244061" w:themeColor="accent1" w:themeShade="80"/>
          <w:sz w:val="22"/>
          <w:szCs w:val="22"/>
          <w:lang w:val="ro-RO"/>
        </w:rPr>
      </w:pPr>
    </w:p>
    <w:p w14:paraId="40A7529C" w14:textId="77777777" w:rsidR="0051442D" w:rsidRPr="00F902E2" w:rsidRDefault="0051442D" w:rsidP="0051442D">
      <w:pPr>
        <w:pStyle w:val="ListParagraph"/>
        <w:numPr>
          <w:ilvl w:val="0"/>
          <w:numId w:val="34"/>
        </w:numPr>
        <w:spacing w:line="247" w:lineRule="auto"/>
        <w:ind w:right="-20"/>
        <w:jc w:val="both"/>
        <w:rPr>
          <w:rFonts w:ascii="Trebuchet MS" w:eastAsia="Trebuchet MS" w:hAnsi="Trebuchet MS" w:cs="Trebuchet MS"/>
          <w:color w:val="244061" w:themeColor="accent1" w:themeShade="80"/>
          <w:sz w:val="22"/>
          <w:szCs w:val="22"/>
          <w:lang w:val="ro-RO"/>
        </w:rPr>
      </w:pPr>
      <w:bookmarkStart w:id="29" w:name="_Hlk138931609"/>
      <w:r w:rsidRPr="00F902E2">
        <w:rPr>
          <w:rFonts w:ascii="Trebuchet MS" w:eastAsia="Trebuchet MS" w:hAnsi="Trebuchet MS" w:cs="Trebuchet MS"/>
          <w:color w:val="244061" w:themeColor="accent1" w:themeShade="80"/>
          <w:sz w:val="22"/>
          <w:szCs w:val="22"/>
          <w:lang w:val="ro-RO"/>
        </w:rPr>
        <w:t xml:space="preserve">Termenii ”neregulă” </w:t>
      </w:r>
      <w:proofErr w:type="spellStart"/>
      <w:r w:rsidRPr="00F902E2">
        <w:rPr>
          <w:rFonts w:ascii="Trebuchet MS" w:eastAsia="Trebuchet MS" w:hAnsi="Trebuchet MS" w:cs="Trebuchet MS"/>
          <w:color w:val="244061" w:themeColor="accent1" w:themeShade="80"/>
          <w:sz w:val="22"/>
          <w:szCs w:val="22"/>
          <w:lang w:val="ro-RO"/>
        </w:rPr>
        <w:t>şi</w:t>
      </w:r>
      <w:proofErr w:type="spellEnd"/>
      <w:r w:rsidRPr="00F902E2">
        <w:rPr>
          <w:rFonts w:ascii="Trebuchet MS" w:eastAsia="Trebuchet MS" w:hAnsi="Trebuchet MS" w:cs="Trebuchet MS"/>
          <w:color w:val="244061" w:themeColor="accent1" w:themeShade="80"/>
          <w:sz w:val="22"/>
          <w:szCs w:val="22"/>
          <w:lang w:val="ro-RO"/>
        </w:rPr>
        <w:t xml:space="preserve"> „fraudă” au </w:t>
      </w:r>
      <w:proofErr w:type="spellStart"/>
      <w:r w:rsidRPr="00F902E2">
        <w:rPr>
          <w:rFonts w:ascii="Trebuchet MS" w:eastAsia="Trebuchet MS" w:hAnsi="Trebuchet MS" w:cs="Trebuchet MS"/>
          <w:color w:val="244061" w:themeColor="accent1" w:themeShade="80"/>
          <w:sz w:val="22"/>
          <w:szCs w:val="22"/>
          <w:lang w:val="ro-RO"/>
        </w:rPr>
        <w:t>înţelesul</w:t>
      </w:r>
      <w:proofErr w:type="spellEnd"/>
      <w:r w:rsidRPr="00F902E2">
        <w:rPr>
          <w:rFonts w:ascii="Trebuchet MS" w:eastAsia="Trebuchet MS" w:hAnsi="Trebuchet MS" w:cs="Trebuchet MS"/>
          <w:color w:val="244061" w:themeColor="accent1" w:themeShade="80"/>
          <w:sz w:val="22"/>
          <w:szCs w:val="22"/>
          <w:lang w:val="ro-RO"/>
        </w:rPr>
        <w:t xml:space="preserve"> dat și în Regulamentul (UE) 2021/1060 al Parlamentului European si al Consiliului din 01.07.2021.</w:t>
      </w:r>
    </w:p>
    <w:p w14:paraId="6E18FA3F" w14:textId="25A8AF85" w:rsidR="0051442D" w:rsidRPr="00F902E2" w:rsidRDefault="0051442D" w:rsidP="0051442D">
      <w:pPr>
        <w:pStyle w:val="ListParagraph"/>
        <w:numPr>
          <w:ilvl w:val="0"/>
          <w:numId w:val="34"/>
        </w:numPr>
        <w:spacing w:line="247"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Pentr</w:t>
      </w:r>
      <w:r w:rsidRPr="00F902E2">
        <w:rPr>
          <w:rFonts w:ascii="Trebuchet MS" w:eastAsia="Trebuchet MS" w:hAnsi="Trebuchet MS" w:cs="Trebuchet MS"/>
          <w:color w:val="244061" w:themeColor="accent1" w:themeShade="80"/>
          <w:sz w:val="22"/>
          <w:szCs w:val="22"/>
          <w:lang w:val="ro-RO"/>
        </w:rPr>
        <w:t>u</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neregulile</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identificate</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cadru</w:t>
      </w:r>
      <w:r w:rsidRPr="00F902E2">
        <w:rPr>
          <w:rFonts w:ascii="Trebuchet MS" w:eastAsia="Trebuchet MS" w:hAnsi="Trebuchet MS" w:cs="Trebuchet MS"/>
          <w:color w:val="244061" w:themeColor="accent1" w:themeShade="80"/>
          <w:sz w:val="22"/>
          <w:szCs w:val="22"/>
          <w:lang w:val="ro-RO"/>
        </w:rPr>
        <w:t>l</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pro</w:t>
      </w:r>
      <w:r w:rsidRPr="00F902E2">
        <w:rPr>
          <w:rFonts w:ascii="Trebuchet MS" w:eastAsia="Trebuchet MS" w:hAnsi="Trebuchet MS" w:cs="Trebuchet MS"/>
          <w:color w:val="244061" w:themeColor="accent1" w:themeShade="80"/>
          <w:spacing w:val="3"/>
          <w:sz w:val="22"/>
          <w:szCs w:val="22"/>
          <w:lang w:val="ro-RO"/>
        </w:rPr>
        <w:t>i</w:t>
      </w:r>
      <w:r w:rsidRPr="00F902E2">
        <w:rPr>
          <w:rFonts w:ascii="Trebuchet MS" w:eastAsia="Trebuchet MS" w:hAnsi="Trebuchet MS" w:cs="Trebuchet MS"/>
          <w:color w:val="244061" w:themeColor="accent1" w:themeShade="80"/>
          <w:spacing w:val="-1"/>
          <w:sz w:val="22"/>
          <w:szCs w:val="22"/>
          <w:lang w:val="ro-RO"/>
        </w:rPr>
        <w:t>ectelo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implementate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 xml:space="preserve">n </w:t>
      </w:r>
      <w:r w:rsidRPr="00F902E2">
        <w:rPr>
          <w:rFonts w:ascii="Trebuchet MS" w:eastAsia="Trebuchet MS" w:hAnsi="Trebuchet MS" w:cs="Trebuchet MS"/>
          <w:color w:val="244061" w:themeColor="accent1" w:themeShade="80"/>
          <w:spacing w:val="-1"/>
          <w:w w:val="103"/>
          <w:sz w:val="22"/>
          <w:szCs w:val="22"/>
          <w:lang w:val="ro-RO"/>
        </w:rPr>
        <w:t xml:space="preserve">parteneriat, </w:t>
      </w:r>
      <w:r w:rsidRPr="00F902E2">
        <w:rPr>
          <w:rFonts w:ascii="Trebuchet MS" w:eastAsia="Trebuchet MS" w:hAnsi="Trebuchet MS" w:cs="Trebuchet MS"/>
          <w:color w:val="244061" w:themeColor="accent1" w:themeShade="80"/>
          <w:sz w:val="22"/>
          <w:szCs w:val="22"/>
          <w:lang w:val="ro-RO"/>
        </w:rPr>
        <w:t>notificările</w:t>
      </w:r>
      <w:r w:rsidRPr="00F902E2">
        <w:rPr>
          <w:rFonts w:ascii="Trebuchet MS" w:eastAsia="Trebuchet MS" w:hAnsi="Trebuchet MS" w:cs="Trebuchet MS"/>
          <w:color w:val="244061" w:themeColor="accent1" w:themeShade="80"/>
          <w:spacing w:val="41"/>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z w:val="22"/>
          <w:szCs w:val="22"/>
          <w:lang w:val="ro-RO"/>
        </w:rPr>
        <w:t>i</w:t>
      </w:r>
      <w:proofErr w:type="spellEnd"/>
      <w:r w:rsidRPr="00F902E2">
        <w:rPr>
          <w:rFonts w:ascii="Trebuchet MS" w:eastAsia="Trebuchet MS" w:hAnsi="Trebuchet MS" w:cs="Trebuchet MS"/>
          <w:color w:val="244061" w:themeColor="accent1" w:themeShade="80"/>
          <w:spacing w:val="19"/>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t</w:t>
      </w:r>
      <w:r w:rsidRPr="00F902E2">
        <w:rPr>
          <w:rFonts w:ascii="Trebuchet MS" w:eastAsia="Trebuchet MS" w:hAnsi="Trebuchet MS" w:cs="Trebuchet MS"/>
          <w:color w:val="244061" w:themeColor="accent1" w:themeShade="80"/>
          <w:sz w:val="22"/>
          <w:szCs w:val="22"/>
          <w:lang w:val="ro-RO"/>
        </w:rPr>
        <w:t>itlurile</w:t>
      </w:r>
      <w:r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pacing w:val="-2"/>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17"/>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creanţ</w:t>
      </w:r>
      <w:r w:rsidRPr="00F902E2">
        <w:rPr>
          <w:rFonts w:ascii="Trebuchet MS" w:eastAsia="Trebuchet MS" w:hAnsi="Trebuchet MS" w:cs="Trebuchet MS"/>
          <w:color w:val="244061" w:themeColor="accent1" w:themeShade="80"/>
          <w:sz w:val="22"/>
          <w:szCs w:val="22"/>
          <w:lang w:val="ro-RO"/>
        </w:rPr>
        <w:t>ă</w:t>
      </w:r>
      <w:proofErr w:type="spellEnd"/>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se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emit</w:t>
      </w:r>
      <w:r w:rsidRPr="00F902E2">
        <w:rPr>
          <w:rFonts w:ascii="Trebuchet MS" w:eastAsia="Trebuchet MS" w:hAnsi="Trebuchet MS" w:cs="Trebuchet MS"/>
          <w:color w:val="244061" w:themeColor="accent1" w:themeShade="80"/>
          <w:spacing w:val="24"/>
          <w:sz w:val="22"/>
          <w:szCs w:val="22"/>
          <w:lang w:val="ro-RO"/>
        </w:rPr>
        <w:t xml:space="preserve"> </w:t>
      </w:r>
      <w:r w:rsidRPr="00F902E2">
        <w:rPr>
          <w:rFonts w:ascii="Trebuchet MS" w:eastAsia="Trebuchet MS" w:hAnsi="Trebuchet MS" w:cs="Trebuchet MS"/>
          <w:color w:val="244061" w:themeColor="accent1" w:themeShade="80"/>
          <w:sz w:val="22"/>
          <w:szCs w:val="22"/>
          <w:lang w:val="ro-RO"/>
        </w:rPr>
        <w:t>pe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z w:val="22"/>
          <w:szCs w:val="22"/>
          <w:lang w:val="ro-RO"/>
        </w:rPr>
        <w:t>numele</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liderului</w:t>
      </w:r>
      <w:r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parteneriat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45"/>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partenerului </w:t>
      </w:r>
      <w:r w:rsidRPr="00F902E2">
        <w:rPr>
          <w:rFonts w:ascii="Trebuchet MS" w:eastAsia="Trebuchet MS" w:hAnsi="Trebuchet MS" w:cs="Trebuchet MS"/>
          <w:color w:val="244061" w:themeColor="accent1" w:themeShade="80"/>
          <w:sz w:val="22"/>
          <w:szCs w:val="22"/>
          <w:lang w:val="ro-RO"/>
        </w:rPr>
        <w:t>care</w:t>
      </w:r>
      <w:r w:rsidRPr="00F902E2">
        <w:rPr>
          <w:rFonts w:ascii="Trebuchet MS" w:eastAsia="Trebuchet MS" w:hAnsi="Trebuchet MS" w:cs="Trebuchet MS"/>
          <w:color w:val="244061" w:themeColor="accent1" w:themeShade="80"/>
          <w:spacing w:val="14"/>
          <w:sz w:val="22"/>
          <w:szCs w:val="22"/>
          <w:lang w:val="ro-RO"/>
        </w:rPr>
        <w:t xml:space="preserve"> </w:t>
      </w:r>
      <w:r w:rsidRPr="00F902E2">
        <w:rPr>
          <w:rFonts w:ascii="Trebuchet MS" w:eastAsia="Trebuchet MS" w:hAnsi="Trebuchet MS" w:cs="Trebuchet MS"/>
          <w:color w:val="244061" w:themeColor="accent1" w:themeShade="80"/>
          <w:sz w:val="22"/>
          <w:szCs w:val="22"/>
          <w:lang w:val="ro-RO"/>
        </w:rPr>
        <w:t>a</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z w:val="22"/>
          <w:szCs w:val="22"/>
          <w:lang w:val="ro-RO"/>
        </w:rPr>
        <w:t>efectuat</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cheltuielile</w:t>
      </w:r>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z w:val="22"/>
          <w:szCs w:val="22"/>
          <w:lang w:val="ro-RO"/>
        </w:rPr>
        <w:t>afectate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nereguli</w:t>
      </w:r>
      <w:r w:rsidR="00AD74EE" w:rsidRPr="00F902E2">
        <w:rPr>
          <w:rFonts w:ascii="Trebuchet MS" w:eastAsia="Trebuchet MS" w:hAnsi="Trebuchet MS" w:cs="Trebuchet MS"/>
          <w:color w:val="244061" w:themeColor="accent1" w:themeShade="80"/>
          <w:sz w:val="22"/>
          <w:szCs w:val="22"/>
          <w:lang w:val="ro-RO"/>
        </w:rPr>
        <w:t xml:space="preserve"> și se comunică conform prevederilor legale</w:t>
      </w:r>
      <w:r w:rsidRPr="00F902E2">
        <w:rPr>
          <w:rFonts w:ascii="Trebuchet MS" w:eastAsia="Trebuchet MS" w:hAnsi="Trebuchet MS" w:cs="Trebuchet MS"/>
          <w:color w:val="244061" w:themeColor="accent1" w:themeShade="80"/>
          <w:w w:val="103"/>
          <w:sz w:val="22"/>
          <w:szCs w:val="22"/>
          <w:lang w:val="ro-RO"/>
        </w:rPr>
        <w:t>.</w:t>
      </w:r>
    </w:p>
    <w:p w14:paraId="4F452FFB" w14:textId="760D7F36" w:rsidR="0051442D" w:rsidRPr="00F902E2" w:rsidRDefault="0051442D" w:rsidP="0051442D">
      <w:pPr>
        <w:pStyle w:val="ListParagraph"/>
        <w:numPr>
          <w:ilvl w:val="0"/>
          <w:numId w:val="34"/>
        </w:numPr>
        <w:spacing w:line="247" w:lineRule="auto"/>
        <w:ind w:right="-20"/>
        <w:jc w:val="both"/>
        <w:rPr>
          <w:rFonts w:ascii="Trebuchet MS" w:eastAsia="Trebuchet MS" w:hAnsi="Trebuchet MS" w:cs="Trebuchet MS"/>
          <w:color w:val="244061" w:themeColor="accent1" w:themeShade="80"/>
          <w:w w:val="103"/>
          <w:sz w:val="22"/>
          <w:szCs w:val="22"/>
          <w:lang w:val="ro-RO"/>
        </w:rPr>
      </w:pPr>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POIDS</w:t>
      </w:r>
      <w:r w:rsidRPr="00F902E2">
        <w:rPr>
          <w:rFonts w:ascii="Trebuchet MS" w:eastAsia="Trebuchet MS" w:hAnsi="Trebuchet MS" w:cs="Trebuchet MS"/>
          <w:color w:val="244061" w:themeColor="accent1" w:themeShade="80"/>
          <w:spacing w:val="31"/>
          <w:sz w:val="22"/>
          <w:szCs w:val="22"/>
          <w:lang w:val="ro-RO"/>
        </w:rPr>
        <w:t xml:space="preserve"> </w:t>
      </w:r>
      <w:r w:rsidRPr="00F902E2">
        <w:rPr>
          <w:rFonts w:ascii="Trebuchet MS" w:eastAsia="Trebuchet MS" w:hAnsi="Trebuchet MS" w:cs="Trebuchet MS"/>
          <w:color w:val="244061" w:themeColor="accent1" w:themeShade="80"/>
          <w:sz w:val="22"/>
          <w:szCs w:val="22"/>
          <w:lang w:val="ro-RO"/>
        </w:rPr>
        <w:t>va</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suspenda</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aplicarea</w:t>
      </w:r>
      <w:r w:rsidRPr="00F902E2">
        <w:rPr>
          <w:rFonts w:ascii="Trebuchet MS" w:eastAsia="Trebuchet MS" w:hAnsi="Trebuchet MS" w:cs="Trebuchet MS"/>
          <w:color w:val="244061" w:themeColor="accent1" w:themeShade="80"/>
          <w:spacing w:val="26"/>
          <w:sz w:val="22"/>
          <w:szCs w:val="22"/>
          <w:lang w:val="ro-RO"/>
        </w:rPr>
        <w:t xml:space="preserve"> </w:t>
      </w:r>
      <w:r w:rsidRPr="00F902E2">
        <w:rPr>
          <w:rFonts w:ascii="Trebuchet MS" w:eastAsia="Trebuchet MS" w:hAnsi="Trebuchet MS" w:cs="Trebuchet MS"/>
          <w:color w:val="244061" w:themeColor="accent1" w:themeShade="80"/>
          <w:sz w:val="22"/>
          <w:szCs w:val="22"/>
          <w:lang w:val="ro-RO"/>
        </w:rPr>
        <w:t>prevederilor</w:t>
      </w:r>
      <w:r w:rsidRPr="00F902E2">
        <w:rPr>
          <w:rFonts w:ascii="Trebuchet MS" w:eastAsia="Trebuchet MS" w:hAnsi="Trebuchet MS" w:cs="Trebuchet MS"/>
          <w:color w:val="244061" w:themeColor="accent1" w:themeShade="80"/>
          <w:spacing w:val="34"/>
          <w:sz w:val="22"/>
          <w:szCs w:val="22"/>
          <w:lang w:val="ro-RO"/>
        </w:rPr>
        <w:t xml:space="preserve"> </w:t>
      </w:r>
      <w:r w:rsidR="00C91BFB" w:rsidRPr="00F902E2">
        <w:rPr>
          <w:rFonts w:ascii="Trebuchet MS" w:eastAsia="Trebuchet MS" w:hAnsi="Trebuchet MS" w:cs="Trebuchet MS"/>
          <w:color w:val="244061" w:themeColor="accent1" w:themeShade="80"/>
          <w:sz w:val="22"/>
          <w:szCs w:val="22"/>
          <w:lang w:val="ro-RO"/>
        </w:rPr>
        <w:t>deciziei</w:t>
      </w:r>
      <w:r w:rsidR="00C91BFB" w:rsidRPr="00F902E2">
        <w:rPr>
          <w:rFonts w:ascii="Trebuchet MS" w:eastAsia="Trebuchet MS" w:hAnsi="Trebuchet MS" w:cs="Trebuchet MS"/>
          <w:color w:val="244061" w:themeColor="accent1" w:themeShade="80"/>
          <w:spacing w:val="34"/>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8"/>
          <w:sz w:val="22"/>
          <w:szCs w:val="22"/>
          <w:lang w:val="ro-RO"/>
        </w:rPr>
        <w:t xml:space="preserve"> </w:t>
      </w:r>
      <w:proofErr w:type="spellStart"/>
      <w:r w:rsidRPr="00F902E2">
        <w:rPr>
          <w:rFonts w:ascii="Trebuchet MS" w:eastAsia="Trebuchet MS" w:hAnsi="Trebuchet MS" w:cs="Trebuchet MS"/>
          <w:color w:val="244061" w:themeColor="accent1" w:themeShade="80"/>
          <w:w w:val="103"/>
          <w:sz w:val="22"/>
          <w:szCs w:val="22"/>
          <w:lang w:val="ro-RO"/>
        </w:rPr>
        <w:t>finanţare</w:t>
      </w:r>
      <w:proofErr w:type="spellEnd"/>
      <w:r w:rsidRPr="00F902E2">
        <w:rPr>
          <w:rFonts w:ascii="Trebuchet MS" w:eastAsia="Trebuchet MS" w:hAnsi="Trebuchet MS" w:cs="Trebuchet MS"/>
          <w:color w:val="244061" w:themeColor="accent1" w:themeShade="80"/>
          <w:w w:val="103"/>
          <w:sz w:val="22"/>
          <w:szCs w:val="22"/>
          <w:lang w:val="ro-RO"/>
        </w:rPr>
        <w:t xml:space="preserve"> </w:t>
      </w:r>
      <w:proofErr w:type="spellStart"/>
      <w:r w:rsidRPr="00F902E2">
        <w:rPr>
          <w:rFonts w:ascii="Trebuchet MS" w:eastAsia="Trebuchet MS" w:hAnsi="Trebuchet MS" w:cs="Trebuchet MS"/>
          <w:color w:val="244061" w:themeColor="accent1" w:themeShade="80"/>
          <w:spacing w:val="-2"/>
          <w:sz w:val="22"/>
          <w:szCs w:val="22"/>
          <w:lang w:val="ro-RO"/>
        </w:rPr>
        <w:t>ş</w:t>
      </w:r>
      <w:r w:rsidRPr="00F902E2">
        <w:rPr>
          <w:rFonts w:ascii="Trebuchet MS" w:eastAsia="Trebuchet MS" w:hAnsi="Trebuchet MS" w:cs="Trebuchet MS"/>
          <w:color w:val="244061" w:themeColor="accent1" w:themeShade="80"/>
          <w:spacing w:val="3"/>
          <w:sz w:val="22"/>
          <w:szCs w:val="22"/>
          <w:lang w:val="ro-RO"/>
        </w:rPr>
        <w:t>i</w:t>
      </w:r>
      <w:proofErr w:type="spellEnd"/>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1"/>
          <w:sz w:val="22"/>
          <w:szCs w:val="22"/>
          <w:lang w:val="ro-RO"/>
        </w:rPr>
        <w:t xml:space="preserve"> </w:t>
      </w:r>
      <w:r w:rsidRPr="00F902E2">
        <w:rPr>
          <w:rFonts w:ascii="Trebuchet MS" w:eastAsia="Trebuchet MS" w:hAnsi="Trebuchet MS" w:cs="Trebuchet MS"/>
          <w:color w:val="244061" w:themeColor="accent1" w:themeShade="80"/>
          <w:sz w:val="22"/>
          <w:szCs w:val="22"/>
          <w:lang w:val="ro-RO"/>
        </w:rPr>
        <w:t>în</w:t>
      </w:r>
      <w:r w:rsidRPr="00F902E2">
        <w:rPr>
          <w:rFonts w:ascii="Trebuchet MS" w:eastAsia="Trebuchet MS" w:hAnsi="Trebuchet MS" w:cs="Trebuchet MS"/>
          <w:color w:val="244061" w:themeColor="accent1" w:themeShade="80"/>
          <w:spacing w:val="1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mo</w:t>
      </w:r>
      <w:r w:rsidRPr="00F902E2">
        <w:rPr>
          <w:rFonts w:ascii="Trebuchet MS" w:eastAsia="Trebuchet MS" w:hAnsi="Trebuchet MS" w:cs="Trebuchet MS"/>
          <w:color w:val="244061" w:themeColor="accent1" w:themeShade="80"/>
          <w:sz w:val="22"/>
          <w:szCs w:val="22"/>
          <w:lang w:val="ro-RO"/>
        </w:rPr>
        <w:t>d</w:t>
      </w:r>
      <w:r w:rsidRPr="00F902E2">
        <w:rPr>
          <w:rFonts w:ascii="Trebuchet MS" w:eastAsia="Trebuchet MS" w:hAnsi="Trebuchet MS" w:cs="Trebuchet MS"/>
          <w:color w:val="244061" w:themeColor="accent1" w:themeShade="80"/>
          <w:spacing w:val="20"/>
          <w:sz w:val="22"/>
          <w:szCs w:val="22"/>
          <w:lang w:val="ro-RO"/>
        </w:rPr>
        <w:t xml:space="preserve"> </w:t>
      </w:r>
      <w:r w:rsidRPr="00F902E2">
        <w:rPr>
          <w:rFonts w:ascii="Trebuchet MS" w:eastAsia="Trebuchet MS" w:hAnsi="Trebuchet MS" w:cs="Trebuchet MS"/>
          <w:color w:val="244061" w:themeColor="accent1" w:themeShade="80"/>
          <w:sz w:val="22"/>
          <w:szCs w:val="22"/>
          <w:lang w:val="ro-RO"/>
        </w:rPr>
        <w:t>subsecvent,</w:t>
      </w:r>
      <w:r w:rsidRPr="00F902E2">
        <w:rPr>
          <w:rFonts w:ascii="Trebuchet MS" w:eastAsia="Trebuchet MS" w:hAnsi="Trebuchet MS" w:cs="Trebuchet MS"/>
          <w:color w:val="244061" w:themeColor="accent1" w:themeShade="80"/>
          <w:spacing w:val="4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va</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z w:val="22"/>
          <w:szCs w:val="22"/>
          <w:lang w:val="ro-RO"/>
        </w:rPr>
        <w:t>suspenda</w:t>
      </w:r>
      <w:r w:rsidRPr="00F902E2">
        <w:rPr>
          <w:rFonts w:ascii="Trebuchet MS" w:eastAsia="Trebuchet MS" w:hAnsi="Trebuchet MS" w:cs="Trebuchet MS"/>
          <w:color w:val="244061" w:themeColor="accent1" w:themeShade="80"/>
          <w:spacing w:val="33"/>
          <w:sz w:val="22"/>
          <w:szCs w:val="22"/>
          <w:lang w:val="ro-RO"/>
        </w:rPr>
        <w:t xml:space="preserve"> </w:t>
      </w:r>
      <w:r w:rsidR="009D2B05" w:rsidRPr="00F902E2">
        <w:rPr>
          <w:rFonts w:ascii="Trebuchet MS" w:eastAsia="Trebuchet MS" w:hAnsi="Trebuchet MS" w:cs="Trebuchet MS"/>
          <w:color w:val="244061" w:themeColor="accent1" w:themeShade="80"/>
          <w:spacing w:val="33"/>
          <w:sz w:val="22"/>
          <w:szCs w:val="22"/>
          <w:lang w:val="ro-RO"/>
        </w:rPr>
        <w:t>verificarea si autorizarea la</w:t>
      </w:r>
      <w:r w:rsidR="0015517F" w:rsidRPr="00F902E2">
        <w:rPr>
          <w:rFonts w:ascii="Trebuchet MS" w:eastAsia="Trebuchet MS" w:hAnsi="Trebuchet MS" w:cs="Trebuchet MS"/>
          <w:color w:val="244061" w:themeColor="accent1" w:themeShade="80"/>
          <w:spacing w:val="33"/>
          <w:sz w:val="22"/>
          <w:szCs w:val="22"/>
          <w:lang w:val="ro-RO"/>
        </w:rPr>
        <w:t xml:space="preserve"> </w:t>
      </w:r>
      <w:r w:rsidRPr="00F902E2">
        <w:rPr>
          <w:rFonts w:ascii="Trebuchet MS" w:eastAsia="Trebuchet MS" w:hAnsi="Trebuchet MS" w:cs="Trebuchet MS"/>
          <w:color w:val="244061" w:themeColor="accent1" w:themeShade="80"/>
          <w:sz w:val="22"/>
          <w:szCs w:val="22"/>
          <w:lang w:val="ro-RO"/>
        </w:rPr>
        <w:t>plata/rambursarea</w:t>
      </w:r>
      <w:r w:rsidRPr="00F902E2">
        <w:rPr>
          <w:rFonts w:ascii="Trebuchet MS" w:eastAsia="Trebuchet MS" w:hAnsi="Trebuchet MS" w:cs="Trebuchet MS"/>
          <w:color w:val="244061" w:themeColor="accent1" w:themeShade="80"/>
          <w:spacing w:val="6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sumelo</w:t>
      </w:r>
      <w:r w:rsidRPr="00F902E2">
        <w:rPr>
          <w:rFonts w:ascii="Trebuchet MS" w:eastAsia="Trebuchet MS" w:hAnsi="Trebuchet MS" w:cs="Trebuchet MS"/>
          <w:color w:val="244061" w:themeColor="accent1" w:themeShade="80"/>
          <w:sz w:val="22"/>
          <w:szCs w:val="22"/>
          <w:lang w:val="ro-RO"/>
        </w:rPr>
        <w:t>r</w:t>
      </w:r>
      <w:r w:rsidRPr="00F902E2">
        <w:rPr>
          <w:rFonts w:ascii="Trebuchet MS" w:eastAsia="Trebuchet MS" w:hAnsi="Trebuchet MS" w:cs="Trebuchet MS"/>
          <w:color w:val="244061" w:themeColor="accent1" w:themeShade="80"/>
          <w:spacing w:val="29"/>
          <w:sz w:val="22"/>
          <w:szCs w:val="22"/>
          <w:lang w:val="ro-RO"/>
        </w:rPr>
        <w:t xml:space="preserve"> aferente categoriilor de cheltuială afectate de neregulă/fraudă</w:t>
      </w:r>
      <w:r w:rsidRPr="00F902E2">
        <w:rPr>
          <w:rFonts w:ascii="Trebuchet MS" w:eastAsia="Trebuchet MS" w:hAnsi="Trebuchet MS" w:cs="Trebuchet MS"/>
          <w:color w:val="244061" w:themeColor="accent1" w:themeShade="80"/>
          <w:spacing w:val="-1"/>
          <w:w w:val="103"/>
          <w:sz w:val="22"/>
          <w:szCs w:val="22"/>
          <w:lang w:val="ro-RO"/>
        </w:rPr>
        <w:t xml:space="preserve">, </w:t>
      </w:r>
      <w:r w:rsidRPr="00F902E2">
        <w:rPr>
          <w:rFonts w:ascii="Trebuchet MS" w:eastAsia="Trebuchet MS" w:hAnsi="Trebuchet MS" w:cs="Trebuchet MS"/>
          <w:color w:val="244061" w:themeColor="accent1" w:themeShade="80"/>
          <w:sz w:val="22"/>
          <w:szCs w:val="22"/>
          <w:lang w:val="ro-RO"/>
        </w:rPr>
        <w:t xml:space="preserve">în </w:t>
      </w:r>
      <w:proofErr w:type="spellStart"/>
      <w:r w:rsidRPr="00F902E2">
        <w:rPr>
          <w:rFonts w:ascii="Trebuchet MS" w:eastAsia="Trebuchet MS" w:hAnsi="Trebuchet MS" w:cs="Trebuchet MS"/>
          <w:color w:val="244061" w:themeColor="accent1" w:themeShade="80"/>
          <w:spacing w:val="-1"/>
          <w:sz w:val="22"/>
          <w:szCs w:val="22"/>
          <w:lang w:val="ro-RO"/>
        </w:rPr>
        <w:t>condiţiil</w:t>
      </w:r>
      <w:r w:rsidRPr="00F902E2">
        <w:rPr>
          <w:rFonts w:ascii="Trebuchet MS" w:eastAsia="Trebuchet MS" w:hAnsi="Trebuchet MS" w:cs="Trebuchet MS"/>
          <w:color w:val="244061" w:themeColor="accent1" w:themeShade="80"/>
          <w:sz w:val="22"/>
          <w:szCs w:val="22"/>
          <w:lang w:val="ro-RO"/>
        </w:rPr>
        <w:t>e</w:t>
      </w:r>
      <w:proofErr w:type="spellEnd"/>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prevăzut</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5"/>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art</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z w:val="22"/>
          <w:szCs w:val="22"/>
          <w:lang w:val="ro-RO"/>
        </w:rPr>
        <w:t>8</w:t>
      </w:r>
      <w:r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alin</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(2</w:t>
      </w:r>
      <w:r w:rsidRPr="00F902E2">
        <w:rPr>
          <w:rFonts w:ascii="Trebuchet MS" w:eastAsia="Trebuchet MS" w:hAnsi="Trebuchet MS" w:cs="Trebuchet MS"/>
          <w:color w:val="244061" w:themeColor="accent1" w:themeShade="8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di</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6"/>
          <w:sz w:val="22"/>
          <w:szCs w:val="22"/>
          <w:lang w:val="ro-RO"/>
        </w:rPr>
        <w:t xml:space="preserve"> </w:t>
      </w:r>
      <w:r w:rsidR="0072040E" w:rsidRPr="00F902E2">
        <w:rPr>
          <w:rFonts w:ascii="Trebuchet MS" w:eastAsia="Trebuchet MS" w:hAnsi="Trebuchet MS" w:cs="Trebuchet MS"/>
          <w:color w:val="244061" w:themeColor="accent1" w:themeShade="80"/>
          <w:spacing w:val="-1"/>
          <w:sz w:val="22"/>
          <w:szCs w:val="22"/>
          <w:lang w:val="ro-RO"/>
        </w:rPr>
        <w:t>Ordonanța de urgență a Guvernului nr.</w:t>
      </w:r>
      <w:r w:rsidRPr="00F902E2">
        <w:rPr>
          <w:rFonts w:ascii="Trebuchet MS" w:eastAsia="Trebuchet MS" w:hAnsi="Trebuchet MS" w:cs="Trebuchet MS"/>
          <w:color w:val="244061" w:themeColor="accent1" w:themeShade="80"/>
          <w:spacing w:val="10"/>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66/2011</w:t>
      </w:r>
      <w:r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respecti</w:t>
      </w:r>
      <w:r w:rsidRPr="00F902E2">
        <w:rPr>
          <w:rFonts w:ascii="Trebuchet MS" w:eastAsia="Trebuchet MS" w:hAnsi="Trebuchet MS" w:cs="Trebuchet MS"/>
          <w:color w:val="244061" w:themeColor="accent1" w:themeShade="80"/>
          <w:sz w:val="22"/>
          <w:szCs w:val="22"/>
          <w:lang w:val="ro-RO"/>
        </w:rPr>
        <w:t>v</w:t>
      </w:r>
      <w:r w:rsidRPr="00F902E2">
        <w:rPr>
          <w:rFonts w:ascii="Trebuchet MS" w:eastAsia="Trebuchet MS" w:hAnsi="Trebuchet MS" w:cs="Trebuchet MS"/>
          <w:color w:val="244061" w:themeColor="accent1" w:themeShade="80"/>
          <w:spacing w:val="23"/>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
          <w:sz w:val="22"/>
          <w:szCs w:val="22"/>
          <w:lang w:val="ro-RO"/>
        </w:rPr>
        <w:t xml:space="preserve"> </w:t>
      </w:r>
      <w:proofErr w:type="spellStart"/>
      <w:r w:rsidRPr="00F902E2">
        <w:rPr>
          <w:rFonts w:ascii="Trebuchet MS" w:eastAsia="Trebuchet MS" w:hAnsi="Trebuchet MS" w:cs="Trebuchet MS"/>
          <w:color w:val="244061" w:themeColor="accent1" w:themeShade="80"/>
          <w:spacing w:val="-1"/>
          <w:sz w:val="22"/>
          <w:szCs w:val="22"/>
          <w:lang w:val="ro-RO"/>
        </w:rPr>
        <w:t>situaţi</w:t>
      </w:r>
      <w:r w:rsidRPr="00F902E2">
        <w:rPr>
          <w:rFonts w:ascii="Trebuchet MS" w:eastAsia="Trebuchet MS" w:hAnsi="Trebuchet MS" w:cs="Trebuchet MS"/>
          <w:color w:val="244061" w:themeColor="accent1" w:themeShade="80"/>
          <w:sz w:val="22"/>
          <w:szCs w:val="22"/>
          <w:lang w:val="ro-RO"/>
        </w:rPr>
        <w:t>a</w:t>
      </w:r>
      <w:proofErr w:type="spellEnd"/>
      <w:r w:rsidRPr="00F902E2">
        <w:rPr>
          <w:rFonts w:ascii="Trebuchet MS" w:eastAsia="Trebuchet MS" w:hAnsi="Trebuchet MS" w:cs="Trebuchet MS"/>
          <w:color w:val="244061" w:themeColor="accent1" w:themeShade="80"/>
          <w:spacing w:val="18"/>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î</w:t>
      </w:r>
      <w:r w:rsidRPr="00F902E2">
        <w:rPr>
          <w:rFonts w:ascii="Trebuchet MS" w:eastAsia="Trebuchet MS" w:hAnsi="Trebuchet MS" w:cs="Trebuchet MS"/>
          <w:color w:val="244061" w:themeColor="accent1" w:themeShade="80"/>
          <w:sz w:val="22"/>
          <w:szCs w:val="22"/>
          <w:lang w:val="ro-RO"/>
        </w:rPr>
        <w:t>n</w:t>
      </w:r>
      <w:r w:rsidRPr="00F902E2">
        <w:rPr>
          <w:rFonts w:ascii="Trebuchet MS" w:eastAsia="Trebuchet MS" w:hAnsi="Trebuchet MS" w:cs="Trebuchet MS"/>
          <w:color w:val="244061" w:themeColor="accent1" w:themeShade="80"/>
          <w:spacing w:val="3"/>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 xml:space="preserve">care </w:t>
      </w:r>
      <w:r w:rsidRPr="00F902E2">
        <w:rPr>
          <w:rFonts w:ascii="Trebuchet MS" w:eastAsia="Trebuchet MS" w:hAnsi="Trebuchet MS" w:cs="Trebuchet MS"/>
          <w:color w:val="244061" w:themeColor="accent1" w:themeShade="80"/>
          <w:sz w:val="22"/>
          <w:szCs w:val="22"/>
          <w:lang w:val="ro-RO"/>
        </w:rPr>
        <w:t>organul</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de</w:t>
      </w:r>
      <w:r w:rsidRPr="00F902E2">
        <w:rPr>
          <w:rFonts w:ascii="Trebuchet MS" w:eastAsia="Trebuchet MS" w:hAnsi="Trebuchet MS" w:cs="Trebuchet MS"/>
          <w:color w:val="244061" w:themeColor="accent1" w:themeShade="80"/>
          <w:spacing w:val="9"/>
          <w:sz w:val="22"/>
          <w:szCs w:val="22"/>
          <w:lang w:val="ro-RO"/>
        </w:rPr>
        <w:t xml:space="preserve"> </w:t>
      </w:r>
      <w:r w:rsidRPr="00F902E2">
        <w:rPr>
          <w:rFonts w:ascii="Trebuchet MS" w:eastAsia="Trebuchet MS" w:hAnsi="Trebuchet MS" w:cs="Trebuchet MS"/>
          <w:color w:val="244061" w:themeColor="accent1" w:themeShade="80"/>
          <w:sz w:val="22"/>
          <w:szCs w:val="22"/>
          <w:lang w:val="ro-RO"/>
        </w:rPr>
        <w:t>urmărire</w:t>
      </w:r>
      <w:r w:rsidRPr="00F902E2">
        <w:rPr>
          <w:rFonts w:ascii="Trebuchet MS" w:eastAsia="Trebuchet MS" w:hAnsi="Trebuchet MS" w:cs="Trebuchet MS"/>
          <w:color w:val="244061" w:themeColor="accent1" w:themeShade="80"/>
          <w:spacing w:val="25"/>
          <w:sz w:val="22"/>
          <w:szCs w:val="22"/>
          <w:lang w:val="ro-RO"/>
        </w:rPr>
        <w:t xml:space="preserve"> </w:t>
      </w:r>
      <w:r w:rsidRPr="00F902E2">
        <w:rPr>
          <w:rFonts w:ascii="Trebuchet MS" w:eastAsia="Trebuchet MS" w:hAnsi="Trebuchet MS" w:cs="Trebuchet MS"/>
          <w:color w:val="244061" w:themeColor="accent1" w:themeShade="80"/>
          <w:sz w:val="22"/>
          <w:szCs w:val="22"/>
          <w:lang w:val="ro-RO"/>
        </w:rPr>
        <w:t>penală</w:t>
      </w:r>
      <w:r w:rsidRPr="00F902E2">
        <w:rPr>
          <w:rFonts w:ascii="Trebuchet MS" w:eastAsia="Trebuchet MS" w:hAnsi="Trebuchet MS" w:cs="Trebuchet MS"/>
          <w:color w:val="244061" w:themeColor="accent1" w:themeShade="80"/>
          <w:spacing w:val="22"/>
          <w:sz w:val="22"/>
          <w:szCs w:val="22"/>
          <w:lang w:val="ro-RO"/>
        </w:rPr>
        <w:t xml:space="preserve"> </w:t>
      </w:r>
      <w:r w:rsidRPr="00F902E2">
        <w:rPr>
          <w:rFonts w:ascii="Trebuchet MS" w:eastAsia="Trebuchet MS" w:hAnsi="Trebuchet MS" w:cs="Trebuchet MS"/>
          <w:color w:val="244061" w:themeColor="accent1" w:themeShade="80"/>
          <w:sz w:val="22"/>
          <w:szCs w:val="22"/>
          <w:lang w:val="ro-RO"/>
        </w:rPr>
        <w:t>transmite</w:t>
      </w:r>
      <w:r w:rsidRPr="00F902E2">
        <w:rPr>
          <w:rFonts w:ascii="Trebuchet MS" w:eastAsia="Trebuchet MS" w:hAnsi="Trebuchet MS" w:cs="Trebuchet MS"/>
          <w:color w:val="244061" w:themeColor="accent1" w:themeShade="80"/>
          <w:spacing w:val="28"/>
          <w:sz w:val="22"/>
          <w:szCs w:val="22"/>
          <w:lang w:val="ro-RO"/>
        </w:rPr>
        <w:t xml:space="preserve"> </w:t>
      </w:r>
      <w:r w:rsidRPr="00F902E2">
        <w:rPr>
          <w:rFonts w:ascii="Trebuchet MS" w:eastAsia="Trebuchet MS" w:hAnsi="Trebuchet MS" w:cs="Trebuchet MS"/>
          <w:color w:val="244061" w:themeColor="accent1" w:themeShade="80"/>
          <w:sz w:val="22"/>
          <w:szCs w:val="22"/>
          <w:lang w:val="ro-RO"/>
        </w:rPr>
        <w:t>cazul</w:t>
      </w:r>
      <w:r w:rsidRPr="00F902E2">
        <w:rPr>
          <w:rFonts w:ascii="Trebuchet MS" w:eastAsia="Trebuchet MS" w:hAnsi="Trebuchet MS" w:cs="Trebuchet MS"/>
          <w:color w:val="244061" w:themeColor="accent1" w:themeShade="80"/>
          <w:spacing w:val="16"/>
          <w:sz w:val="22"/>
          <w:szCs w:val="22"/>
          <w:lang w:val="ro-RO"/>
        </w:rPr>
        <w:t xml:space="preserve"> </w:t>
      </w:r>
      <w:r w:rsidRPr="00F902E2">
        <w:rPr>
          <w:rFonts w:ascii="Trebuchet MS" w:eastAsia="Trebuchet MS" w:hAnsi="Trebuchet MS" w:cs="Trebuchet MS"/>
          <w:color w:val="244061" w:themeColor="accent1" w:themeShade="80"/>
          <w:sz w:val="22"/>
          <w:szCs w:val="22"/>
          <w:lang w:val="ro-RO"/>
        </w:rPr>
        <w:t>spre</w:t>
      </w:r>
      <w:r w:rsidRPr="00F902E2">
        <w:rPr>
          <w:rFonts w:ascii="Trebuchet MS" w:eastAsia="Trebuchet MS" w:hAnsi="Trebuchet MS" w:cs="Trebuchet MS"/>
          <w:color w:val="244061" w:themeColor="accent1" w:themeShade="80"/>
          <w:spacing w:val="13"/>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soluţionare</w:t>
      </w:r>
      <w:proofErr w:type="spellEnd"/>
      <w:r w:rsidRPr="00F902E2">
        <w:rPr>
          <w:rFonts w:ascii="Trebuchet MS" w:eastAsia="Trebuchet MS" w:hAnsi="Trebuchet MS" w:cs="Trebuchet MS"/>
          <w:color w:val="244061" w:themeColor="accent1" w:themeShade="80"/>
          <w:spacing w:val="32"/>
          <w:sz w:val="22"/>
          <w:szCs w:val="22"/>
          <w:lang w:val="ro-RO"/>
        </w:rPr>
        <w:t xml:space="preserve"> </w:t>
      </w:r>
      <w:proofErr w:type="spellStart"/>
      <w:r w:rsidRPr="00F902E2">
        <w:rPr>
          <w:rFonts w:ascii="Trebuchet MS" w:eastAsia="Trebuchet MS" w:hAnsi="Trebuchet MS" w:cs="Trebuchet MS"/>
          <w:color w:val="244061" w:themeColor="accent1" w:themeShade="80"/>
          <w:sz w:val="22"/>
          <w:szCs w:val="22"/>
          <w:lang w:val="ro-RO"/>
        </w:rPr>
        <w:t>instanţelor</w:t>
      </w:r>
      <w:proofErr w:type="spellEnd"/>
      <w:r w:rsidRPr="00F902E2">
        <w:rPr>
          <w:rFonts w:ascii="Trebuchet MS" w:eastAsia="Trebuchet MS" w:hAnsi="Trebuchet MS" w:cs="Trebuchet MS"/>
          <w:color w:val="244061" w:themeColor="accent1" w:themeShade="80"/>
          <w:spacing w:val="32"/>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d</w:t>
      </w:r>
      <w:r w:rsidRPr="00F902E2">
        <w:rPr>
          <w:rFonts w:ascii="Trebuchet MS" w:eastAsia="Trebuchet MS" w:hAnsi="Trebuchet MS" w:cs="Trebuchet MS"/>
          <w:color w:val="244061" w:themeColor="accent1" w:themeShade="80"/>
          <w:sz w:val="22"/>
          <w:szCs w:val="22"/>
          <w:lang w:val="ro-RO"/>
        </w:rPr>
        <w:t>e</w:t>
      </w:r>
      <w:r w:rsidRPr="00F902E2">
        <w:rPr>
          <w:rFonts w:ascii="Trebuchet MS" w:eastAsia="Trebuchet MS" w:hAnsi="Trebuchet MS" w:cs="Trebuchet MS"/>
          <w:color w:val="244061" w:themeColor="accent1" w:themeShade="80"/>
          <w:spacing w:val="8"/>
          <w:sz w:val="22"/>
          <w:szCs w:val="22"/>
          <w:lang w:val="ro-RO"/>
        </w:rPr>
        <w:t xml:space="preserve"> </w:t>
      </w:r>
      <w:r w:rsidRPr="00F902E2">
        <w:rPr>
          <w:rFonts w:ascii="Trebuchet MS" w:eastAsia="Trebuchet MS" w:hAnsi="Trebuchet MS" w:cs="Trebuchet MS"/>
          <w:color w:val="244061" w:themeColor="accent1" w:themeShade="80"/>
          <w:spacing w:val="-1"/>
          <w:w w:val="103"/>
          <w:sz w:val="22"/>
          <w:szCs w:val="22"/>
          <w:lang w:val="ro-RO"/>
        </w:rPr>
        <w:t>judecată.</w:t>
      </w:r>
    </w:p>
    <w:p w14:paraId="2C4E9C02" w14:textId="77777777" w:rsidR="0051442D" w:rsidRPr="00F902E2" w:rsidRDefault="0051442D" w:rsidP="0051442D">
      <w:pPr>
        <w:spacing w:before="9" w:line="140" w:lineRule="exact"/>
        <w:rPr>
          <w:rFonts w:ascii="Trebuchet MS" w:hAnsi="Trebuchet MS"/>
          <w:color w:val="244061" w:themeColor="accent1" w:themeShade="80"/>
          <w:sz w:val="22"/>
          <w:szCs w:val="22"/>
          <w:lang w:val="ro-RO"/>
        </w:rPr>
      </w:pPr>
    </w:p>
    <w:p w14:paraId="5EC3BAD0" w14:textId="7E97EB83" w:rsidR="0051442D" w:rsidRPr="00F902E2" w:rsidRDefault="0051442D" w:rsidP="0051442D">
      <w:pPr>
        <w:pStyle w:val="ListParagraph"/>
        <w:numPr>
          <w:ilvl w:val="0"/>
          <w:numId w:val="34"/>
        </w:numPr>
        <w:spacing w:line="247" w:lineRule="auto"/>
        <w:ind w:right="-20"/>
        <w:jc w:val="both"/>
        <w:rPr>
          <w:rFonts w:ascii="Trebuchet MS" w:hAnsi="Trebuchet MS"/>
          <w:color w:val="244061" w:themeColor="accent1" w:themeShade="80"/>
          <w:sz w:val="22"/>
          <w:szCs w:val="22"/>
          <w:lang w:val="pt-BR"/>
        </w:rPr>
      </w:pPr>
      <w:bookmarkStart w:id="30" w:name="_Hlk133571527"/>
      <w:r w:rsidRPr="00F902E2">
        <w:rPr>
          <w:rFonts w:ascii="Trebuchet MS" w:eastAsia="Trebuchet MS" w:hAnsi="Trebuchet MS" w:cs="Trebuchet MS"/>
          <w:color w:val="244061" w:themeColor="accent1" w:themeShade="80"/>
          <w:spacing w:val="-1"/>
          <w:sz w:val="22"/>
          <w:szCs w:val="22"/>
          <w:lang w:val="ro-RO"/>
        </w:rPr>
        <w:t xml:space="preserve">În aplicarea art. 8 alin. (3) din </w:t>
      </w:r>
      <w:r w:rsidR="0072040E" w:rsidRPr="00F902E2">
        <w:rPr>
          <w:rFonts w:ascii="Trebuchet MS" w:eastAsia="Trebuchet MS" w:hAnsi="Trebuchet MS" w:cs="Trebuchet MS"/>
          <w:color w:val="244061" w:themeColor="accent1" w:themeShade="80"/>
          <w:spacing w:val="-1"/>
          <w:sz w:val="22"/>
          <w:szCs w:val="22"/>
          <w:lang w:val="ro-RO"/>
        </w:rPr>
        <w:t>Ordonanța de urgență a Guvernului</w:t>
      </w:r>
      <w:r w:rsidRPr="00F902E2">
        <w:rPr>
          <w:rFonts w:ascii="Trebuchet MS" w:eastAsia="Trebuchet MS" w:hAnsi="Trebuchet MS" w:cs="Trebuchet MS"/>
          <w:color w:val="244061" w:themeColor="accent1" w:themeShade="80"/>
          <w:spacing w:val="-1"/>
          <w:sz w:val="22"/>
          <w:szCs w:val="22"/>
          <w:lang w:val="ro-RO"/>
        </w:rPr>
        <w:t xml:space="preserve"> nr. 66/2011, </w:t>
      </w:r>
      <w:proofErr w:type="spellStart"/>
      <w:r w:rsidRPr="00F902E2">
        <w:rPr>
          <w:rFonts w:ascii="Trebuchet MS" w:eastAsia="Trebuchet MS" w:hAnsi="Trebuchet MS" w:cs="Trebuchet MS"/>
          <w:color w:val="244061" w:themeColor="accent1" w:themeShade="80"/>
          <w:spacing w:val="-1"/>
          <w:sz w:val="22"/>
          <w:szCs w:val="22"/>
          <w:lang w:val="ro-RO"/>
        </w:rPr>
        <w:t>AM</w:t>
      </w:r>
      <w:r w:rsidR="002A7E92" w:rsidRPr="00F902E2">
        <w:rPr>
          <w:rFonts w:ascii="Trebuchet MS" w:eastAsia="Trebuchet MS" w:hAnsi="Trebuchet MS" w:cs="Trebuchet MS"/>
          <w:color w:val="244061" w:themeColor="accent1" w:themeShade="80"/>
          <w:spacing w:val="-1"/>
          <w:sz w:val="22"/>
          <w:szCs w:val="22"/>
          <w:lang w:val="ro-RO"/>
        </w:rPr>
        <w:t>P</w:t>
      </w:r>
      <w:r w:rsidR="0072040E" w:rsidRPr="00F902E2">
        <w:rPr>
          <w:rFonts w:ascii="Trebuchet MS" w:eastAsia="Trebuchet MS" w:hAnsi="Trebuchet MS" w:cs="Trebuchet MS"/>
          <w:color w:val="244061" w:themeColor="accent1" w:themeShade="80"/>
          <w:spacing w:val="-1"/>
          <w:sz w:val="22"/>
          <w:szCs w:val="22"/>
          <w:lang w:val="ro-RO"/>
        </w:rPr>
        <w:t>o</w:t>
      </w:r>
      <w:r w:rsidR="002A7E92" w:rsidRPr="00F902E2">
        <w:rPr>
          <w:rFonts w:ascii="Trebuchet MS" w:eastAsia="Trebuchet MS" w:hAnsi="Trebuchet MS" w:cs="Trebuchet MS"/>
          <w:color w:val="244061" w:themeColor="accent1" w:themeShade="80"/>
          <w:spacing w:val="-1"/>
          <w:sz w:val="22"/>
          <w:szCs w:val="22"/>
          <w:lang w:val="ro-RO"/>
        </w:rPr>
        <w:t>IDS</w:t>
      </w:r>
      <w:proofErr w:type="spellEnd"/>
      <w:r w:rsidRPr="00F902E2">
        <w:rPr>
          <w:rFonts w:ascii="Trebuchet MS" w:eastAsia="Trebuchet MS" w:hAnsi="Trebuchet MS" w:cs="Trebuchet MS"/>
          <w:color w:val="244061" w:themeColor="accent1" w:themeShade="80"/>
          <w:spacing w:val="-1"/>
          <w:sz w:val="22"/>
          <w:szCs w:val="22"/>
          <w:lang w:val="ro-RO"/>
        </w:rPr>
        <w:t xml:space="preserve"> va suspenda </w:t>
      </w:r>
      <w:r w:rsidR="0015517F" w:rsidRPr="00F902E2">
        <w:rPr>
          <w:rFonts w:ascii="Trebuchet MS" w:eastAsia="Trebuchet MS" w:hAnsi="Trebuchet MS" w:cs="Trebuchet MS"/>
          <w:color w:val="244061" w:themeColor="accent1" w:themeShade="80"/>
          <w:spacing w:val="-1"/>
          <w:sz w:val="22"/>
          <w:szCs w:val="22"/>
          <w:lang w:val="ro-RO"/>
        </w:rPr>
        <w:t xml:space="preserve">verificarea si autorizarea la </w:t>
      </w:r>
      <w:r w:rsidRPr="00F902E2">
        <w:rPr>
          <w:rFonts w:ascii="Trebuchet MS" w:eastAsia="Trebuchet MS" w:hAnsi="Trebuchet MS" w:cs="Trebuchet MS"/>
          <w:color w:val="244061" w:themeColor="accent1" w:themeShade="80"/>
          <w:spacing w:val="-1"/>
          <w:sz w:val="22"/>
          <w:szCs w:val="22"/>
          <w:lang w:val="ro-RO"/>
        </w:rPr>
        <w:t xml:space="preserve">plata/rambursarea sumelor </w:t>
      </w:r>
      <w:r w:rsidRPr="00F902E2">
        <w:rPr>
          <w:rFonts w:ascii="Trebuchet MS" w:eastAsia="Trebuchet MS" w:hAnsi="Trebuchet MS" w:cs="Trebuchet MS"/>
          <w:color w:val="244061" w:themeColor="accent1" w:themeShade="80"/>
          <w:spacing w:val="29"/>
          <w:sz w:val="22"/>
          <w:szCs w:val="22"/>
          <w:lang w:val="ro-RO"/>
        </w:rPr>
        <w:t>aferente categoriilor de cheltuială afectate de fraudă,</w:t>
      </w:r>
      <w:r w:rsidRPr="00F902E2">
        <w:rPr>
          <w:rFonts w:ascii="Trebuchet MS" w:eastAsia="Trebuchet MS" w:hAnsi="Trebuchet MS" w:cs="Trebuchet MS"/>
          <w:color w:val="244061" w:themeColor="accent1" w:themeShade="80"/>
          <w:spacing w:val="-1"/>
          <w:sz w:val="22"/>
          <w:szCs w:val="22"/>
          <w:lang w:val="ro-RO"/>
        </w:rPr>
        <w:t xml:space="preserve"> solicitate de </w:t>
      </w:r>
      <w:proofErr w:type="spellStart"/>
      <w:r w:rsidRPr="00F902E2">
        <w:rPr>
          <w:rFonts w:ascii="Trebuchet MS" w:eastAsia="Trebuchet MS" w:hAnsi="Trebuchet MS" w:cs="Trebuchet MS"/>
          <w:color w:val="244061" w:themeColor="accent1" w:themeShade="80"/>
          <w:spacing w:val="-1"/>
          <w:sz w:val="22"/>
          <w:szCs w:val="22"/>
          <w:lang w:val="ro-RO"/>
        </w:rPr>
        <w:t>catre</w:t>
      </w:r>
      <w:proofErr w:type="spellEnd"/>
      <w:r w:rsidRPr="00F902E2">
        <w:rPr>
          <w:rFonts w:ascii="Trebuchet MS" w:eastAsia="Trebuchet MS" w:hAnsi="Trebuchet MS" w:cs="Trebuchet MS"/>
          <w:color w:val="244061" w:themeColor="accent1" w:themeShade="80"/>
          <w:spacing w:val="-1"/>
          <w:sz w:val="22"/>
          <w:szCs w:val="22"/>
          <w:lang w:val="ro-RO"/>
        </w:rPr>
        <w:t xml:space="preserve"> beneficiar, în situația în care, în urma </w:t>
      </w:r>
      <w:r w:rsidR="00DB5123" w:rsidRPr="00F902E2">
        <w:rPr>
          <w:rFonts w:ascii="Trebuchet MS" w:eastAsia="Trebuchet MS" w:hAnsi="Trebuchet MS" w:cs="Trebuchet MS"/>
          <w:color w:val="244061" w:themeColor="accent1" w:themeShade="80"/>
          <w:spacing w:val="-1"/>
          <w:sz w:val="22"/>
          <w:szCs w:val="22"/>
          <w:lang w:val="ro-RO"/>
        </w:rPr>
        <w:t>constatărilor de</w:t>
      </w:r>
      <w:r w:rsidR="00974937" w:rsidRPr="00F902E2">
        <w:rPr>
          <w:rFonts w:ascii="Trebuchet MS" w:eastAsia="Trebuchet MS" w:hAnsi="Trebuchet MS" w:cs="Trebuchet MS"/>
          <w:color w:val="244061" w:themeColor="accent1" w:themeShade="80"/>
          <w:spacing w:val="-1"/>
          <w:sz w:val="22"/>
          <w:szCs w:val="22"/>
          <w:lang w:val="ro-RO"/>
        </w:rPr>
        <w:t xml:space="preserve"> </w:t>
      </w:r>
      <w:r w:rsidRPr="00F902E2">
        <w:rPr>
          <w:rFonts w:ascii="Trebuchet MS" w:eastAsia="Trebuchet MS" w:hAnsi="Trebuchet MS" w:cs="Trebuchet MS"/>
          <w:color w:val="244061" w:themeColor="accent1" w:themeShade="80"/>
          <w:spacing w:val="-1"/>
          <w:sz w:val="22"/>
          <w:szCs w:val="22"/>
          <w:lang w:val="ro-RO"/>
        </w:rPr>
        <w:t>la nivelul structurii de control din cadrul autorității de management</w:t>
      </w:r>
      <w:r w:rsidR="00974937" w:rsidRPr="00F902E2">
        <w:rPr>
          <w:rFonts w:ascii="Trebuchet MS" w:eastAsia="Trebuchet MS" w:hAnsi="Trebuchet MS" w:cs="Trebuchet MS"/>
          <w:color w:val="244061" w:themeColor="accent1" w:themeShade="80"/>
          <w:spacing w:val="-1"/>
          <w:sz w:val="22"/>
          <w:szCs w:val="22"/>
          <w:lang w:val="ro-RO"/>
        </w:rPr>
        <w:t xml:space="preserve"> </w:t>
      </w:r>
      <w:r w:rsidR="002036C1" w:rsidRPr="00F902E2">
        <w:rPr>
          <w:rFonts w:ascii="Trebuchet MS" w:eastAsia="Trebuchet MS" w:hAnsi="Trebuchet MS" w:cs="Trebuchet MS"/>
          <w:color w:val="244061" w:themeColor="accent1" w:themeShade="80"/>
          <w:spacing w:val="-1"/>
          <w:sz w:val="22"/>
          <w:szCs w:val="22"/>
          <w:lang w:val="ro-RO"/>
        </w:rPr>
        <w:t>au fost identificate indicii de fraudă</w:t>
      </w:r>
      <w:r w:rsidR="003D5B1B" w:rsidRPr="00F902E2">
        <w:rPr>
          <w:rFonts w:ascii="Trebuchet MS" w:eastAsia="Trebuchet MS" w:hAnsi="Trebuchet MS" w:cs="Trebuchet MS"/>
          <w:color w:val="244061" w:themeColor="accent1" w:themeShade="80"/>
          <w:spacing w:val="-1"/>
          <w:sz w:val="22"/>
          <w:szCs w:val="22"/>
          <w:lang w:val="ro-RO"/>
        </w:rPr>
        <w:t xml:space="preserve"> si implicit</w:t>
      </w:r>
      <w:r w:rsidRPr="00F902E2">
        <w:rPr>
          <w:rFonts w:ascii="Trebuchet MS" w:eastAsia="Trebuchet MS" w:hAnsi="Trebuchet MS" w:cs="Trebuchet MS"/>
          <w:color w:val="244061" w:themeColor="accent1" w:themeShade="80"/>
          <w:spacing w:val="-1"/>
          <w:sz w:val="22"/>
          <w:szCs w:val="22"/>
          <w:lang w:val="ro-RO"/>
        </w:rPr>
        <w:t xml:space="preserve"> a fost sesizat DLAF /organele de cercetare penală</w:t>
      </w:r>
      <w:bookmarkEnd w:id="30"/>
      <w:r w:rsidRPr="00F902E2">
        <w:rPr>
          <w:rFonts w:ascii="Trebuchet MS" w:eastAsia="Trebuchet MS" w:hAnsi="Trebuchet MS" w:cs="Trebuchet MS"/>
          <w:color w:val="244061" w:themeColor="accent1" w:themeShade="80"/>
          <w:spacing w:val="-1"/>
          <w:sz w:val="22"/>
          <w:szCs w:val="22"/>
          <w:lang w:val="ro-RO"/>
        </w:rPr>
        <w:t xml:space="preserve">. Suspendarea </w:t>
      </w:r>
      <w:r w:rsidR="00AA6536" w:rsidRPr="00F902E2">
        <w:rPr>
          <w:rFonts w:ascii="Trebuchet MS" w:eastAsia="Trebuchet MS" w:hAnsi="Trebuchet MS" w:cs="Trebuchet MS"/>
          <w:color w:val="244061" w:themeColor="accent1" w:themeShade="80"/>
          <w:spacing w:val="-1"/>
          <w:sz w:val="22"/>
          <w:szCs w:val="22"/>
          <w:lang w:val="ro-RO"/>
        </w:rPr>
        <w:t>plăților</w:t>
      </w:r>
      <w:r w:rsidRPr="00F902E2">
        <w:rPr>
          <w:rFonts w:ascii="Trebuchet MS" w:eastAsia="Trebuchet MS" w:hAnsi="Trebuchet MS" w:cs="Trebuchet MS"/>
          <w:color w:val="244061" w:themeColor="accent1" w:themeShade="80"/>
          <w:spacing w:val="-1"/>
          <w:sz w:val="22"/>
          <w:szCs w:val="22"/>
          <w:lang w:val="ro-RO"/>
        </w:rPr>
        <w:t xml:space="preserve"> se va aplica pana la finalizarea </w:t>
      </w:r>
      <w:proofErr w:type="spellStart"/>
      <w:r w:rsidRPr="00F902E2">
        <w:rPr>
          <w:rFonts w:ascii="Trebuchet MS" w:eastAsia="Trebuchet MS" w:hAnsi="Trebuchet MS" w:cs="Trebuchet MS"/>
          <w:color w:val="244061" w:themeColor="accent1" w:themeShade="80"/>
          <w:spacing w:val="-1"/>
          <w:sz w:val="22"/>
          <w:szCs w:val="22"/>
          <w:lang w:val="ro-RO"/>
        </w:rPr>
        <w:t>verificarilor</w:t>
      </w:r>
      <w:proofErr w:type="spellEnd"/>
      <w:r w:rsidRPr="00F902E2">
        <w:rPr>
          <w:rFonts w:ascii="Trebuchet MS" w:eastAsia="Trebuchet MS" w:hAnsi="Trebuchet MS" w:cs="Trebuchet MS"/>
          <w:color w:val="244061" w:themeColor="accent1" w:themeShade="80"/>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F902E2">
        <w:rPr>
          <w:rFonts w:ascii="Trebuchet MS" w:eastAsia="Trebuchet MS" w:hAnsi="Trebuchet MS" w:cs="Trebuchet MS"/>
          <w:color w:val="244061" w:themeColor="accent1" w:themeShade="80"/>
          <w:spacing w:val="-1"/>
          <w:sz w:val="22"/>
          <w:szCs w:val="22"/>
          <w:lang w:val="ro-RO"/>
        </w:rPr>
        <w:t>şi</w:t>
      </w:r>
      <w:proofErr w:type="spellEnd"/>
      <w:r w:rsidRPr="00F902E2">
        <w:rPr>
          <w:rFonts w:ascii="Trebuchet MS" w:eastAsia="Trebuchet MS" w:hAnsi="Trebuchet MS" w:cs="Trebuchet MS"/>
          <w:color w:val="244061" w:themeColor="accent1" w:themeShade="80"/>
          <w:spacing w:val="-1"/>
          <w:sz w:val="22"/>
          <w:szCs w:val="22"/>
          <w:lang w:val="ro-RO"/>
        </w:rPr>
        <w:t xml:space="preserve"> suspendarea aplicării prevederilor </w:t>
      </w:r>
      <w:r w:rsidR="00545EEB" w:rsidRPr="00F902E2">
        <w:rPr>
          <w:rFonts w:ascii="Trebuchet MS" w:eastAsia="Trebuchet MS" w:hAnsi="Trebuchet MS" w:cs="Trebuchet MS"/>
          <w:color w:val="244061" w:themeColor="accent1" w:themeShade="80"/>
          <w:spacing w:val="-1"/>
          <w:sz w:val="22"/>
          <w:szCs w:val="22"/>
          <w:lang w:val="ro-RO"/>
        </w:rPr>
        <w:t xml:space="preserve">deciziei </w:t>
      </w:r>
      <w:r w:rsidRPr="00F902E2">
        <w:rPr>
          <w:rFonts w:ascii="Trebuchet MS" w:eastAsia="Trebuchet MS" w:hAnsi="Trebuchet MS" w:cs="Trebuchet MS"/>
          <w:color w:val="244061" w:themeColor="accent1" w:themeShade="80"/>
          <w:spacing w:val="-1"/>
          <w:sz w:val="22"/>
          <w:szCs w:val="22"/>
          <w:lang w:val="ro-RO"/>
        </w:rPr>
        <w:t xml:space="preserve">de </w:t>
      </w:r>
      <w:proofErr w:type="spellStart"/>
      <w:r w:rsidRPr="00F902E2">
        <w:rPr>
          <w:rFonts w:ascii="Trebuchet MS" w:eastAsia="Trebuchet MS" w:hAnsi="Trebuchet MS" w:cs="Trebuchet MS"/>
          <w:color w:val="244061" w:themeColor="accent1" w:themeShade="80"/>
          <w:spacing w:val="-1"/>
          <w:sz w:val="22"/>
          <w:szCs w:val="22"/>
          <w:lang w:val="ro-RO"/>
        </w:rPr>
        <w:t>finanţare</w:t>
      </w:r>
      <w:proofErr w:type="spellEnd"/>
      <w:r w:rsidRPr="00F902E2">
        <w:rPr>
          <w:rFonts w:ascii="Trebuchet MS" w:eastAsia="Trebuchet MS" w:hAnsi="Trebuchet MS" w:cs="Trebuchet MS"/>
          <w:color w:val="244061" w:themeColor="accent1" w:themeShade="80"/>
          <w:spacing w:val="-1"/>
          <w:sz w:val="22"/>
          <w:szCs w:val="22"/>
          <w:lang w:val="ro-RO"/>
        </w:rPr>
        <w:t xml:space="preserve"> în vederea prelungirii perioadei de implementare a acestora, cu încadrarea în perioada de eligibilitate a cheltuielilor conform prevederilor art. 63 alin (2) din Regulamentul </w:t>
      </w:r>
      <w:r w:rsidR="0072040E" w:rsidRPr="00F902E2">
        <w:rPr>
          <w:rFonts w:ascii="Trebuchet MS" w:eastAsia="Trebuchet MS" w:hAnsi="Trebuchet MS" w:cs="Trebuchet MS"/>
          <w:color w:val="244061" w:themeColor="accent1" w:themeShade="80"/>
          <w:spacing w:val="-1"/>
          <w:sz w:val="22"/>
          <w:szCs w:val="22"/>
          <w:lang w:val="ro-RO"/>
        </w:rPr>
        <w:t>(</w:t>
      </w:r>
      <w:r w:rsidRPr="00F902E2">
        <w:rPr>
          <w:rFonts w:ascii="Trebuchet MS" w:eastAsia="Trebuchet MS" w:hAnsi="Trebuchet MS" w:cs="Trebuchet MS"/>
          <w:color w:val="244061" w:themeColor="accent1" w:themeShade="80"/>
          <w:spacing w:val="-1"/>
          <w:sz w:val="22"/>
          <w:szCs w:val="22"/>
          <w:lang w:val="ro-RO"/>
        </w:rPr>
        <w:t>UE</w:t>
      </w:r>
      <w:r w:rsidR="0072040E" w:rsidRPr="00F902E2">
        <w:rPr>
          <w:rFonts w:ascii="Trebuchet MS" w:eastAsia="Trebuchet MS" w:hAnsi="Trebuchet MS" w:cs="Trebuchet MS"/>
          <w:color w:val="244061" w:themeColor="accent1" w:themeShade="80"/>
          <w:spacing w:val="-1"/>
          <w:sz w:val="22"/>
          <w:szCs w:val="22"/>
          <w:lang w:val="ro-RO"/>
        </w:rPr>
        <w:t>) nr.</w:t>
      </w:r>
      <w:r w:rsidRPr="00F902E2">
        <w:rPr>
          <w:rFonts w:ascii="Trebuchet MS" w:eastAsia="Trebuchet MS" w:hAnsi="Trebuchet MS" w:cs="Trebuchet MS"/>
          <w:color w:val="244061" w:themeColor="accent1" w:themeShade="80"/>
          <w:spacing w:val="-1"/>
          <w:sz w:val="22"/>
          <w:szCs w:val="22"/>
          <w:lang w:val="ro-RO"/>
        </w:rPr>
        <w:t xml:space="preserve"> 2021/1060.</w:t>
      </w:r>
    </w:p>
    <w:p w14:paraId="0246A7D9" w14:textId="77777777" w:rsidR="00213252" w:rsidRPr="00F902E2" w:rsidRDefault="00213252" w:rsidP="00A33CDA">
      <w:pPr>
        <w:pStyle w:val="ListParagraph"/>
        <w:rPr>
          <w:rFonts w:ascii="Trebuchet MS" w:hAnsi="Trebuchet MS"/>
          <w:color w:val="244061" w:themeColor="accent1" w:themeShade="80"/>
          <w:sz w:val="22"/>
          <w:szCs w:val="22"/>
          <w:lang w:val="pt-BR"/>
        </w:rPr>
      </w:pPr>
    </w:p>
    <w:p w14:paraId="2F8A2A99" w14:textId="7FCDC0F6" w:rsidR="000B3971" w:rsidRPr="00F902E2" w:rsidRDefault="00213252" w:rsidP="00A33CDA">
      <w:pPr>
        <w:pStyle w:val="ListParagraph"/>
        <w:numPr>
          <w:ilvl w:val="0"/>
          <w:numId w:val="34"/>
        </w:numPr>
        <w:spacing w:line="247" w:lineRule="auto"/>
        <w:ind w:right="-20"/>
        <w:jc w:val="both"/>
        <w:rPr>
          <w:rFonts w:ascii="Trebuchet MS" w:hAnsi="Trebuchet MS"/>
          <w:color w:val="244061" w:themeColor="accent1" w:themeShade="80"/>
          <w:sz w:val="22"/>
          <w:szCs w:val="22"/>
          <w:lang w:val="pt-BR"/>
        </w:rPr>
      </w:pPr>
      <w:r w:rsidRPr="00F902E2">
        <w:rPr>
          <w:rFonts w:ascii="Trebuchet MS" w:eastAsia="Trebuchet MS" w:hAnsi="Trebuchet MS" w:cs="Trebuchet MS"/>
          <w:color w:val="244061" w:themeColor="accent1" w:themeShade="80"/>
          <w:sz w:val="22"/>
          <w:szCs w:val="22"/>
          <w:lang w:val="ro-RO"/>
        </w:rPr>
        <w:t xml:space="preserve">În situația în care există suspiciuni emise care privesc nereguli individuale și ”erori extrapolate”, în urma investigațiilor efectuate asupra neregulii individuale, structura de control din cadrul autorității de management/organismului intermediar va emite actele de </w:t>
      </w:r>
      <w:r w:rsidRPr="00F902E2">
        <w:rPr>
          <w:rFonts w:ascii="Trebuchet MS" w:eastAsia="Trebuchet MS" w:hAnsi="Trebuchet MS" w:cs="Trebuchet MS"/>
          <w:color w:val="244061" w:themeColor="accent1" w:themeShade="80"/>
          <w:sz w:val="22"/>
          <w:szCs w:val="22"/>
          <w:lang w:val="ro-RO"/>
        </w:rPr>
        <w:lastRenderedPageBreak/>
        <w:t>control în care creanța bugetară va fi compusă din suma aferentă neregulii individuale și suma privind calculul ”erorii extrapolate</w:t>
      </w:r>
      <w:r w:rsidR="00255E22" w:rsidRPr="00F902E2">
        <w:rPr>
          <w:rFonts w:ascii="Trebuchet MS" w:eastAsia="Trebuchet MS" w:hAnsi="Trebuchet MS" w:cs="Trebuchet MS"/>
          <w:color w:val="244061" w:themeColor="accent1" w:themeShade="80"/>
          <w:sz w:val="22"/>
          <w:szCs w:val="22"/>
          <w:lang w:val="ro-RO"/>
        </w:rPr>
        <w:t>”</w:t>
      </w:r>
      <w:r w:rsidRPr="00F902E2">
        <w:rPr>
          <w:rFonts w:ascii="Trebuchet MS" w:eastAsia="Trebuchet MS" w:hAnsi="Trebuchet MS" w:cs="Trebuchet MS"/>
          <w:color w:val="244061" w:themeColor="accent1" w:themeShade="80"/>
          <w:sz w:val="22"/>
          <w:szCs w:val="22"/>
          <w:lang w:val="ro-RO"/>
        </w:rPr>
        <w:t xml:space="preserve"> stabilită în suspiciune.</w:t>
      </w:r>
    </w:p>
    <w:p w14:paraId="59F956FC" w14:textId="77777777" w:rsidR="00AD74EE" w:rsidRPr="00F902E2" w:rsidRDefault="00AD74EE" w:rsidP="00331D5C">
      <w:pPr>
        <w:pStyle w:val="ListParagraph"/>
        <w:rPr>
          <w:rFonts w:ascii="Trebuchet MS" w:hAnsi="Trebuchet MS"/>
          <w:color w:val="244061" w:themeColor="accent1" w:themeShade="80"/>
          <w:sz w:val="22"/>
          <w:szCs w:val="22"/>
          <w:lang w:val="pt-BR"/>
        </w:rPr>
      </w:pPr>
    </w:p>
    <w:bookmarkEnd w:id="29"/>
    <w:p w14:paraId="3583B79C" w14:textId="289391E7" w:rsidR="000B3971" w:rsidRPr="00F902E2" w:rsidRDefault="000B3971" w:rsidP="002A1EE7">
      <w:pPr>
        <w:spacing w:before="53" w:line="180" w:lineRule="exact"/>
        <w:ind w:left="133" w:right="113"/>
        <w:jc w:val="both"/>
        <w:rPr>
          <w:rFonts w:ascii="Trebuchet MS" w:eastAsia="Trebuchet MS" w:hAnsi="Trebuchet MS" w:cstheme="minorHAnsi"/>
          <w:color w:val="244061" w:themeColor="accent1" w:themeShade="80"/>
          <w:sz w:val="22"/>
          <w:szCs w:val="22"/>
          <w:lang w:val="ro-RO"/>
        </w:rPr>
      </w:pPr>
    </w:p>
    <w:sectPr w:rsidR="000B3971" w:rsidRPr="00F902E2" w:rsidSect="00465023">
      <w:footerReference w:type="default" r:id="rId8"/>
      <w:pgSz w:w="12240" w:h="15840"/>
      <w:pgMar w:top="1134" w:right="1134" w:bottom="851" w:left="1560"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F64E5" w14:textId="77777777" w:rsidR="00375B9D" w:rsidRDefault="00375B9D">
      <w:r>
        <w:separator/>
      </w:r>
    </w:p>
  </w:endnote>
  <w:endnote w:type="continuationSeparator" w:id="0">
    <w:p w14:paraId="6DA87EC9" w14:textId="77777777" w:rsidR="00375B9D" w:rsidRDefault="0037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84EDB" w14:textId="77777777" w:rsidR="00375B9D" w:rsidRDefault="00375B9D">
      <w:r>
        <w:separator/>
      </w:r>
    </w:p>
  </w:footnote>
  <w:footnote w:type="continuationSeparator" w:id="0">
    <w:p w14:paraId="26DC6D70" w14:textId="77777777" w:rsidR="00375B9D" w:rsidRDefault="00375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3"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4"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7"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9"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0"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1"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2"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3"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7"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8"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9"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1"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2"/>
  </w:num>
  <w:num w:numId="2" w16cid:durableId="432214733">
    <w:abstractNumId w:val="41"/>
  </w:num>
  <w:num w:numId="3" w16cid:durableId="939413904">
    <w:abstractNumId w:val="4"/>
  </w:num>
  <w:num w:numId="4" w16cid:durableId="1996570494">
    <w:abstractNumId w:val="39"/>
  </w:num>
  <w:num w:numId="5" w16cid:durableId="1819178708">
    <w:abstractNumId w:val="11"/>
  </w:num>
  <w:num w:numId="6" w16cid:durableId="857624689">
    <w:abstractNumId w:val="21"/>
  </w:num>
  <w:num w:numId="7" w16cid:durableId="347951718">
    <w:abstractNumId w:val="32"/>
  </w:num>
  <w:num w:numId="8" w16cid:durableId="1394081969">
    <w:abstractNumId w:val="1"/>
  </w:num>
  <w:num w:numId="9" w16cid:durableId="406727033">
    <w:abstractNumId w:val="7"/>
  </w:num>
  <w:num w:numId="10" w16cid:durableId="982852128">
    <w:abstractNumId w:val="37"/>
  </w:num>
  <w:num w:numId="11" w16cid:durableId="937176902">
    <w:abstractNumId w:val="15"/>
  </w:num>
  <w:num w:numId="12" w16cid:durableId="1972322856">
    <w:abstractNumId w:val="17"/>
  </w:num>
  <w:num w:numId="13" w16cid:durableId="1295719124">
    <w:abstractNumId w:val="30"/>
  </w:num>
  <w:num w:numId="14" w16cid:durableId="458184223">
    <w:abstractNumId w:val="28"/>
  </w:num>
  <w:num w:numId="15" w16cid:durableId="143470478">
    <w:abstractNumId w:val="23"/>
  </w:num>
  <w:num w:numId="16" w16cid:durableId="737099061">
    <w:abstractNumId w:val="42"/>
  </w:num>
  <w:num w:numId="17" w16cid:durableId="392854183">
    <w:abstractNumId w:val="18"/>
  </w:num>
  <w:num w:numId="18" w16cid:durableId="1150705570">
    <w:abstractNumId w:val="26"/>
  </w:num>
  <w:num w:numId="19" w16cid:durableId="762339150">
    <w:abstractNumId w:val="13"/>
  </w:num>
  <w:num w:numId="20" w16cid:durableId="197593693">
    <w:abstractNumId w:val="40"/>
  </w:num>
  <w:num w:numId="21" w16cid:durableId="1465656740">
    <w:abstractNumId w:val="19"/>
  </w:num>
  <w:num w:numId="22" w16cid:durableId="1869445862">
    <w:abstractNumId w:val="36"/>
  </w:num>
  <w:num w:numId="23" w16cid:durableId="1928923165">
    <w:abstractNumId w:val="25"/>
  </w:num>
  <w:num w:numId="24" w16cid:durableId="30541888">
    <w:abstractNumId w:val="9"/>
  </w:num>
  <w:num w:numId="25" w16cid:durableId="1136680775">
    <w:abstractNumId w:val="8"/>
  </w:num>
  <w:num w:numId="26" w16cid:durableId="1173715772">
    <w:abstractNumId w:val="27"/>
  </w:num>
  <w:num w:numId="27" w16cid:durableId="481384340">
    <w:abstractNumId w:val="31"/>
  </w:num>
  <w:num w:numId="28" w16cid:durableId="1232498240">
    <w:abstractNumId w:val="5"/>
  </w:num>
  <w:num w:numId="29" w16cid:durableId="1596790066">
    <w:abstractNumId w:val="29"/>
  </w:num>
  <w:num w:numId="30" w16cid:durableId="1710227904">
    <w:abstractNumId w:val="38"/>
  </w:num>
  <w:num w:numId="31" w16cid:durableId="1420830613">
    <w:abstractNumId w:val="20"/>
  </w:num>
  <w:num w:numId="32" w16cid:durableId="728656222">
    <w:abstractNumId w:val="14"/>
  </w:num>
  <w:num w:numId="33" w16cid:durableId="1935162039">
    <w:abstractNumId w:val="22"/>
  </w:num>
  <w:num w:numId="34" w16cid:durableId="269363183">
    <w:abstractNumId w:val="35"/>
  </w:num>
  <w:num w:numId="35" w16cid:durableId="1931430044">
    <w:abstractNumId w:val="34"/>
  </w:num>
  <w:num w:numId="36" w16cid:durableId="1943226743">
    <w:abstractNumId w:val="16"/>
  </w:num>
  <w:num w:numId="37" w16cid:durableId="441264228">
    <w:abstractNumId w:val="10"/>
  </w:num>
  <w:num w:numId="38" w16cid:durableId="1697731600">
    <w:abstractNumId w:val="2"/>
  </w:num>
  <w:num w:numId="39" w16cid:durableId="1203321065">
    <w:abstractNumId w:val="3"/>
  </w:num>
  <w:num w:numId="40" w16cid:durableId="679813150">
    <w:abstractNumId w:val="33"/>
  </w:num>
  <w:num w:numId="41" w16cid:durableId="1703018830">
    <w:abstractNumId w:val="24"/>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48515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4E55"/>
    <w:rsid w:val="00006B13"/>
    <w:rsid w:val="000076D1"/>
    <w:rsid w:val="00007961"/>
    <w:rsid w:val="0001370C"/>
    <w:rsid w:val="000137C6"/>
    <w:rsid w:val="00013AD6"/>
    <w:rsid w:val="00014024"/>
    <w:rsid w:val="00024BC9"/>
    <w:rsid w:val="00030016"/>
    <w:rsid w:val="000304BD"/>
    <w:rsid w:val="000313BF"/>
    <w:rsid w:val="00046F0F"/>
    <w:rsid w:val="00051632"/>
    <w:rsid w:val="00056737"/>
    <w:rsid w:val="00061DEE"/>
    <w:rsid w:val="00063BDE"/>
    <w:rsid w:val="00070671"/>
    <w:rsid w:val="00071EF5"/>
    <w:rsid w:val="00073080"/>
    <w:rsid w:val="00076539"/>
    <w:rsid w:val="00080458"/>
    <w:rsid w:val="000838AE"/>
    <w:rsid w:val="000867D7"/>
    <w:rsid w:val="000874E7"/>
    <w:rsid w:val="00090357"/>
    <w:rsid w:val="00092E3F"/>
    <w:rsid w:val="000951BF"/>
    <w:rsid w:val="0009548E"/>
    <w:rsid w:val="000958C0"/>
    <w:rsid w:val="000974FE"/>
    <w:rsid w:val="00097DF3"/>
    <w:rsid w:val="000A0269"/>
    <w:rsid w:val="000A49BB"/>
    <w:rsid w:val="000B3971"/>
    <w:rsid w:val="000B4212"/>
    <w:rsid w:val="000C2ADC"/>
    <w:rsid w:val="000C6147"/>
    <w:rsid w:val="000E1932"/>
    <w:rsid w:val="000E22A9"/>
    <w:rsid w:val="000E2310"/>
    <w:rsid w:val="000F15B8"/>
    <w:rsid w:val="000F2096"/>
    <w:rsid w:val="001014B1"/>
    <w:rsid w:val="0010319D"/>
    <w:rsid w:val="001055EF"/>
    <w:rsid w:val="001075B9"/>
    <w:rsid w:val="001147D4"/>
    <w:rsid w:val="0011483F"/>
    <w:rsid w:val="001155FC"/>
    <w:rsid w:val="00115F64"/>
    <w:rsid w:val="00116F1A"/>
    <w:rsid w:val="00117C87"/>
    <w:rsid w:val="00121431"/>
    <w:rsid w:val="00123CB8"/>
    <w:rsid w:val="0012585D"/>
    <w:rsid w:val="00125F4A"/>
    <w:rsid w:val="00131B32"/>
    <w:rsid w:val="001321EB"/>
    <w:rsid w:val="00134D22"/>
    <w:rsid w:val="00135586"/>
    <w:rsid w:val="00135955"/>
    <w:rsid w:val="00143AE3"/>
    <w:rsid w:val="001447B0"/>
    <w:rsid w:val="001473F0"/>
    <w:rsid w:val="00154137"/>
    <w:rsid w:val="00154449"/>
    <w:rsid w:val="0015517F"/>
    <w:rsid w:val="00161299"/>
    <w:rsid w:val="001640E1"/>
    <w:rsid w:val="001662B9"/>
    <w:rsid w:val="00167228"/>
    <w:rsid w:val="001726E9"/>
    <w:rsid w:val="001775F6"/>
    <w:rsid w:val="0018382F"/>
    <w:rsid w:val="00184352"/>
    <w:rsid w:val="00187674"/>
    <w:rsid w:val="0019070D"/>
    <w:rsid w:val="00191492"/>
    <w:rsid w:val="001930EC"/>
    <w:rsid w:val="00193251"/>
    <w:rsid w:val="00193D20"/>
    <w:rsid w:val="00195ABC"/>
    <w:rsid w:val="00197C16"/>
    <w:rsid w:val="001A1129"/>
    <w:rsid w:val="001B1F60"/>
    <w:rsid w:val="001B6E64"/>
    <w:rsid w:val="001C1428"/>
    <w:rsid w:val="001C339E"/>
    <w:rsid w:val="001C3E32"/>
    <w:rsid w:val="001C4784"/>
    <w:rsid w:val="001C5E87"/>
    <w:rsid w:val="001D164B"/>
    <w:rsid w:val="001D1CE6"/>
    <w:rsid w:val="001D2EEE"/>
    <w:rsid w:val="001D5364"/>
    <w:rsid w:val="001D5F64"/>
    <w:rsid w:val="001E70C7"/>
    <w:rsid w:val="001F548B"/>
    <w:rsid w:val="00200F02"/>
    <w:rsid w:val="00201B26"/>
    <w:rsid w:val="0020214D"/>
    <w:rsid w:val="00203026"/>
    <w:rsid w:val="002036C1"/>
    <w:rsid w:val="002065A1"/>
    <w:rsid w:val="002129B9"/>
    <w:rsid w:val="00213252"/>
    <w:rsid w:val="0021393A"/>
    <w:rsid w:val="0021656D"/>
    <w:rsid w:val="00220663"/>
    <w:rsid w:val="0022357D"/>
    <w:rsid w:val="00231F14"/>
    <w:rsid w:val="0023234C"/>
    <w:rsid w:val="0023782C"/>
    <w:rsid w:val="00251AB8"/>
    <w:rsid w:val="00251DE1"/>
    <w:rsid w:val="0025224D"/>
    <w:rsid w:val="00253793"/>
    <w:rsid w:val="00255882"/>
    <w:rsid w:val="00255BBF"/>
    <w:rsid w:val="00255E22"/>
    <w:rsid w:val="00255F5F"/>
    <w:rsid w:val="00256EFA"/>
    <w:rsid w:val="00262A81"/>
    <w:rsid w:val="00265449"/>
    <w:rsid w:val="002663DC"/>
    <w:rsid w:val="00272805"/>
    <w:rsid w:val="00274AD9"/>
    <w:rsid w:val="002773A2"/>
    <w:rsid w:val="002820A1"/>
    <w:rsid w:val="00283BB8"/>
    <w:rsid w:val="00284781"/>
    <w:rsid w:val="00284DA7"/>
    <w:rsid w:val="0028608C"/>
    <w:rsid w:val="00287DA6"/>
    <w:rsid w:val="002915E2"/>
    <w:rsid w:val="00291CB4"/>
    <w:rsid w:val="0029264F"/>
    <w:rsid w:val="00293C5E"/>
    <w:rsid w:val="0029475F"/>
    <w:rsid w:val="002957F6"/>
    <w:rsid w:val="0029589D"/>
    <w:rsid w:val="00295A33"/>
    <w:rsid w:val="002A0799"/>
    <w:rsid w:val="002A1EE7"/>
    <w:rsid w:val="002A4550"/>
    <w:rsid w:val="002A742C"/>
    <w:rsid w:val="002A7E92"/>
    <w:rsid w:val="002B0CD0"/>
    <w:rsid w:val="002B2348"/>
    <w:rsid w:val="002C30A6"/>
    <w:rsid w:val="002C4960"/>
    <w:rsid w:val="002C79A6"/>
    <w:rsid w:val="002D0215"/>
    <w:rsid w:val="002D1282"/>
    <w:rsid w:val="002D1FEB"/>
    <w:rsid w:val="002D266B"/>
    <w:rsid w:val="002D5660"/>
    <w:rsid w:val="002E14F6"/>
    <w:rsid w:val="002E1511"/>
    <w:rsid w:val="002E4D5D"/>
    <w:rsid w:val="002F0127"/>
    <w:rsid w:val="002F079B"/>
    <w:rsid w:val="002F1081"/>
    <w:rsid w:val="002F2057"/>
    <w:rsid w:val="00300E99"/>
    <w:rsid w:val="00312925"/>
    <w:rsid w:val="0031357D"/>
    <w:rsid w:val="00322DAA"/>
    <w:rsid w:val="00323729"/>
    <w:rsid w:val="003253F3"/>
    <w:rsid w:val="00331D5C"/>
    <w:rsid w:val="00336234"/>
    <w:rsid w:val="00336E5B"/>
    <w:rsid w:val="00346BBB"/>
    <w:rsid w:val="003507E7"/>
    <w:rsid w:val="00350C3F"/>
    <w:rsid w:val="00351EDE"/>
    <w:rsid w:val="00352A5F"/>
    <w:rsid w:val="0035620C"/>
    <w:rsid w:val="00360B5E"/>
    <w:rsid w:val="00363416"/>
    <w:rsid w:val="0036774E"/>
    <w:rsid w:val="00367764"/>
    <w:rsid w:val="00367847"/>
    <w:rsid w:val="0037200D"/>
    <w:rsid w:val="00372D2E"/>
    <w:rsid w:val="00375B9D"/>
    <w:rsid w:val="00377783"/>
    <w:rsid w:val="00377BEC"/>
    <w:rsid w:val="00385C5C"/>
    <w:rsid w:val="00387EFB"/>
    <w:rsid w:val="00390614"/>
    <w:rsid w:val="00390D96"/>
    <w:rsid w:val="00395D01"/>
    <w:rsid w:val="00396DAA"/>
    <w:rsid w:val="003A05C8"/>
    <w:rsid w:val="003A0953"/>
    <w:rsid w:val="003A12D7"/>
    <w:rsid w:val="003A4BFB"/>
    <w:rsid w:val="003A6E16"/>
    <w:rsid w:val="003A6E17"/>
    <w:rsid w:val="003B4155"/>
    <w:rsid w:val="003B43BE"/>
    <w:rsid w:val="003B63F2"/>
    <w:rsid w:val="003C0BC2"/>
    <w:rsid w:val="003C1323"/>
    <w:rsid w:val="003C21E8"/>
    <w:rsid w:val="003D09B4"/>
    <w:rsid w:val="003D1D7C"/>
    <w:rsid w:val="003D311F"/>
    <w:rsid w:val="003D37C4"/>
    <w:rsid w:val="003D38BC"/>
    <w:rsid w:val="003D558A"/>
    <w:rsid w:val="003D5B1B"/>
    <w:rsid w:val="003D5E80"/>
    <w:rsid w:val="003D66C7"/>
    <w:rsid w:val="003D6835"/>
    <w:rsid w:val="003E05BF"/>
    <w:rsid w:val="003E7D91"/>
    <w:rsid w:val="003F13A4"/>
    <w:rsid w:val="003F4DE2"/>
    <w:rsid w:val="003F7201"/>
    <w:rsid w:val="00406095"/>
    <w:rsid w:val="00410ADB"/>
    <w:rsid w:val="00420ABF"/>
    <w:rsid w:val="00426316"/>
    <w:rsid w:val="004274A4"/>
    <w:rsid w:val="004478EB"/>
    <w:rsid w:val="00465023"/>
    <w:rsid w:val="00466F7C"/>
    <w:rsid w:val="00466FA0"/>
    <w:rsid w:val="00474FAB"/>
    <w:rsid w:val="00475EB2"/>
    <w:rsid w:val="00477B25"/>
    <w:rsid w:val="00483038"/>
    <w:rsid w:val="004A65A4"/>
    <w:rsid w:val="004A6FFE"/>
    <w:rsid w:val="004B58EC"/>
    <w:rsid w:val="004B5B25"/>
    <w:rsid w:val="004B61A4"/>
    <w:rsid w:val="004D072A"/>
    <w:rsid w:val="004D6415"/>
    <w:rsid w:val="004E0AE4"/>
    <w:rsid w:val="004E103D"/>
    <w:rsid w:val="004E2CF3"/>
    <w:rsid w:val="004E3571"/>
    <w:rsid w:val="004E5662"/>
    <w:rsid w:val="004E591C"/>
    <w:rsid w:val="004E673C"/>
    <w:rsid w:val="004F31A6"/>
    <w:rsid w:val="004F5E0B"/>
    <w:rsid w:val="004F7E36"/>
    <w:rsid w:val="00500E2F"/>
    <w:rsid w:val="005012A2"/>
    <w:rsid w:val="0050286D"/>
    <w:rsid w:val="00502D4B"/>
    <w:rsid w:val="005069DC"/>
    <w:rsid w:val="00511B7D"/>
    <w:rsid w:val="00511CD3"/>
    <w:rsid w:val="00513448"/>
    <w:rsid w:val="00513F69"/>
    <w:rsid w:val="0051416F"/>
    <w:rsid w:val="0051442D"/>
    <w:rsid w:val="005208EA"/>
    <w:rsid w:val="00533C04"/>
    <w:rsid w:val="00537E90"/>
    <w:rsid w:val="00537F45"/>
    <w:rsid w:val="00545E42"/>
    <w:rsid w:val="00545EEB"/>
    <w:rsid w:val="00546628"/>
    <w:rsid w:val="0055389D"/>
    <w:rsid w:val="00555534"/>
    <w:rsid w:val="00561DBB"/>
    <w:rsid w:val="005638A9"/>
    <w:rsid w:val="00564349"/>
    <w:rsid w:val="00571956"/>
    <w:rsid w:val="0057275D"/>
    <w:rsid w:val="00572F80"/>
    <w:rsid w:val="00573BC2"/>
    <w:rsid w:val="0057471E"/>
    <w:rsid w:val="00575070"/>
    <w:rsid w:val="00576663"/>
    <w:rsid w:val="00577BE6"/>
    <w:rsid w:val="00582471"/>
    <w:rsid w:val="00582A35"/>
    <w:rsid w:val="00582EC6"/>
    <w:rsid w:val="00584E1F"/>
    <w:rsid w:val="00585631"/>
    <w:rsid w:val="0058644D"/>
    <w:rsid w:val="00590FAD"/>
    <w:rsid w:val="005913B8"/>
    <w:rsid w:val="005A0506"/>
    <w:rsid w:val="005A643B"/>
    <w:rsid w:val="005B02C7"/>
    <w:rsid w:val="005B2994"/>
    <w:rsid w:val="005B2CD9"/>
    <w:rsid w:val="005B45AC"/>
    <w:rsid w:val="005C0576"/>
    <w:rsid w:val="005C2BC4"/>
    <w:rsid w:val="005C4740"/>
    <w:rsid w:val="005D0057"/>
    <w:rsid w:val="005D0224"/>
    <w:rsid w:val="005D06E1"/>
    <w:rsid w:val="005D0A41"/>
    <w:rsid w:val="005D59B0"/>
    <w:rsid w:val="005D7196"/>
    <w:rsid w:val="005D7CD2"/>
    <w:rsid w:val="005E34DF"/>
    <w:rsid w:val="005F228A"/>
    <w:rsid w:val="005F6706"/>
    <w:rsid w:val="00600808"/>
    <w:rsid w:val="00600D84"/>
    <w:rsid w:val="00602615"/>
    <w:rsid w:val="00602EAB"/>
    <w:rsid w:val="006114B5"/>
    <w:rsid w:val="00611C5A"/>
    <w:rsid w:val="00611E52"/>
    <w:rsid w:val="0061266A"/>
    <w:rsid w:val="00621C52"/>
    <w:rsid w:val="0062531C"/>
    <w:rsid w:val="006309BF"/>
    <w:rsid w:val="006356C3"/>
    <w:rsid w:val="00641F1E"/>
    <w:rsid w:val="00646D9D"/>
    <w:rsid w:val="00652F7C"/>
    <w:rsid w:val="0065462D"/>
    <w:rsid w:val="00655C3E"/>
    <w:rsid w:val="00657BCD"/>
    <w:rsid w:val="00661576"/>
    <w:rsid w:val="00663A66"/>
    <w:rsid w:val="00667EED"/>
    <w:rsid w:val="00674C20"/>
    <w:rsid w:val="006753F7"/>
    <w:rsid w:val="006778AE"/>
    <w:rsid w:val="00677E9A"/>
    <w:rsid w:val="00682A9C"/>
    <w:rsid w:val="0068773A"/>
    <w:rsid w:val="006914DA"/>
    <w:rsid w:val="006915B3"/>
    <w:rsid w:val="006947DA"/>
    <w:rsid w:val="00696D7E"/>
    <w:rsid w:val="006A4CA2"/>
    <w:rsid w:val="006A53BB"/>
    <w:rsid w:val="006A58C2"/>
    <w:rsid w:val="006A6C0A"/>
    <w:rsid w:val="006A7C56"/>
    <w:rsid w:val="006B301D"/>
    <w:rsid w:val="006B76F0"/>
    <w:rsid w:val="006C3BD5"/>
    <w:rsid w:val="006C55AA"/>
    <w:rsid w:val="006C6F71"/>
    <w:rsid w:val="006D3D36"/>
    <w:rsid w:val="006D5691"/>
    <w:rsid w:val="006D68F9"/>
    <w:rsid w:val="006D7681"/>
    <w:rsid w:val="006E07E1"/>
    <w:rsid w:val="006E2A66"/>
    <w:rsid w:val="006E5E66"/>
    <w:rsid w:val="006E77C8"/>
    <w:rsid w:val="006E7B6B"/>
    <w:rsid w:val="006E7BC0"/>
    <w:rsid w:val="006F4B81"/>
    <w:rsid w:val="006F4D50"/>
    <w:rsid w:val="0070106B"/>
    <w:rsid w:val="007028A9"/>
    <w:rsid w:val="007038AF"/>
    <w:rsid w:val="00706E87"/>
    <w:rsid w:val="0071155E"/>
    <w:rsid w:val="00713B81"/>
    <w:rsid w:val="0071590B"/>
    <w:rsid w:val="007159E9"/>
    <w:rsid w:val="00717160"/>
    <w:rsid w:val="0072040E"/>
    <w:rsid w:val="007215DD"/>
    <w:rsid w:val="007265EB"/>
    <w:rsid w:val="007328C6"/>
    <w:rsid w:val="00744825"/>
    <w:rsid w:val="00746C00"/>
    <w:rsid w:val="00747EFC"/>
    <w:rsid w:val="007542CC"/>
    <w:rsid w:val="00754AEF"/>
    <w:rsid w:val="007619A0"/>
    <w:rsid w:val="00763EB4"/>
    <w:rsid w:val="007658F2"/>
    <w:rsid w:val="007679B2"/>
    <w:rsid w:val="00771BEE"/>
    <w:rsid w:val="00772E44"/>
    <w:rsid w:val="007733AC"/>
    <w:rsid w:val="00785D6F"/>
    <w:rsid w:val="00786DC9"/>
    <w:rsid w:val="0079135E"/>
    <w:rsid w:val="00791943"/>
    <w:rsid w:val="0079266B"/>
    <w:rsid w:val="00794A95"/>
    <w:rsid w:val="00796AFD"/>
    <w:rsid w:val="00796CC1"/>
    <w:rsid w:val="007B01D4"/>
    <w:rsid w:val="007B3F01"/>
    <w:rsid w:val="007B7993"/>
    <w:rsid w:val="007C2AB9"/>
    <w:rsid w:val="007C43C3"/>
    <w:rsid w:val="007C4842"/>
    <w:rsid w:val="007C6917"/>
    <w:rsid w:val="007C795A"/>
    <w:rsid w:val="007D2393"/>
    <w:rsid w:val="007D3901"/>
    <w:rsid w:val="007D3E34"/>
    <w:rsid w:val="007D5D7C"/>
    <w:rsid w:val="007E16F0"/>
    <w:rsid w:val="007F6FF9"/>
    <w:rsid w:val="00800DE2"/>
    <w:rsid w:val="00801A80"/>
    <w:rsid w:val="00802A81"/>
    <w:rsid w:val="00803F06"/>
    <w:rsid w:val="0080480F"/>
    <w:rsid w:val="00805E30"/>
    <w:rsid w:val="00806283"/>
    <w:rsid w:val="00807F9C"/>
    <w:rsid w:val="008166BB"/>
    <w:rsid w:val="00825B14"/>
    <w:rsid w:val="008364FD"/>
    <w:rsid w:val="00842E50"/>
    <w:rsid w:val="008477DB"/>
    <w:rsid w:val="00853A42"/>
    <w:rsid w:val="00860416"/>
    <w:rsid w:val="00862C18"/>
    <w:rsid w:val="00863451"/>
    <w:rsid w:val="00863F9B"/>
    <w:rsid w:val="00865D0F"/>
    <w:rsid w:val="008709E7"/>
    <w:rsid w:val="00870E21"/>
    <w:rsid w:val="00872B2E"/>
    <w:rsid w:val="008756E6"/>
    <w:rsid w:val="00876B9A"/>
    <w:rsid w:val="00877419"/>
    <w:rsid w:val="00880578"/>
    <w:rsid w:val="00880BFF"/>
    <w:rsid w:val="00881791"/>
    <w:rsid w:val="00881946"/>
    <w:rsid w:val="0088702E"/>
    <w:rsid w:val="00895160"/>
    <w:rsid w:val="008960A5"/>
    <w:rsid w:val="00896C78"/>
    <w:rsid w:val="00896F55"/>
    <w:rsid w:val="008A18C2"/>
    <w:rsid w:val="008A2A92"/>
    <w:rsid w:val="008A3DA5"/>
    <w:rsid w:val="008A6896"/>
    <w:rsid w:val="008B267D"/>
    <w:rsid w:val="008B342F"/>
    <w:rsid w:val="008B6D7A"/>
    <w:rsid w:val="008B7E34"/>
    <w:rsid w:val="008C1707"/>
    <w:rsid w:val="008C4674"/>
    <w:rsid w:val="008C57EA"/>
    <w:rsid w:val="008C5F5F"/>
    <w:rsid w:val="008C658F"/>
    <w:rsid w:val="008D2259"/>
    <w:rsid w:val="008D2382"/>
    <w:rsid w:val="008D26AE"/>
    <w:rsid w:val="008D6958"/>
    <w:rsid w:val="008E0AD3"/>
    <w:rsid w:val="008E1500"/>
    <w:rsid w:val="008E2529"/>
    <w:rsid w:val="008E32F9"/>
    <w:rsid w:val="008E5739"/>
    <w:rsid w:val="008F7008"/>
    <w:rsid w:val="00902233"/>
    <w:rsid w:val="009043A5"/>
    <w:rsid w:val="009135EE"/>
    <w:rsid w:val="00921955"/>
    <w:rsid w:val="00925636"/>
    <w:rsid w:val="0092570A"/>
    <w:rsid w:val="00937227"/>
    <w:rsid w:val="009409CC"/>
    <w:rsid w:val="00943F51"/>
    <w:rsid w:val="00943FE8"/>
    <w:rsid w:val="009518C6"/>
    <w:rsid w:val="00952568"/>
    <w:rsid w:val="00963EE1"/>
    <w:rsid w:val="009653CC"/>
    <w:rsid w:val="00973292"/>
    <w:rsid w:val="00974937"/>
    <w:rsid w:val="00975B35"/>
    <w:rsid w:val="00983811"/>
    <w:rsid w:val="00986AE3"/>
    <w:rsid w:val="0099349E"/>
    <w:rsid w:val="00993530"/>
    <w:rsid w:val="009951B0"/>
    <w:rsid w:val="009963E8"/>
    <w:rsid w:val="00997A85"/>
    <w:rsid w:val="009A3132"/>
    <w:rsid w:val="009A3240"/>
    <w:rsid w:val="009B0F2E"/>
    <w:rsid w:val="009B1F6F"/>
    <w:rsid w:val="009B42A6"/>
    <w:rsid w:val="009B6D59"/>
    <w:rsid w:val="009C5CF9"/>
    <w:rsid w:val="009C7BE2"/>
    <w:rsid w:val="009D000E"/>
    <w:rsid w:val="009D125F"/>
    <w:rsid w:val="009D2B05"/>
    <w:rsid w:val="009D5479"/>
    <w:rsid w:val="009E09A4"/>
    <w:rsid w:val="009E25D2"/>
    <w:rsid w:val="009E26AB"/>
    <w:rsid w:val="009E2AA0"/>
    <w:rsid w:val="009E2E35"/>
    <w:rsid w:val="009E6611"/>
    <w:rsid w:val="009F16BF"/>
    <w:rsid w:val="009F2D2F"/>
    <w:rsid w:val="009F3629"/>
    <w:rsid w:val="009F37EF"/>
    <w:rsid w:val="009F714E"/>
    <w:rsid w:val="00A008AA"/>
    <w:rsid w:val="00A02C3E"/>
    <w:rsid w:val="00A047A9"/>
    <w:rsid w:val="00A064B5"/>
    <w:rsid w:val="00A10522"/>
    <w:rsid w:val="00A15B58"/>
    <w:rsid w:val="00A22FA6"/>
    <w:rsid w:val="00A252A4"/>
    <w:rsid w:val="00A275A7"/>
    <w:rsid w:val="00A276E7"/>
    <w:rsid w:val="00A33CDA"/>
    <w:rsid w:val="00A365E9"/>
    <w:rsid w:val="00A40BF5"/>
    <w:rsid w:val="00A42D04"/>
    <w:rsid w:val="00A46A07"/>
    <w:rsid w:val="00A50AA0"/>
    <w:rsid w:val="00A55E8F"/>
    <w:rsid w:val="00A5646F"/>
    <w:rsid w:val="00A57BA8"/>
    <w:rsid w:val="00A60C6F"/>
    <w:rsid w:val="00A620B0"/>
    <w:rsid w:val="00A63738"/>
    <w:rsid w:val="00A73F29"/>
    <w:rsid w:val="00A751BE"/>
    <w:rsid w:val="00A8038D"/>
    <w:rsid w:val="00A8105B"/>
    <w:rsid w:val="00A81262"/>
    <w:rsid w:val="00A8177A"/>
    <w:rsid w:val="00A861EB"/>
    <w:rsid w:val="00A903A7"/>
    <w:rsid w:val="00A915CF"/>
    <w:rsid w:val="00A94D18"/>
    <w:rsid w:val="00AA1C57"/>
    <w:rsid w:val="00AA232E"/>
    <w:rsid w:val="00AA3ACF"/>
    <w:rsid w:val="00AA5F6C"/>
    <w:rsid w:val="00AA6536"/>
    <w:rsid w:val="00AA7B64"/>
    <w:rsid w:val="00AB0613"/>
    <w:rsid w:val="00AB449E"/>
    <w:rsid w:val="00AC1A21"/>
    <w:rsid w:val="00AC2654"/>
    <w:rsid w:val="00AC2B11"/>
    <w:rsid w:val="00AC40C9"/>
    <w:rsid w:val="00AC7D89"/>
    <w:rsid w:val="00AD03DA"/>
    <w:rsid w:val="00AD0A09"/>
    <w:rsid w:val="00AD4721"/>
    <w:rsid w:val="00AD55B6"/>
    <w:rsid w:val="00AD74EE"/>
    <w:rsid w:val="00AE636C"/>
    <w:rsid w:val="00AE6A6C"/>
    <w:rsid w:val="00AE7E2D"/>
    <w:rsid w:val="00AF1C14"/>
    <w:rsid w:val="00AF7BC8"/>
    <w:rsid w:val="00B03C02"/>
    <w:rsid w:val="00B17E40"/>
    <w:rsid w:val="00B216E6"/>
    <w:rsid w:val="00B2588D"/>
    <w:rsid w:val="00B25DE8"/>
    <w:rsid w:val="00B30519"/>
    <w:rsid w:val="00B3280A"/>
    <w:rsid w:val="00B33024"/>
    <w:rsid w:val="00B3312C"/>
    <w:rsid w:val="00B349C8"/>
    <w:rsid w:val="00B369B4"/>
    <w:rsid w:val="00B4007E"/>
    <w:rsid w:val="00B462AC"/>
    <w:rsid w:val="00B5590B"/>
    <w:rsid w:val="00B5664C"/>
    <w:rsid w:val="00B609F9"/>
    <w:rsid w:val="00B659E6"/>
    <w:rsid w:val="00B73543"/>
    <w:rsid w:val="00B818BD"/>
    <w:rsid w:val="00B839A1"/>
    <w:rsid w:val="00B869C2"/>
    <w:rsid w:val="00B87245"/>
    <w:rsid w:val="00B903DB"/>
    <w:rsid w:val="00BA029E"/>
    <w:rsid w:val="00BA3566"/>
    <w:rsid w:val="00BA3E8D"/>
    <w:rsid w:val="00BA4582"/>
    <w:rsid w:val="00BA632F"/>
    <w:rsid w:val="00BA6F8E"/>
    <w:rsid w:val="00BA72D0"/>
    <w:rsid w:val="00BA7DB0"/>
    <w:rsid w:val="00BB2181"/>
    <w:rsid w:val="00BB3D18"/>
    <w:rsid w:val="00BB5106"/>
    <w:rsid w:val="00BB7A1E"/>
    <w:rsid w:val="00BC2237"/>
    <w:rsid w:val="00BE53D3"/>
    <w:rsid w:val="00BE5AAF"/>
    <w:rsid w:val="00BF00FC"/>
    <w:rsid w:val="00BF0AB0"/>
    <w:rsid w:val="00BF494D"/>
    <w:rsid w:val="00C01A91"/>
    <w:rsid w:val="00C030AB"/>
    <w:rsid w:val="00C03C11"/>
    <w:rsid w:val="00C061E5"/>
    <w:rsid w:val="00C069A9"/>
    <w:rsid w:val="00C17917"/>
    <w:rsid w:val="00C17989"/>
    <w:rsid w:val="00C50131"/>
    <w:rsid w:val="00C50706"/>
    <w:rsid w:val="00C57EFF"/>
    <w:rsid w:val="00C66926"/>
    <w:rsid w:val="00C67EAA"/>
    <w:rsid w:val="00C730CA"/>
    <w:rsid w:val="00C745C2"/>
    <w:rsid w:val="00C75526"/>
    <w:rsid w:val="00C82E3B"/>
    <w:rsid w:val="00C84D07"/>
    <w:rsid w:val="00C902D2"/>
    <w:rsid w:val="00C91BFB"/>
    <w:rsid w:val="00C9365C"/>
    <w:rsid w:val="00C96F72"/>
    <w:rsid w:val="00C9768E"/>
    <w:rsid w:val="00CA05D1"/>
    <w:rsid w:val="00CA37FD"/>
    <w:rsid w:val="00CA4844"/>
    <w:rsid w:val="00CA6AE7"/>
    <w:rsid w:val="00CB2E25"/>
    <w:rsid w:val="00CB4FCC"/>
    <w:rsid w:val="00CB5F59"/>
    <w:rsid w:val="00CB6891"/>
    <w:rsid w:val="00CC03B5"/>
    <w:rsid w:val="00CC1548"/>
    <w:rsid w:val="00CC69CC"/>
    <w:rsid w:val="00CC70F7"/>
    <w:rsid w:val="00CD1DC6"/>
    <w:rsid w:val="00CD7737"/>
    <w:rsid w:val="00CE0004"/>
    <w:rsid w:val="00CE0A1D"/>
    <w:rsid w:val="00CE411A"/>
    <w:rsid w:val="00CE4A97"/>
    <w:rsid w:val="00CE60CB"/>
    <w:rsid w:val="00CE6D1C"/>
    <w:rsid w:val="00D00C3F"/>
    <w:rsid w:val="00D02E34"/>
    <w:rsid w:val="00D05B09"/>
    <w:rsid w:val="00D05BFF"/>
    <w:rsid w:val="00D0624F"/>
    <w:rsid w:val="00D065A9"/>
    <w:rsid w:val="00D066ED"/>
    <w:rsid w:val="00D13781"/>
    <w:rsid w:val="00D202E3"/>
    <w:rsid w:val="00D2197A"/>
    <w:rsid w:val="00D23EA0"/>
    <w:rsid w:val="00D24E59"/>
    <w:rsid w:val="00D2573C"/>
    <w:rsid w:val="00D26D72"/>
    <w:rsid w:val="00D277F0"/>
    <w:rsid w:val="00D30523"/>
    <w:rsid w:val="00D32063"/>
    <w:rsid w:val="00D329FF"/>
    <w:rsid w:val="00D352E3"/>
    <w:rsid w:val="00D44ADF"/>
    <w:rsid w:val="00D45666"/>
    <w:rsid w:val="00D4695F"/>
    <w:rsid w:val="00D52ACB"/>
    <w:rsid w:val="00D53D39"/>
    <w:rsid w:val="00D546CE"/>
    <w:rsid w:val="00D62CF6"/>
    <w:rsid w:val="00D65FC0"/>
    <w:rsid w:val="00D70327"/>
    <w:rsid w:val="00D71170"/>
    <w:rsid w:val="00D717EE"/>
    <w:rsid w:val="00D81A63"/>
    <w:rsid w:val="00D84E29"/>
    <w:rsid w:val="00D87924"/>
    <w:rsid w:val="00D909AC"/>
    <w:rsid w:val="00D92050"/>
    <w:rsid w:val="00D969DA"/>
    <w:rsid w:val="00DA1BFD"/>
    <w:rsid w:val="00DB14F2"/>
    <w:rsid w:val="00DB2C1D"/>
    <w:rsid w:val="00DB3453"/>
    <w:rsid w:val="00DB5123"/>
    <w:rsid w:val="00DC02B1"/>
    <w:rsid w:val="00DC103D"/>
    <w:rsid w:val="00DC36DA"/>
    <w:rsid w:val="00DC3D3D"/>
    <w:rsid w:val="00DC3E4D"/>
    <w:rsid w:val="00DC78A4"/>
    <w:rsid w:val="00DD494D"/>
    <w:rsid w:val="00DD772D"/>
    <w:rsid w:val="00DE05F2"/>
    <w:rsid w:val="00DE1049"/>
    <w:rsid w:val="00DE2E37"/>
    <w:rsid w:val="00DE71E2"/>
    <w:rsid w:val="00DE72FC"/>
    <w:rsid w:val="00DF255C"/>
    <w:rsid w:val="00DF370D"/>
    <w:rsid w:val="00DF4030"/>
    <w:rsid w:val="00DF55A2"/>
    <w:rsid w:val="00DF61E4"/>
    <w:rsid w:val="00DF67D8"/>
    <w:rsid w:val="00DF7841"/>
    <w:rsid w:val="00E00CD4"/>
    <w:rsid w:val="00E045D0"/>
    <w:rsid w:val="00E05562"/>
    <w:rsid w:val="00E07B2D"/>
    <w:rsid w:val="00E15043"/>
    <w:rsid w:val="00E16CDE"/>
    <w:rsid w:val="00E25002"/>
    <w:rsid w:val="00E258EF"/>
    <w:rsid w:val="00E26318"/>
    <w:rsid w:val="00E27E88"/>
    <w:rsid w:val="00E34AAE"/>
    <w:rsid w:val="00E354A2"/>
    <w:rsid w:val="00E42EDE"/>
    <w:rsid w:val="00E45684"/>
    <w:rsid w:val="00E51D82"/>
    <w:rsid w:val="00E51DDE"/>
    <w:rsid w:val="00E5731D"/>
    <w:rsid w:val="00E60933"/>
    <w:rsid w:val="00E61C7E"/>
    <w:rsid w:val="00E702A0"/>
    <w:rsid w:val="00E7128F"/>
    <w:rsid w:val="00E73A05"/>
    <w:rsid w:val="00E77447"/>
    <w:rsid w:val="00E830EF"/>
    <w:rsid w:val="00E84613"/>
    <w:rsid w:val="00E863EA"/>
    <w:rsid w:val="00E87915"/>
    <w:rsid w:val="00E93C80"/>
    <w:rsid w:val="00E93D78"/>
    <w:rsid w:val="00E971AD"/>
    <w:rsid w:val="00EA0153"/>
    <w:rsid w:val="00EA1C94"/>
    <w:rsid w:val="00EA32F2"/>
    <w:rsid w:val="00EB1EDE"/>
    <w:rsid w:val="00EB4294"/>
    <w:rsid w:val="00EB6EE5"/>
    <w:rsid w:val="00EB7ED5"/>
    <w:rsid w:val="00EC4F4D"/>
    <w:rsid w:val="00EC5597"/>
    <w:rsid w:val="00EC5610"/>
    <w:rsid w:val="00EC6BB5"/>
    <w:rsid w:val="00ED00BC"/>
    <w:rsid w:val="00ED0427"/>
    <w:rsid w:val="00EE6694"/>
    <w:rsid w:val="00EF1DE7"/>
    <w:rsid w:val="00EF6195"/>
    <w:rsid w:val="00EF7544"/>
    <w:rsid w:val="00EF7ACE"/>
    <w:rsid w:val="00F00353"/>
    <w:rsid w:val="00F02300"/>
    <w:rsid w:val="00F05CCC"/>
    <w:rsid w:val="00F10C0D"/>
    <w:rsid w:val="00F1162E"/>
    <w:rsid w:val="00F15645"/>
    <w:rsid w:val="00F1586C"/>
    <w:rsid w:val="00F16218"/>
    <w:rsid w:val="00F21CC4"/>
    <w:rsid w:val="00F23841"/>
    <w:rsid w:val="00F30BA3"/>
    <w:rsid w:val="00F41FD3"/>
    <w:rsid w:val="00F43572"/>
    <w:rsid w:val="00F45997"/>
    <w:rsid w:val="00F5029A"/>
    <w:rsid w:val="00F52D59"/>
    <w:rsid w:val="00F531E3"/>
    <w:rsid w:val="00F5359D"/>
    <w:rsid w:val="00F54698"/>
    <w:rsid w:val="00F56211"/>
    <w:rsid w:val="00F628DF"/>
    <w:rsid w:val="00F6299A"/>
    <w:rsid w:val="00F63F3B"/>
    <w:rsid w:val="00F65E6A"/>
    <w:rsid w:val="00F66E3D"/>
    <w:rsid w:val="00F75002"/>
    <w:rsid w:val="00F759C1"/>
    <w:rsid w:val="00F75A63"/>
    <w:rsid w:val="00F76017"/>
    <w:rsid w:val="00F834E1"/>
    <w:rsid w:val="00F83A46"/>
    <w:rsid w:val="00F9015A"/>
    <w:rsid w:val="00F902E2"/>
    <w:rsid w:val="00F908E6"/>
    <w:rsid w:val="00F91952"/>
    <w:rsid w:val="00F927B4"/>
    <w:rsid w:val="00F95224"/>
    <w:rsid w:val="00F96C05"/>
    <w:rsid w:val="00F96E0E"/>
    <w:rsid w:val="00FA39CE"/>
    <w:rsid w:val="00FA798F"/>
    <w:rsid w:val="00FB0503"/>
    <w:rsid w:val="00FB076A"/>
    <w:rsid w:val="00FB3618"/>
    <w:rsid w:val="00FB5DB2"/>
    <w:rsid w:val="00FC1B98"/>
    <w:rsid w:val="00FD28B8"/>
    <w:rsid w:val="00FD2E70"/>
    <w:rsid w:val="00FD47B4"/>
    <w:rsid w:val="00FE1D58"/>
    <w:rsid w:val="00FE7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7914</Words>
  <Characters>45902</Characters>
  <Application>Microsoft Office Word</Application>
  <DocSecurity>0</DocSecurity>
  <Lines>382</Lines>
  <Paragraphs>107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2023-10-20T09:25:00Z</dcterms:created>
  <dcterms:modified xsi:type="dcterms:W3CDTF">2023-11-16T15:31:00Z</dcterms:modified>
</cp:coreProperties>
</file>